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4C549" w14:textId="77777777" w:rsidR="00B175D1" w:rsidRPr="00E73F42" w:rsidRDefault="00B175D1" w:rsidP="0098055D">
      <w:pPr>
        <w:pStyle w:val="Tytu"/>
        <w:tabs>
          <w:tab w:val="clear" w:pos="9336"/>
        </w:tabs>
        <w:spacing w:after="120"/>
        <w:jc w:val="right"/>
        <w:rPr>
          <w:rFonts w:ascii="Calibri Light" w:eastAsia="Arial Unicode MS" w:hAnsi="Calibri Light" w:cs="Calibri Light"/>
          <w:sz w:val="22"/>
          <w:szCs w:val="22"/>
        </w:rPr>
      </w:pPr>
    </w:p>
    <w:p w14:paraId="01216FE5" w14:textId="77777777" w:rsidR="00E73F42" w:rsidRPr="00E73F42" w:rsidRDefault="00E73F42" w:rsidP="0098055D">
      <w:pPr>
        <w:pStyle w:val="Tytu"/>
        <w:tabs>
          <w:tab w:val="clear" w:pos="9336"/>
        </w:tabs>
        <w:spacing w:after="120"/>
        <w:jc w:val="right"/>
        <w:rPr>
          <w:rFonts w:ascii="Calibri Light" w:eastAsia="Arial Unicode MS" w:hAnsi="Calibri Light" w:cs="Calibri Light"/>
          <w:sz w:val="22"/>
          <w:szCs w:val="22"/>
        </w:rPr>
      </w:pPr>
    </w:p>
    <w:p w14:paraId="7ACE46A8" w14:textId="77777777" w:rsidR="002B02BD" w:rsidRPr="00A1618D" w:rsidRDefault="00DC4581" w:rsidP="00A1618D">
      <w:pPr>
        <w:pStyle w:val="Tytu"/>
        <w:tabs>
          <w:tab w:val="clear" w:pos="9336"/>
        </w:tabs>
        <w:spacing w:after="120"/>
        <w:rPr>
          <w:rFonts w:ascii="Calibri Light" w:eastAsia="Arial Unicode MS" w:hAnsi="Calibri Light" w:cs="Calibri Light"/>
          <w:color w:val="FF0000"/>
          <w:sz w:val="22"/>
          <w:szCs w:val="22"/>
        </w:rPr>
      </w:pPr>
      <w:r w:rsidRPr="00E73F42">
        <w:rPr>
          <w:rFonts w:ascii="Calibri Light" w:eastAsia="Arial Unicode MS" w:hAnsi="Calibri Light" w:cs="Calibri Light"/>
          <w:sz w:val="22"/>
          <w:szCs w:val="22"/>
        </w:rPr>
        <w:t>Umowa N</w:t>
      </w:r>
      <w:r w:rsidR="009610EF" w:rsidRPr="00E73F42">
        <w:rPr>
          <w:rFonts w:ascii="Calibri Light" w:eastAsia="Arial Unicode MS" w:hAnsi="Calibri Light" w:cs="Calibri Light"/>
          <w:sz w:val="22"/>
          <w:szCs w:val="22"/>
        </w:rPr>
        <w:t xml:space="preserve">r </w:t>
      </w:r>
      <w:r w:rsidR="00CF0214" w:rsidRPr="00E73F42">
        <w:rPr>
          <w:rFonts w:ascii="Calibri Light" w:eastAsia="Arial Unicode MS" w:hAnsi="Calibri Light" w:cs="Calibri Light"/>
          <w:sz w:val="22"/>
          <w:szCs w:val="22"/>
        </w:rPr>
        <w:t>……………………….</w:t>
      </w:r>
    </w:p>
    <w:p w14:paraId="56798A26" w14:textId="77777777" w:rsidR="00417E09" w:rsidRPr="00E73F42" w:rsidRDefault="009F7C18" w:rsidP="0098055D">
      <w:pPr>
        <w:tabs>
          <w:tab w:val="left" w:pos="3240"/>
          <w:tab w:val="left" w:pos="4140"/>
        </w:tabs>
        <w:spacing w:after="120"/>
        <w:jc w:val="center"/>
        <w:rPr>
          <w:rFonts w:ascii="Calibri Light" w:eastAsia="Arial Unicode MS" w:hAnsi="Calibri Light" w:cs="Calibri Light"/>
          <w:b/>
          <w:sz w:val="22"/>
          <w:szCs w:val="22"/>
        </w:rPr>
      </w:pPr>
      <w:r w:rsidRPr="00E73F42">
        <w:rPr>
          <w:rFonts w:ascii="Calibri Light" w:eastAsia="Arial Unicode MS" w:hAnsi="Calibri Light" w:cs="Calibri Light"/>
          <w:b/>
          <w:sz w:val="22"/>
          <w:szCs w:val="22"/>
        </w:rPr>
        <w:t>zawarta w dniu</w:t>
      </w:r>
      <w:r w:rsidR="009610EF" w:rsidRPr="00E73F42">
        <w:rPr>
          <w:rFonts w:ascii="Calibri Light" w:eastAsia="Arial Unicode MS" w:hAnsi="Calibri Light" w:cs="Calibri Light"/>
          <w:b/>
          <w:sz w:val="22"/>
          <w:szCs w:val="22"/>
        </w:rPr>
        <w:t xml:space="preserve"> </w:t>
      </w:r>
      <w:r w:rsidR="00CF0214" w:rsidRPr="00E73F42">
        <w:rPr>
          <w:rFonts w:ascii="Calibri Light" w:eastAsia="Arial Unicode MS" w:hAnsi="Calibri Light" w:cs="Calibri Light"/>
          <w:b/>
          <w:sz w:val="22"/>
          <w:szCs w:val="22"/>
        </w:rPr>
        <w:t>……………………</w:t>
      </w:r>
      <w:r w:rsidR="009610EF" w:rsidRPr="00E73F42">
        <w:rPr>
          <w:rFonts w:ascii="Calibri Light" w:eastAsia="Arial Unicode MS" w:hAnsi="Calibri Light" w:cs="Calibri Light"/>
          <w:b/>
          <w:sz w:val="22"/>
          <w:szCs w:val="22"/>
        </w:rPr>
        <w:t xml:space="preserve"> </w:t>
      </w:r>
      <w:r w:rsidR="00131B3D" w:rsidRPr="00E73F42">
        <w:rPr>
          <w:rFonts w:ascii="Calibri Light" w:eastAsia="Arial Unicode MS" w:hAnsi="Calibri Light" w:cs="Calibri Light"/>
          <w:b/>
          <w:sz w:val="22"/>
          <w:szCs w:val="22"/>
        </w:rPr>
        <w:t>r</w:t>
      </w:r>
      <w:r w:rsidR="004035F9" w:rsidRPr="00E73F42">
        <w:rPr>
          <w:rFonts w:ascii="Calibri Light" w:eastAsia="Arial Unicode MS" w:hAnsi="Calibri Light" w:cs="Calibri Light"/>
          <w:b/>
          <w:sz w:val="22"/>
          <w:szCs w:val="22"/>
        </w:rPr>
        <w:t>oku</w:t>
      </w:r>
      <w:r w:rsidRPr="00E73F42">
        <w:rPr>
          <w:rFonts w:ascii="Calibri Light" w:eastAsia="Arial Unicode MS" w:hAnsi="Calibri Light" w:cs="Calibri Light"/>
          <w:b/>
          <w:sz w:val="22"/>
          <w:szCs w:val="22"/>
        </w:rPr>
        <w:t xml:space="preserve"> w</w:t>
      </w:r>
      <w:r w:rsidR="00417E09" w:rsidRPr="00E73F42">
        <w:rPr>
          <w:rFonts w:ascii="Calibri Light" w:eastAsia="Arial Unicode MS" w:hAnsi="Calibri Light" w:cs="Calibri Light"/>
          <w:b/>
          <w:sz w:val="22"/>
          <w:szCs w:val="22"/>
        </w:rPr>
        <w:t xml:space="preserve"> </w:t>
      </w:r>
      <w:r w:rsidR="007F63B1" w:rsidRPr="00E73F42">
        <w:rPr>
          <w:rFonts w:ascii="Calibri Light" w:eastAsia="Arial Unicode MS" w:hAnsi="Calibri Light" w:cs="Calibri Light"/>
          <w:sz w:val="22"/>
          <w:szCs w:val="22"/>
        </w:rPr>
        <w:t>……………………….</w:t>
      </w:r>
    </w:p>
    <w:p w14:paraId="0FB5C792" w14:textId="77777777" w:rsidR="00030965" w:rsidRPr="00E73F42" w:rsidRDefault="00030965" w:rsidP="0098055D">
      <w:pPr>
        <w:spacing w:after="120"/>
        <w:rPr>
          <w:rFonts w:ascii="Calibri Light" w:eastAsia="Arial Unicode MS" w:hAnsi="Calibri Light" w:cs="Calibri Light"/>
          <w:bCs/>
          <w:sz w:val="22"/>
          <w:szCs w:val="22"/>
        </w:rPr>
      </w:pPr>
    </w:p>
    <w:p w14:paraId="4BB5F7DE" w14:textId="77777777" w:rsidR="009F7C18" w:rsidRPr="00E73F42" w:rsidRDefault="009F7C18" w:rsidP="0098055D">
      <w:pPr>
        <w:spacing w:after="120"/>
        <w:rPr>
          <w:rFonts w:ascii="Calibri Light" w:eastAsia="Arial Unicode MS" w:hAnsi="Calibri Light" w:cs="Calibri Light"/>
          <w:bCs/>
          <w:sz w:val="22"/>
          <w:szCs w:val="22"/>
        </w:rPr>
      </w:pPr>
    </w:p>
    <w:p w14:paraId="1EF2D299" w14:textId="77777777" w:rsidR="00417E09" w:rsidRPr="00E73F42" w:rsidRDefault="00417E09" w:rsidP="0098055D">
      <w:pPr>
        <w:spacing w:after="120"/>
        <w:rPr>
          <w:rFonts w:ascii="Calibri Light" w:eastAsia="Arial Unicode MS" w:hAnsi="Calibri Light" w:cs="Calibri Light"/>
          <w:bCs/>
          <w:sz w:val="22"/>
          <w:szCs w:val="22"/>
        </w:rPr>
      </w:pPr>
      <w:r w:rsidRPr="00E73F42">
        <w:rPr>
          <w:rFonts w:ascii="Calibri Light" w:eastAsia="Arial Unicode MS" w:hAnsi="Calibri Light" w:cs="Calibri Light"/>
          <w:bCs/>
          <w:sz w:val="22"/>
          <w:szCs w:val="22"/>
        </w:rPr>
        <w:t>pomiędzy:</w:t>
      </w:r>
    </w:p>
    <w:p w14:paraId="6485EDFA" w14:textId="77777777" w:rsidR="007F63B1" w:rsidRPr="00E73F42" w:rsidRDefault="007F63B1" w:rsidP="0098055D">
      <w:pPr>
        <w:spacing w:after="120"/>
        <w:rPr>
          <w:rFonts w:ascii="Calibri Light" w:eastAsia="Arial Unicode MS" w:hAnsi="Calibri Light" w:cs="Calibri Light"/>
          <w:b/>
          <w:sz w:val="22"/>
          <w:szCs w:val="22"/>
        </w:rPr>
      </w:pPr>
    </w:p>
    <w:p w14:paraId="01078B15" w14:textId="478F0658" w:rsidR="00417E09" w:rsidRPr="00E73F42" w:rsidRDefault="007F63B1" w:rsidP="0098055D">
      <w:pPr>
        <w:spacing w:after="120"/>
        <w:rPr>
          <w:rFonts w:ascii="Calibri Light" w:eastAsia="Arial Unicode MS" w:hAnsi="Calibri Light" w:cs="Calibri Light"/>
          <w:bCs/>
          <w:sz w:val="22"/>
          <w:szCs w:val="22"/>
        </w:rPr>
      </w:pPr>
      <w:r w:rsidRPr="00E73F42">
        <w:rPr>
          <w:rFonts w:ascii="Calibri Light" w:eastAsia="Arial Unicode MS" w:hAnsi="Calibri Light" w:cs="Calibri Light"/>
          <w:b/>
          <w:sz w:val="22"/>
          <w:szCs w:val="22"/>
        </w:rPr>
        <w:t>Zesp</w:t>
      </w:r>
      <w:r w:rsidR="00077C20">
        <w:rPr>
          <w:rFonts w:ascii="Calibri Light" w:eastAsia="Arial Unicode MS" w:hAnsi="Calibri Light" w:cs="Calibri Light"/>
          <w:b/>
          <w:sz w:val="22"/>
          <w:szCs w:val="22"/>
        </w:rPr>
        <w:t xml:space="preserve">ołem </w:t>
      </w:r>
      <w:r w:rsidRPr="00E73F42">
        <w:rPr>
          <w:rFonts w:ascii="Calibri Light" w:eastAsia="Arial Unicode MS" w:hAnsi="Calibri Light" w:cs="Calibri Light"/>
          <w:b/>
          <w:sz w:val="22"/>
          <w:szCs w:val="22"/>
        </w:rPr>
        <w:t xml:space="preserve">Szkół Centrum Kształcenia Rolniczego im. Józefa Piłsudskiego w Okszowie </w:t>
      </w:r>
      <w:r w:rsidRPr="00E73F42">
        <w:rPr>
          <w:rFonts w:ascii="Calibri Light" w:eastAsia="Arial Unicode MS" w:hAnsi="Calibri Light" w:cs="Calibri Light"/>
          <w:sz w:val="22"/>
          <w:szCs w:val="22"/>
        </w:rPr>
        <w:t xml:space="preserve">z siedzibą </w:t>
      </w:r>
      <w:r w:rsidR="00FC7C55">
        <w:rPr>
          <w:rFonts w:ascii="Calibri Light" w:eastAsia="Arial Unicode MS" w:hAnsi="Calibri Light" w:cs="Calibri Light"/>
          <w:sz w:val="22"/>
          <w:szCs w:val="22"/>
        </w:rPr>
        <w:br/>
      </w:r>
      <w:r w:rsidRPr="00E73F42">
        <w:rPr>
          <w:rFonts w:ascii="Calibri Light" w:eastAsia="Arial Unicode MS" w:hAnsi="Calibri Light" w:cs="Calibri Light"/>
          <w:sz w:val="22"/>
          <w:szCs w:val="22"/>
        </w:rPr>
        <w:t>w Okszowie (22-105), ul. Szkolna 2, NIP 5631003045, REGON 000096193, reprezentowanym przez Dyrektor</w:t>
      </w:r>
      <w:r w:rsidR="00E534CA">
        <w:rPr>
          <w:rFonts w:ascii="Calibri Light" w:eastAsia="Arial Unicode MS" w:hAnsi="Calibri Light" w:cs="Calibri Light"/>
          <w:sz w:val="22"/>
          <w:szCs w:val="22"/>
        </w:rPr>
        <w:t xml:space="preserve"> Edytę Szymczuk</w:t>
      </w:r>
      <w:r w:rsidR="009F7C18" w:rsidRPr="00E73F42">
        <w:rPr>
          <w:rFonts w:ascii="Calibri Light" w:eastAsia="Arial Unicode MS" w:hAnsi="Calibri Light" w:cs="Calibri Light"/>
          <w:bCs/>
          <w:sz w:val="22"/>
          <w:szCs w:val="22"/>
        </w:rPr>
        <w:t>, zwan</w:t>
      </w:r>
      <w:r w:rsidRPr="00E73F42">
        <w:rPr>
          <w:rFonts w:ascii="Calibri Light" w:eastAsia="Arial Unicode MS" w:hAnsi="Calibri Light" w:cs="Calibri Light"/>
          <w:bCs/>
          <w:sz w:val="22"/>
          <w:szCs w:val="22"/>
        </w:rPr>
        <w:t>ym</w:t>
      </w:r>
      <w:r w:rsidR="009F7C18" w:rsidRPr="00E73F42">
        <w:rPr>
          <w:rFonts w:ascii="Calibri Light" w:eastAsia="Arial Unicode MS" w:hAnsi="Calibri Light" w:cs="Calibri Light"/>
          <w:bCs/>
          <w:sz w:val="22"/>
          <w:szCs w:val="22"/>
        </w:rPr>
        <w:t xml:space="preserve"> dalej</w:t>
      </w:r>
      <w:r w:rsidR="00957233" w:rsidRPr="00E73F42">
        <w:rPr>
          <w:rFonts w:ascii="Calibri Light" w:eastAsia="Arial Unicode MS" w:hAnsi="Calibri Light" w:cs="Calibri Light"/>
          <w:b/>
          <w:sz w:val="22"/>
          <w:szCs w:val="22"/>
        </w:rPr>
        <w:t xml:space="preserve"> </w:t>
      </w:r>
      <w:r w:rsidR="009610EF" w:rsidRPr="00E73F42">
        <w:rPr>
          <w:rFonts w:ascii="Calibri Light" w:eastAsia="Arial Unicode MS" w:hAnsi="Calibri Light" w:cs="Calibri Light"/>
          <w:b/>
          <w:sz w:val="22"/>
          <w:szCs w:val="22"/>
        </w:rPr>
        <w:t>„</w:t>
      </w:r>
      <w:r w:rsidR="00417E09" w:rsidRPr="00E73F42">
        <w:rPr>
          <w:rFonts w:ascii="Calibri Light" w:eastAsia="Arial Unicode MS" w:hAnsi="Calibri Light" w:cs="Calibri Light"/>
          <w:b/>
          <w:sz w:val="22"/>
          <w:szCs w:val="22"/>
        </w:rPr>
        <w:t>Zamawiającym</w:t>
      </w:r>
      <w:r w:rsidR="009610EF" w:rsidRPr="00E73F42">
        <w:rPr>
          <w:rFonts w:ascii="Calibri Light" w:eastAsia="Arial Unicode MS" w:hAnsi="Calibri Light" w:cs="Calibri Light"/>
          <w:b/>
          <w:sz w:val="22"/>
          <w:szCs w:val="22"/>
        </w:rPr>
        <w:t>”</w:t>
      </w:r>
      <w:r w:rsidRPr="00E73F42">
        <w:rPr>
          <w:rFonts w:ascii="Calibri Light" w:eastAsia="Arial Unicode MS" w:hAnsi="Calibri Light" w:cs="Calibri Light"/>
          <w:sz w:val="22"/>
          <w:szCs w:val="22"/>
        </w:rPr>
        <w:t>,</w:t>
      </w:r>
    </w:p>
    <w:p w14:paraId="196F5064" w14:textId="77777777" w:rsidR="009710E3" w:rsidRPr="00E73F42" w:rsidRDefault="009710E3" w:rsidP="0098055D">
      <w:pPr>
        <w:pStyle w:val="Stopka"/>
        <w:tabs>
          <w:tab w:val="clear" w:pos="4536"/>
          <w:tab w:val="clear" w:pos="9072"/>
        </w:tabs>
        <w:spacing w:after="120"/>
        <w:rPr>
          <w:rFonts w:ascii="Calibri Light" w:eastAsia="Arial Unicode MS" w:hAnsi="Calibri Light" w:cs="Calibri Light"/>
          <w:sz w:val="22"/>
          <w:szCs w:val="22"/>
        </w:rPr>
      </w:pPr>
    </w:p>
    <w:p w14:paraId="5E6BC2CD" w14:textId="77777777" w:rsidR="00417E09" w:rsidRPr="00E73F42" w:rsidRDefault="00417E09" w:rsidP="0098055D">
      <w:pPr>
        <w:pStyle w:val="Stopka"/>
        <w:tabs>
          <w:tab w:val="clear" w:pos="4536"/>
          <w:tab w:val="clear" w:pos="9072"/>
        </w:tabs>
        <w:spacing w:after="120"/>
        <w:rPr>
          <w:rFonts w:ascii="Calibri Light" w:eastAsia="Arial Unicode MS" w:hAnsi="Calibri Light" w:cs="Calibri Light"/>
          <w:sz w:val="22"/>
          <w:szCs w:val="22"/>
        </w:rPr>
      </w:pPr>
      <w:r w:rsidRPr="00E73F42">
        <w:rPr>
          <w:rFonts w:ascii="Calibri Light" w:eastAsia="Arial Unicode MS" w:hAnsi="Calibri Light" w:cs="Calibri Light"/>
          <w:sz w:val="22"/>
          <w:szCs w:val="22"/>
        </w:rPr>
        <w:t xml:space="preserve">a </w:t>
      </w:r>
    </w:p>
    <w:p w14:paraId="671D19D6" w14:textId="77777777" w:rsidR="004035F9" w:rsidRPr="00E73F42" w:rsidRDefault="00CF0214" w:rsidP="00DB0638">
      <w:pPr>
        <w:spacing w:after="120" w:line="360" w:lineRule="auto"/>
        <w:rPr>
          <w:rFonts w:ascii="Calibri Light" w:eastAsia="Arial Unicode MS" w:hAnsi="Calibri Light" w:cs="Calibri Light"/>
          <w:sz w:val="22"/>
          <w:szCs w:val="22"/>
        </w:rPr>
      </w:pPr>
      <w:r w:rsidRPr="00E73F42">
        <w:rPr>
          <w:rFonts w:ascii="Calibri Light" w:eastAsia="Arial Unicode MS" w:hAnsi="Calibri Light" w:cs="Calibri Light"/>
          <w:sz w:val="22"/>
          <w:szCs w:val="22"/>
        </w:rPr>
        <w:t>…………………………………………………………………………………………………………………</w:t>
      </w:r>
      <w:r w:rsidR="007F63B1" w:rsidRPr="00E73F42">
        <w:rPr>
          <w:rFonts w:ascii="Calibri Light" w:eastAsia="Arial Unicode MS" w:hAnsi="Calibri Light" w:cs="Calibri Light"/>
          <w:sz w:val="22"/>
          <w:szCs w:val="22"/>
        </w:rPr>
        <w:t xml:space="preserve">…………………………………………………………………………………, </w:t>
      </w:r>
      <w:r w:rsidR="004035F9" w:rsidRPr="00E73F42">
        <w:rPr>
          <w:rFonts w:ascii="Calibri Light" w:eastAsia="Arial Unicode MS" w:hAnsi="Calibri Light" w:cs="Calibri Light"/>
          <w:snapToGrid w:val="0"/>
          <w:sz w:val="22"/>
          <w:szCs w:val="22"/>
        </w:rPr>
        <w:t xml:space="preserve">zwanym dalej </w:t>
      </w:r>
      <w:r w:rsidR="009610EF" w:rsidRPr="00E73F42">
        <w:rPr>
          <w:rFonts w:ascii="Calibri Light" w:eastAsia="Arial Unicode MS" w:hAnsi="Calibri Light" w:cs="Calibri Light"/>
          <w:snapToGrid w:val="0"/>
          <w:sz w:val="22"/>
          <w:szCs w:val="22"/>
        </w:rPr>
        <w:t>„</w:t>
      </w:r>
      <w:r w:rsidR="004035F9" w:rsidRPr="00E73F42">
        <w:rPr>
          <w:rFonts w:ascii="Calibri Light" w:eastAsia="Arial Unicode MS" w:hAnsi="Calibri Light" w:cs="Calibri Light"/>
          <w:b/>
          <w:snapToGrid w:val="0"/>
          <w:sz w:val="22"/>
          <w:szCs w:val="22"/>
        </w:rPr>
        <w:t>Wykonawcą</w:t>
      </w:r>
      <w:r w:rsidR="009610EF" w:rsidRPr="00E73F42">
        <w:rPr>
          <w:rFonts w:ascii="Calibri Light" w:eastAsia="Arial Unicode MS" w:hAnsi="Calibri Light" w:cs="Calibri Light"/>
          <w:b/>
          <w:snapToGrid w:val="0"/>
          <w:sz w:val="22"/>
          <w:szCs w:val="22"/>
        </w:rPr>
        <w:t>”</w:t>
      </w:r>
      <w:r w:rsidR="007F63B1" w:rsidRPr="00E73F42">
        <w:rPr>
          <w:rFonts w:ascii="Calibri Light" w:eastAsia="Arial Unicode MS" w:hAnsi="Calibri Light" w:cs="Calibri Light"/>
          <w:b/>
          <w:snapToGrid w:val="0"/>
          <w:sz w:val="22"/>
          <w:szCs w:val="22"/>
        </w:rPr>
        <w:t>,</w:t>
      </w:r>
    </w:p>
    <w:p w14:paraId="6275035A" w14:textId="77777777" w:rsidR="009610EF" w:rsidRPr="00E73F42" w:rsidRDefault="009610EF" w:rsidP="0098055D">
      <w:pPr>
        <w:spacing w:after="120"/>
        <w:rPr>
          <w:rFonts w:ascii="Calibri Light" w:eastAsia="Arial Unicode MS" w:hAnsi="Calibri Light" w:cs="Calibri Light"/>
          <w:sz w:val="22"/>
          <w:szCs w:val="22"/>
        </w:rPr>
      </w:pPr>
    </w:p>
    <w:p w14:paraId="3E0E8104" w14:textId="77777777" w:rsidR="004035F9" w:rsidRPr="00E73F42" w:rsidRDefault="007F63B1" w:rsidP="0098055D">
      <w:pPr>
        <w:pStyle w:val="Stopka"/>
        <w:tabs>
          <w:tab w:val="clear" w:pos="4536"/>
          <w:tab w:val="clear" w:pos="9072"/>
        </w:tabs>
        <w:spacing w:after="120"/>
        <w:rPr>
          <w:rFonts w:ascii="Calibri Light" w:eastAsia="Arial Unicode MS" w:hAnsi="Calibri Light" w:cs="Calibri Light"/>
          <w:sz w:val="22"/>
          <w:szCs w:val="22"/>
        </w:rPr>
      </w:pPr>
      <w:r w:rsidRPr="00E73F42">
        <w:rPr>
          <w:rFonts w:ascii="Calibri Light" w:eastAsia="Arial Unicode MS" w:hAnsi="Calibri Light" w:cs="Calibri Light"/>
          <w:sz w:val="22"/>
          <w:szCs w:val="22"/>
        </w:rPr>
        <w:t xml:space="preserve">zwanymi </w:t>
      </w:r>
      <w:r w:rsidR="00720001" w:rsidRPr="00E73F42">
        <w:rPr>
          <w:rFonts w:ascii="Calibri Light" w:eastAsia="Arial Unicode MS" w:hAnsi="Calibri Light" w:cs="Calibri Light"/>
          <w:sz w:val="22"/>
          <w:szCs w:val="22"/>
        </w:rPr>
        <w:t xml:space="preserve">łącznie </w:t>
      </w:r>
      <w:r w:rsidRPr="00E73F42">
        <w:rPr>
          <w:rFonts w:ascii="Calibri Light" w:eastAsia="Arial Unicode MS" w:hAnsi="Calibri Light" w:cs="Calibri Light"/>
          <w:sz w:val="22"/>
          <w:szCs w:val="22"/>
        </w:rPr>
        <w:t xml:space="preserve">również </w:t>
      </w:r>
      <w:r w:rsidR="00720001" w:rsidRPr="00E73F42">
        <w:rPr>
          <w:rFonts w:ascii="Calibri Light" w:eastAsia="Arial Unicode MS" w:hAnsi="Calibri Light" w:cs="Calibri Light"/>
          <w:b/>
          <w:sz w:val="22"/>
          <w:szCs w:val="22"/>
        </w:rPr>
        <w:t>„Stronami”</w:t>
      </w:r>
      <w:r w:rsidRPr="00E73F42">
        <w:rPr>
          <w:rFonts w:ascii="Calibri Light" w:eastAsia="Arial Unicode MS" w:hAnsi="Calibri Light" w:cs="Calibri Light"/>
          <w:sz w:val="22"/>
          <w:szCs w:val="22"/>
        </w:rPr>
        <w:t>, a każdy z osobna „</w:t>
      </w:r>
      <w:r w:rsidRPr="00E73F42">
        <w:rPr>
          <w:rFonts w:ascii="Calibri Light" w:eastAsia="Arial Unicode MS" w:hAnsi="Calibri Light" w:cs="Calibri Light"/>
          <w:b/>
          <w:sz w:val="22"/>
          <w:szCs w:val="22"/>
        </w:rPr>
        <w:t>Stroną</w:t>
      </w:r>
      <w:r w:rsidRPr="00E73F42">
        <w:rPr>
          <w:rFonts w:ascii="Calibri Light" w:eastAsia="Arial Unicode MS" w:hAnsi="Calibri Light" w:cs="Calibri Light"/>
          <w:sz w:val="22"/>
          <w:szCs w:val="22"/>
        </w:rPr>
        <w:t>”,</w:t>
      </w:r>
    </w:p>
    <w:p w14:paraId="4D7850D1" w14:textId="77777777" w:rsidR="007F63B1" w:rsidRPr="00E73F42" w:rsidRDefault="007F63B1" w:rsidP="0098055D">
      <w:pPr>
        <w:pStyle w:val="Stopka"/>
        <w:tabs>
          <w:tab w:val="clear" w:pos="4536"/>
          <w:tab w:val="clear" w:pos="9072"/>
        </w:tabs>
        <w:spacing w:after="120"/>
        <w:rPr>
          <w:rFonts w:ascii="Calibri Light" w:eastAsia="Arial Unicode MS" w:hAnsi="Calibri Light" w:cs="Calibri Light"/>
          <w:sz w:val="22"/>
          <w:szCs w:val="22"/>
        </w:rPr>
      </w:pPr>
    </w:p>
    <w:p w14:paraId="1BC13E04" w14:textId="77777777" w:rsidR="009610EF" w:rsidRPr="00E73F42" w:rsidRDefault="009610EF" w:rsidP="0098055D">
      <w:pPr>
        <w:spacing w:after="120"/>
        <w:rPr>
          <w:rFonts w:ascii="Calibri Light" w:eastAsia="Arial Unicode MS" w:hAnsi="Calibri Light" w:cs="Calibri Light"/>
          <w:sz w:val="22"/>
          <w:szCs w:val="22"/>
        </w:rPr>
      </w:pPr>
    </w:p>
    <w:p w14:paraId="5F74DBFE" w14:textId="2B81CDBD" w:rsidR="007E24FD" w:rsidRPr="00E73F42" w:rsidRDefault="001E6385" w:rsidP="00B45544">
      <w:pPr>
        <w:spacing w:after="120"/>
        <w:rPr>
          <w:rFonts w:ascii="Calibri Light" w:eastAsia="Arial Unicode MS" w:hAnsi="Calibri Light" w:cs="Calibri Light"/>
          <w:sz w:val="22"/>
          <w:szCs w:val="22"/>
        </w:rPr>
      </w:pPr>
      <w:r>
        <w:rPr>
          <w:rFonts w:ascii="Calibri Light" w:eastAsia="Arial Unicode MS" w:hAnsi="Calibri Light" w:cs="Calibri Light"/>
          <w:sz w:val="22"/>
          <w:szCs w:val="22"/>
        </w:rPr>
        <w:t xml:space="preserve">Po </w:t>
      </w:r>
      <w:r w:rsidR="009610EF" w:rsidRPr="00E73F42">
        <w:rPr>
          <w:rFonts w:ascii="Calibri Light" w:eastAsia="Arial Unicode MS" w:hAnsi="Calibri Light" w:cs="Calibri Light"/>
          <w:sz w:val="22"/>
          <w:szCs w:val="22"/>
        </w:rPr>
        <w:t>w</w:t>
      </w:r>
      <w:r w:rsidR="00C02D51" w:rsidRPr="00E73F42">
        <w:rPr>
          <w:rFonts w:ascii="Calibri Light" w:eastAsia="Arial Unicode MS" w:hAnsi="Calibri Light" w:cs="Calibri Light"/>
          <w:sz w:val="22"/>
          <w:szCs w:val="22"/>
        </w:rPr>
        <w:t>yłonieni</w:t>
      </w:r>
      <w:r>
        <w:rPr>
          <w:rFonts w:ascii="Calibri Light" w:eastAsia="Arial Unicode MS" w:hAnsi="Calibri Light" w:cs="Calibri Light"/>
          <w:sz w:val="22"/>
          <w:szCs w:val="22"/>
        </w:rPr>
        <w:t>u</w:t>
      </w:r>
      <w:r w:rsidR="00C02D51" w:rsidRPr="00E73F42">
        <w:rPr>
          <w:rFonts w:ascii="Calibri Light" w:eastAsia="Arial Unicode MS" w:hAnsi="Calibri Light" w:cs="Calibri Light"/>
          <w:sz w:val="22"/>
          <w:szCs w:val="22"/>
        </w:rPr>
        <w:t xml:space="preserve"> Wykonawcy </w:t>
      </w:r>
      <w:r>
        <w:rPr>
          <w:rFonts w:ascii="Calibri Light" w:eastAsia="Arial Unicode MS" w:hAnsi="Calibri Light" w:cs="Calibri Light"/>
          <w:sz w:val="22"/>
          <w:szCs w:val="22"/>
        </w:rPr>
        <w:t xml:space="preserve">na podstawie art. 275 pkt 1 ustawy z dnia 11 września 2019 r. (Dz. U. z 2023 r. poz. 1605 ze zm., zwanej dalej „ustawą PZP”), </w:t>
      </w:r>
      <w:r w:rsidR="00C02D51" w:rsidRPr="00E73F42">
        <w:rPr>
          <w:rFonts w:ascii="Calibri Light" w:eastAsia="Arial Unicode MS" w:hAnsi="Calibri Light" w:cs="Calibri Light"/>
          <w:sz w:val="22"/>
          <w:szCs w:val="22"/>
        </w:rPr>
        <w:t xml:space="preserve">w wyniku </w:t>
      </w:r>
      <w:r>
        <w:rPr>
          <w:rFonts w:ascii="Calibri Light" w:eastAsia="Arial Unicode MS" w:hAnsi="Calibri Light" w:cs="Calibri Light"/>
          <w:sz w:val="22"/>
          <w:szCs w:val="22"/>
        </w:rPr>
        <w:t xml:space="preserve">postępowania o udzielenie </w:t>
      </w:r>
      <w:r w:rsidR="00C02D51" w:rsidRPr="00E73F42">
        <w:rPr>
          <w:rFonts w:ascii="Calibri Light" w:eastAsia="Arial Unicode MS" w:hAnsi="Calibri Light" w:cs="Calibri Light"/>
          <w:sz w:val="22"/>
          <w:szCs w:val="22"/>
        </w:rPr>
        <w:t xml:space="preserve">zamówienia publicznego w trybie </w:t>
      </w:r>
      <w:r w:rsidR="00E73F42" w:rsidRPr="00E73F42">
        <w:rPr>
          <w:rFonts w:ascii="Calibri Light" w:eastAsia="Arial Unicode MS" w:hAnsi="Calibri Light" w:cs="Calibri Light"/>
          <w:sz w:val="22"/>
          <w:szCs w:val="22"/>
        </w:rPr>
        <w:t xml:space="preserve">podstawowym </w:t>
      </w:r>
      <w:r>
        <w:rPr>
          <w:rFonts w:ascii="Calibri Light" w:eastAsia="Arial Unicode MS" w:hAnsi="Calibri Light" w:cs="Calibri Light"/>
          <w:sz w:val="22"/>
          <w:szCs w:val="22"/>
        </w:rPr>
        <w:t xml:space="preserve">bez przeprowadzenia negocjacji </w:t>
      </w:r>
      <w:r w:rsidR="00E73F42" w:rsidRPr="00BE4926">
        <w:rPr>
          <w:rFonts w:ascii="Calibri Light" w:eastAsia="Arial Unicode MS" w:hAnsi="Calibri Light" w:cs="Calibri Light"/>
          <w:sz w:val="22"/>
          <w:szCs w:val="22"/>
        </w:rPr>
        <w:t xml:space="preserve">(wariant I) </w:t>
      </w:r>
      <w:r w:rsidR="009A0DBE" w:rsidRPr="00BE4926">
        <w:rPr>
          <w:rFonts w:ascii="Calibri Light" w:eastAsia="Arial Unicode MS" w:hAnsi="Calibri Light" w:cs="Calibri Light"/>
          <w:sz w:val="22"/>
          <w:szCs w:val="22"/>
        </w:rPr>
        <w:t>dotyczącego zadania pn.</w:t>
      </w:r>
      <w:r w:rsidR="002E24AE" w:rsidRPr="00BE4926">
        <w:rPr>
          <w:rFonts w:ascii="Calibri Light" w:eastAsia="Arial Unicode MS" w:hAnsi="Calibri Light" w:cs="Calibri Light"/>
          <w:sz w:val="22"/>
          <w:szCs w:val="22"/>
        </w:rPr>
        <w:t xml:space="preserve"> </w:t>
      </w:r>
      <w:r w:rsidR="001155B0" w:rsidRPr="00BE4926">
        <w:rPr>
          <w:rFonts w:ascii="Calibri Light" w:eastAsia="Arial Unicode MS" w:hAnsi="Calibri Light" w:cs="Calibri Light"/>
          <w:sz w:val="22"/>
          <w:szCs w:val="22"/>
        </w:rPr>
        <w:t>„</w:t>
      </w:r>
      <w:r w:rsidR="00EF0C1C">
        <w:rPr>
          <w:rFonts w:ascii="Calibri Light" w:eastAsia="Arial Unicode MS" w:hAnsi="Calibri Light" w:cs="Calibri Light"/>
          <w:sz w:val="22"/>
          <w:szCs w:val="22"/>
        </w:rPr>
        <w:t>Ocieplenie ścian na części socjalnej internatu</w:t>
      </w:r>
      <w:r w:rsidR="001130B0" w:rsidRPr="00FE4716">
        <w:rPr>
          <w:rFonts w:ascii="Calibri Light" w:eastAsia="Arial Unicode MS" w:hAnsi="Calibri Light" w:cs="Calibri Light"/>
          <w:sz w:val="22"/>
          <w:szCs w:val="22"/>
        </w:rPr>
        <w:t>”</w:t>
      </w:r>
      <w:r w:rsidR="000A402C" w:rsidRPr="00FE4716">
        <w:rPr>
          <w:rFonts w:ascii="Calibri Light" w:eastAsia="Arial Unicode MS" w:hAnsi="Calibri Light" w:cs="Calibri Light"/>
          <w:sz w:val="22"/>
          <w:szCs w:val="22"/>
        </w:rPr>
        <w:t>,</w:t>
      </w:r>
      <w:r w:rsidR="009610EF" w:rsidRPr="00FE4716">
        <w:rPr>
          <w:rFonts w:ascii="Calibri Light" w:eastAsia="Arial Unicode MS" w:hAnsi="Calibri Light" w:cs="Calibri Light"/>
          <w:sz w:val="22"/>
          <w:szCs w:val="22"/>
        </w:rPr>
        <w:t xml:space="preserve"> </w:t>
      </w:r>
      <w:r w:rsidR="00417E09" w:rsidRPr="00FE4716">
        <w:rPr>
          <w:rFonts w:ascii="Calibri Light" w:eastAsia="Arial Unicode MS" w:hAnsi="Calibri Light" w:cs="Calibri Light"/>
          <w:sz w:val="22"/>
          <w:szCs w:val="22"/>
        </w:rPr>
        <w:t xml:space="preserve">Strony zawierają umowę, zwaną w dalszej części </w:t>
      </w:r>
      <w:r w:rsidR="00CA23EF" w:rsidRPr="00FE4716">
        <w:rPr>
          <w:rFonts w:ascii="Calibri Light" w:eastAsia="Arial Unicode MS" w:hAnsi="Calibri Light" w:cs="Calibri Light"/>
          <w:sz w:val="22"/>
          <w:szCs w:val="22"/>
        </w:rPr>
        <w:t>„</w:t>
      </w:r>
      <w:r w:rsidR="00417E09" w:rsidRPr="00FE4716">
        <w:rPr>
          <w:rFonts w:ascii="Calibri Light" w:eastAsia="Arial Unicode MS" w:hAnsi="Calibri Light" w:cs="Calibri Light"/>
          <w:b/>
          <w:sz w:val="22"/>
          <w:szCs w:val="22"/>
        </w:rPr>
        <w:t>Umową</w:t>
      </w:r>
      <w:r w:rsidR="00CA23EF" w:rsidRPr="00FE4716">
        <w:rPr>
          <w:rFonts w:ascii="Calibri Light" w:eastAsia="Arial Unicode MS" w:hAnsi="Calibri Light" w:cs="Calibri Light"/>
          <w:sz w:val="22"/>
          <w:szCs w:val="22"/>
        </w:rPr>
        <w:t>”</w:t>
      </w:r>
      <w:r w:rsidR="00417E09" w:rsidRPr="00FE4716">
        <w:rPr>
          <w:rFonts w:ascii="Calibri Light" w:eastAsia="Arial Unicode MS" w:hAnsi="Calibri Light" w:cs="Calibri Light"/>
          <w:sz w:val="22"/>
          <w:szCs w:val="22"/>
        </w:rPr>
        <w:t>,</w:t>
      </w:r>
      <w:r w:rsidR="00B45544" w:rsidRPr="00FE4716">
        <w:rPr>
          <w:rFonts w:ascii="Calibri Light" w:eastAsia="Arial Unicode MS" w:hAnsi="Calibri Light" w:cs="Calibri Light"/>
          <w:sz w:val="22"/>
          <w:szCs w:val="22"/>
        </w:rPr>
        <w:t xml:space="preserve"> o</w:t>
      </w:r>
      <w:r w:rsidR="00417E09" w:rsidRPr="00FE4716">
        <w:rPr>
          <w:rFonts w:ascii="Calibri Light" w:eastAsia="Arial Unicode MS" w:hAnsi="Calibri Light" w:cs="Calibri Light"/>
          <w:sz w:val="22"/>
          <w:szCs w:val="22"/>
        </w:rPr>
        <w:t xml:space="preserve"> następującej treści:</w:t>
      </w:r>
    </w:p>
    <w:p w14:paraId="2128967D" w14:textId="77777777" w:rsidR="00B14190" w:rsidRPr="00E73F42" w:rsidRDefault="00B14190" w:rsidP="0098055D">
      <w:pPr>
        <w:spacing w:after="120"/>
        <w:jc w:val="center"/>
        <w:rPr>
          <w:rFonts w:ascii="Calibri Light" w:eastAsia="Arial Unicode MS" w:hAnsi="Calibri Light" w:cs="Calibri Light"/>
          <w:b/>
          <w:snapToGrid w:val="0"/>
          <w:sz w:val="22"/>
          <w:szCs w:val="22"/>
        </w:rPr>
      </w:pPr>
    </w:p>
    <w:p w14:paraId="2D21EC83" w14:textId="77777777" w:rsidR="00BA5638" w:rsidRPr="00E73F42" w:rsidRDefault="00D51F97" w:rsidP="0098055D">
      <w:pPr>
        <w:spacing w:after="120"/>
        <w:jc w:val="center"/>
        <w:rPr>
          <w:rFonts w:ascii="Calibri Light" w:eastAsia="Arial Unicode MS" w:hAnsi="Calibri Light" w:cs="Calibri Light"/>
          <w:b/>
          <w:snapToGrid w:val="0"/>
          <w:sz w:val="22"/>
          <w:szCs w:val="22"/>
        </w:rPr>
      </w:pPr>
      <w:r w:rsidRPr="00E73F42">
        <w:rPr>
          <w:rFonts w:ascii="Calibri Light" w:eastAsia="Arial Unicode MS" w:hAnsi="Calibri Light" w:cs="Calibri Light"/>
          <w:b/>
          <w:snapToGrid w:val="0"/>
          <w:sz w:val="22"/>
          <w:szCs w:val="22"/>
        </w:rPr>
        <w:t xml:space="preserve">       </w:t>
      </w:r>
      <w:r w:rsidR="00B14190" w:rsidRPr="00E73F42">
        <w:rPr>
          <w:rFonts w:ascii="Calibri Light" w:eastAsia="Arial Unicode MS" w:hAnsi="Calibri Light" w:cs="Calibri Light"/>
          <w:b/>
          <w:snapToGrid w:val="0"/>
          <w:sz w:val="22"/>
          <w:szCs w:val="22"/>
        </w:rPr>
        <w:t>§ 1</w:t>
      </w:r>
    </w:p>
    <w:p w14:paraId="097B32C9" w14:textId="77777777" w:rsidR="00B14190" w:rsidRPr="00E73F42" w:rsidRDefault="00B14190" w:rsidP="0098055D">
      <w:pPr>
        <w:pStyle w:val="Nagwek2"/>
        <w:spacing w:after="120"/>
        <w:ind w:left="851" w:hanging="142"/>
        <w:rPr>
          <w:rFonts w:ascii="Calibri Light" w:eastAsia="Arial Unicode MS" w:hAnsi="Calibri Light" w:cs="Calibri Light"/>
          <w:sz w:val="22"/>
          <w:szCs w:val="22"/>
        </w:rPr>
      </w:pPr>
      <w:r w:rsidRPr="00E73F42">
        <w:rPr>
          <w:rFonts w:ascii="Calibri Light" w:eastAsia="Arial Unicode MS" w:hAnsi="Calibri Light" w:cs="Calibri Light"/>
          <w:sz w:val="22"/>
          <w:szCs w:val="22"/>
        </w:rPr>
        <w:t>PRZEDMIOT UMOWY</w:t>
      </w:r>
    </w:p>
    <w:p w14:paraId="565810A6" w14:textId="77777777" w:rsidR="00083633" w:rsidRPr="00E73F42" w:rsidRDefault="00083633" w:rsidP="0098055D">
      <w:pPr>
        <w:spacing w:after="120"/>
        <w:rPr>
          <w:rFonts w:ascii="Calibri Light" w:eastAsia="Arial Unicode MS" w:hAnsi="Calibri Light" w:cs="Calibri Light"/>
          <w:sz w:val="22"/>
          <w:szCs w:val="22"/>
        </w:rPr>
      </w:pPr>
    </w:p>
    <w:p w14:paraId="0B83A306" w14:textId="5DD07CD3" w:rsidR="00E73F42" w:rsidRPr="00391384" w:rsidRDefault="003B3D8A" w:rsidP="00391384">
      <w:pPr>
        <w:numPr>
          <w:ilvl w:val="0"/>
          <w:numId w:val="1"/>
        </w:numPr>
        <w:tabs>
          <w:tab w:val="clear" w:pos="360"/>
          <w:tab w:val="num" w:pos="709"/>
          <w:tab w:val="right" w:pos="9336"/>
        </w:tabs>
        <w:spacing w:after="120"/>
        <w:ind w:left="709" w:hanging="709"/>
        <w:rPr>
          <w:rFonts w:ascii="Calibri Light" w:eastAsia="Arial Unicode MS" w:hAnsi="Calibri Light" w:cs="Calibri Light"/>
          <w:snapToGrid w:val="0"/>
          <w:sz w:val="22"/>
          <w:szCs w:val="22"/>
        </w:rPr>
      </w:pPr>
      <w:r w:rsidRPr="00E73F42">
        <w:rPr>
          <w:rFonts w:ascii="Calibri Light" w:eastAsia="Arial Unicode MS" w:hAnsi="Calibri Light" w:cs="Calibri Light"/>
          <w:snapToGrid w:val="0"/>
          <w:sz w:val="22"/>
          <w:szCs w:val="22"/>
        </w:rPr>
        <w:t>Zamawiający zleca, a Wykonawca zobowiązuje się wykonać zadanie</w:t>
      </w:r>
      <w:r w:rsidR="00DF59B2" w:rsidRPr="00E73F42">
        <w:rPr>
          <w:rFonts w:ascii="Calibri Light" w:eastAsia="Arial Unicode MS" w:hAnsi="Calibri Light" w:cs="Calibri Light"/>
          <w:snapToGrid w:val="0"/>
          <w:sz w:val="22"/>
          <w:szCs w:val="22"/>
        </w:rPr>
        <w:t xml:space="preserve"> (zwane też „</w:t>
      </w:r>
      <w:r w:rsidR="00DF59B2" w:rsidRPr="00E73F42">
        <w:rPr>
          <w:rFonts w:ascii="Calibri Light" w:eastAsia="Arial Unicode MS" w:hAnsi="Calibri Light" w:cs="Calibri Light"/>
          <w:b/>
          <w:snapToGrid w:val="0"/>
          <w:sz w:val="22"/>
          <w:szCs w:val="22"/>
        </w:rPr>
        <w:t>przedmiotem umowy”</w:t>
      </w:r>
      <w:r w:rsidR="00DF59B2" w:rsidRPr="00E73F42">
        <w:rPr>
          <w:rFonts w:ascii="Calibri Light" w:eastAsia="Arial Unicode MS" w:hAnsi="Calibri Light" w:cs="Calibri Light"/>
          <w:snapToGrid w:val="0"/>
          <w:sz w:val="22"/>
          <w:szCs w:val="22"/>
        </w:rPr>
        <w:t>)</w:t>
      </w:r>
      <w:r w:rsidR="00391384">
        <w:rPr>
          <w:rFonts w:ascii="Calibri Light" w:eastAsia="Arial Unicode MS" w:hAnsi="Calibri Light" w:cs="Calibri Light"/>
          <w:snapToGrid w:val="0"/>
          <w:sz w:val="22"/>
          <w:szCs w:val="22"/>
        </w:rPr>
        <w:t xml:space="preserve"> pn. </w:t>
      </w:r>
      <w:r w:rsidR="00391384" w:rsidRPr="003304E0">
        <w:rPr>
          <w:rFonts w:ascii="Calibri Light" w:eastAsia="Arial Unicode MS" w:hAnsi="Calibri Light" w:cs="Calibri Light"/>
          <w:b/>
          <w:snapToGrid w:val="0"/>
          <w:sz w:val="22"/>
          <w:szCs w:val="22"/>
        </w:rPr>
        <w:t>„</w:t>
      </w:r>
      <w:r w:rsidR="00E534CA">
        <w:rPr>
          <w:rFonts w:ascii="Calibri Light" w:eastAsia="Arial Unicode MS" w:hAnsi="Calibri Light" w:cs="Calibri Light"/>
          <w:b/>
          <w:snapToGrid w:val="0"/>
          <w:sz w:val="22"/>
          <w:szCs w:val="22"/>
        </w:rPr>
        <w:t>Ocieplenie ścian na części socjalnej internatu</w:t>
      </w:r>
      <w:r w:rsidR="00391384" w:rsidRPr="003304E0">
        <w:rPr>
          <w:rFonts w:ascii="Calibri Light" w:eastAsia="Arial Unicode MS" w:hAnsi="Calibri Light" w:cs="Calibri Light"/>
          <w:b/>
          <w:snapToGrid w:val="0"/>
          <w:sz w:val="22"/>
          <w:szCs w:val="22"/>
        </w:rPr>
        <w:t>”</w:t>
      </w:r>
      <w:r w:rsidR="00391384">
        <w:rPr>
          <w:rFonts w:ascii="Calibri Light" w:eastAsia="Arial Unicode MS" w:hAnsi="Calibri Light" w:cs="Calibri Light"/>
          <w:snapToGrid w:val="0"/>
          <w:sz w:val="22"/>
          <w:szCs w:val="22"/>
        </w:rPr>
        <w:t xml:space="preserve"> </w:t>
      </w:r>
      <w:r w:rsidR="00D46486" w:rsidRPr="00391384">
        <w:rPr>
          <w:rFonts w:ascii="Calibri Light" w:eastAsia="Arial Unicode MS" w:hAnsi="Calibri Light" w:cs="Calibri Light"/>
          <w:snapToGrid w:val="0"/>
          <w:sz w:val="22"/>
          <w:szCs w:val="22"/>
        </w:rPr>
        <w:t>na po</w:t>
      </w:r>
      <w:r w:rsidR="001B11CC" w:rsidRPr="00391384">
        <w:rPr>
          <w:rFonts w:ascii="Calibri Light" w:eastAsia="Arial Unicode MS" w:hAnsi="Calibri Light" w:cs="Calibri Light"/>
          <w:snapToGrid w:val="0"/>
          <w:sz w:val="22"/>
          <w:szCs w:val="22"/>
        </w:rPr>
        <w:t>dstawie</w:t>
      </w:r>
      <w:r w:rsidR="00065054" w:rsidRPr="00391384">
        <w:rPr>
          <w:rFonts w:ascii="Calibri Light" w:eastAsia="Arial Unicode MS" w:hAnsi="Calibri Light" w:cs="Calibri Light"/>
          <w:snapToGrid w:val="0"/>
          <w:sz w:val="22"/>
          <w:szCs w:val="22"/>
        </w:rPr>
        <w:t xml:space="preserve"> </w:t>
      </w:r>
      <w:r w:rsidR="00956205" w:rsidRPr="00391384">
        <w:rPr>
          <w:rFonts w:ascii="Calibri Light" w:eastAsia="Arial Unicode MS" w:hAnsi="Calibri Light" w:cs="Calibri Light"/>
          <w:snapToGrid w:val="0"/>
          <w:sz w:val="22"/>
          <w:szCs w:val="22"/>
        </w:rPr>
        <w:t xml:space="preserve">dokumentacji projektowo-technicznej, </w:t>
      </w:r>
      <w:r w:rsidR="00E73F42" w:rsidRPr="00391384">
        <w:rPr>
          <w:rFonts w:ascii="Calibri Light" w:eastAsia="Arial Unicode MS" w:hAnsi="Calibri Light" w:cs="Calibri Light"/>
          <w:snapToGrid w:val="0"/>
          <w:sz w:val="22"/>
          <w:szCs w:val="22"/>
        </w:rPr>
        <w:t>stanowiącej Załącznik nr 1 do S</w:t>
      </w:r>
      <w:r w:rsidR="00956205" w:rsidRPr="00391384">
        <w:rPr>
          <w:rFonts w:ascii="Calibri Light" w:eastAsia="Arial Unicode MS" w:hAnsi="Calibri Light" w:cs="Calibri Light"/>
          <w:snapToGrid w:val="0"/>
          <w:sz w:val="22"/>
          <w:szCs w:val="22"/>
        </w:rPr>
        <w:t>WZ</w:t>
      </w:r>
      <w:r w:rsidR="002E24AE" w:rsidRPr="00391384">
        <w:rPr>
          <w:rFonts w:ascii="Calibri Light" w:eastAsia="Arial Unicode MS" w:hAnsi="Calibri Light" w:cs="Calibri Light"/>
          <w:snapToGrid w:val="0"/>
          <w:sz w:val="22"/>
          <w:szCs w:val="22"/>
        </w:rPr>
        <w:t xml:space="preserve">. </w:t>
      </w:r>
    </w:p>
    <w:p w14:paraId="5411D42D" w14:textId="77777777" w:rsidR="00E73F42" w:rsidRDefault="00E72BDC" w:rsidP="0098055D">
      <w:pPr>
        <w:numPr>
          <w:ilvl w:val="0"/>
          <w:numId w:val="1"/>
        </w:numPr>
        <w:tabs>
          <w:tab w:val="clear" w:pos="360"/>
          <w:tab w:val="num" w:pos="709"/>
          <w:tab w:val="right" w:pos="9336"/>
        </w:tabs>
        <w:spacing w:after="120"/>
        <w:ind w:left="709" w:hanging="709"/>
        <w:rPr>
          <w:rFonts w:ascii="Calibri Light" w:eastAsia="Arial Unicode MS" w:hAnsi="Calibri Light" w:cs="Calibri Light"/>
          <w:snapToGrid w:val="0"/>
          <w:sz w:val="22"/>
          <w:szCs w:val="22"/>
        </w:rPr>
      </w:pPr>
      <w:r w:rsidRPr="00E73F42">
        <w:rPr>
          <w:rFonts w:ascii="Calibri Light" w:eastAsia="Arial Unicode MS" w:hAnsi="Calibri Light" w:cs="Calibri Light"/>
          <w:snapToGrid w:val="0"/>
          <w:sz w:val="22"/>
          <w:szCs w:val="22"/>
        </w:rPr>
        <w:t xml:space="preserve">Dokumentacja </w:t>
      </w:r>
      <w:r w:rsidR="00B46848" w:rsidRPr="00E73F42">
        <w:rPr>
          <w:rFonts w:ascii="Calibri Light" w:eastAsia="Arial Unicode MS" w:hAnsi="Calibri Light" w:cs="Calibri Light"/>
          <w:snapToGrid w:val="0"/>
          <w:sz w:val="22"/>
          <w:szCs w:val="22"/>
        </w:rPr>
        <w:t>wskazana</w:t>
      </w:r>
      <w:r w:rsidR="00684548" w:rsidRPr="00E73F42">
        <w:rPr>
          <w:rFonts w:ascii="Calibri Light" w:eastAsia="Arial Unicode MS" w:hAnsi="Calibri Light" w:cs="Calibri Light"/>
          <w:snapToGrid w:val="0"/>
          <w:sz w:val="22"/>
          <w:szCs w:val="22"/>
        </w:rPr>
        <w:t xml:space="preserve"> w</w:t>
      </w:r>
      <w:r w:rsidR="00E420AD" w:rsidRPr="00E73F42">
        <w:rPr>
          <w:rFonts w:ascii="Calibri Light" w:eastAsia="Arial Unicode MS" w:hAnsi="Calibri Light" w:cs="Calibri Light"/>
          <w:snapToGrid w:val="0"/>
          <w:sz w:val="22"/>
          <w:szCs w:val="22"/>
        </w:rPr>
        <w:t xml:space="preserve"> § 1</w:t>
      </w:r>
      <w:r w:rsidR="00684548" w:rsidRPr="00E73F42">
        <w:rPr>
          <w:rFonts w:ascii="Calibri Light" w:eastAsia="Arial Unicode MS" w:hAnsi="Calibri Light" w:cs="Calibri Light"/>
          <w:snapToGrid w:val="0"/>
          <w:sz w:val="22"/>
          <w:szCs w:val="22"/>
        </w:rPr>
        <w:t xml:space="preserve"> ust.</w:t>
      </w:r>
      <w:r w:rsidR="009610EF" w:rsidRPr="00E73F42">
        <w:rPr>
          <w:rFonts w:ascii="Calibri Light" w:eastAsia="Arial Unicode MS" w:hAnsi="Calibri Light" w:cs="Calibri Light"/>
          <w:snapToGrid w:val="0"/>
          <w:sz w:val="22"/>
          <w:szCs w:val="22"/>
        </w:rPr>
        <w:t xml:space="preserve"> </w:t>
      </w:r>
      <w:r w:rsidR="0074615D" w:rsidRPr="00E73F42">
        <w:rPr>
          <w:rFonts w:ascii="Calibri Light" w:eastAsia="Arial Unicode MS" w:hAnsi="Calibri Light" w:cs="Calibri Light"/>
          <w:snapToGrid w:val="0"/>
          <w:sz w:val="22"/>
          <w:szCs w:val="22"/>
        </w:rPr>
        <w:t>1</w:t>
      </w:r>
      <w:r w:rsidR="00E420AD" w:rsidRPr="00E73F42">
        <w:rPr>
          <w:rFonts w:ascii="Calibri Light" w:eastAsia="Arial Unicode MS" w:hAnsi="Calibri Light" w:cs="Calibri Light"/>
          <w:snapToGrid w:val="0"/>
          <w:sz w:val="22"/>
          <w:szCs w:val="22"/>
        </w:rPr>
        <w:t xml:space="preserve"> Umowy</w:t>
      </w:r>
      <w:r w:rsidR="0074615D" w:rsidRPr="00E73F42">
        <w:rPr>
          <w:rFonts w:ascii="Calibri Light" w:eastAsia="Arial Unicode MS" w:hAnsi="Calibri Light" w:cs="Calibri Light"/>
          <w:snapToGrid w:val="0"/>
          <w:sz w:val="22"/>
          <w:szCs w:val="22"/>
        </w:rPr>
        <w:t xml:space="preserve"> </w:t>
      </w:r>
      <w:r w:rsidR="00D46486" w:rsidRPr="00E73F42">
        <w:rPr>
          <w:rFonts w:ascii="Calibri Light" w:eastAsia="Arial Unicode MS" w:hAnsi="Calibri Light" w:cs="Calibri Light"/>
          <w:snapToGrid w:val="0"/>
          <w:sz w:val="22"/>
          <w:szCs w:val="22"/>
        </w:rPr>
        <w:t>stanow</w:t>
      </w:r>
      <w:r w:rsidR="00E420AD" w:rsidRPr="00E73F42">
        <w:rPr>
          <w:rFonts w:ascii="Calibri Light" w:eastAsia="Arial Unicode MS" w:hAnsi="Calibri Light" w:cs="Calibri Light"/>
          <w:snapToGrid w:val="0"/>
          <w:sz w:val="22"/>
          <w:szCs w:val="22"/>
        </w:rPr>
        <w:t>i integralną część niniejszej U</w:t>
      </w:r>
      <w:r w:rsidR="00D46486" w:rsidRPr="00E73F42">
        <w:rPr>
          <w:rFonts w:ascii="Calibri Light" w:eastAsia="Arial Unicode MS" w:hAnsi="Calibri Light" w:cs="Calibri Light"/>
          <w:snapToGrid w:val="0"/>
          <w:sz w:val="22"/>
          <w:szCs w:val="22"/>
        </w:rPr>
        <w:t>mowy</w:t>
      </w:r>
      <w:r w:rsidR="00EB3652" w:rsidRPr="00E73F42">
        <w:rPr>
          <w:rFonts w:ascii="Calibri Light" w:eastAsia="Arial Unicode MS" w:hAnsi="Calibri Light" w:cs="Calibri Light"/>
          <w:snapToGrid w:val="0"/>
          <w:sz w:val="22"/>
          <w:szCs w:val="22"/>
        </w:rPr>
        <w:t xml:space="preserve"> oraz określa</w:t>
      </w:r>
      <w:r w:rsidR="00AC6BD0" w:rsidRPr="00E73F42">
        <w:rPr>
          <w:rFonts w:ascii="Calibri Light" w:eastAsia="Arial Unicode MS" w:hAnsi="Calibri Light" w:cs="Calibri Light"/>
          <w:snapToGrid w:val="0"/>
          <w:sz w:val="22"/>
          <w:szCs w:val="22"/>
        </w:rPr>
        <w:t xml:space="preserve"> zakres oraz dopuszczalne technologie</w:t>
      </w:r>
      <w:r w:rsidR="00E420AD" w:rsidRPr="00E73F42">
        <w:rPr>
          <w:rFonts w:ascii="Calibri Light" w:eastAsia="Arial Unicode MS" w:hAnsi="Calibri Light" w:cs="Calibri Light"/>
          <w:snapToGrid w:val="0"/>
          <w:sz w:val="22"/>
          <w:szCs w:val="22"/>
        </w:rPr>
        <w:t xml:space="preserve"> prac objętych przedmiotem U</w:t>
      </w:r>
      <w:r w:rsidR="00174AF2" w:rsidRPr="00E73F42">
        <w:rPr>
          <w:rFonts w:ascii="Calibri Light" w:eastAsia="Arial Unicode MS" w:hAnsi="Calibri Light" w:cs="Calibri Light"/>
          <w:snapToGrid w:val="0"/>
          <w:sz w:val="22"/>
          <w:szCs w:val="22"/>
        </w:rPr>
        <w:t>mowy.</w:t>
      </w:r>
    </w:p>
    <w:p w14:paraId="4B05A8A0" w14:textId="77777777" w:rsidR="00E73F42" w:rsidRDefault="005413FB" w:rsidP="0098055D">
      <w:pPr>
        <w:numPr>
          <w:ilvl w:val="0"/>
          <w:numId w:val="1"/>
        </w:numPr>
        <w:tabs>
          <w:tab w:val="clear" w:pos="360"/>
          <w:tab w:val="num" w:pos="709"/>
          <w:tab w:val="right" w:pos="9336"/>
        </w:tabs>
        <w:spacing w:after="120"/>
        <w:ind w:left="709" w:hanging="709"/>
        <w:rPr>
          <w:rFonts w:ascii="Calibri Light" w:eastAsia="Arial Unicode MS" w:hAnsi="Calibri Light" w:cs="Calibri Light"/>
          <w:snapToGrid w:val="0"/>
          <w:sz w:val="22"/>
          <w:szCs w:val="22"/>
        </w:rPr>
      </w:pPr>
      <w:r w:rsidRPr="00E73F42">
        <w:rPr>
          <w:rFonts w:ascii="Calibri Light" w:eastAsia="Arial Unicode MS" w:hAnsi="Calibri Light" w:cs="Calibri Light"/>
          <w:sz w:val="22"/>
          <w:szCs w:val="22"/>
        </w:rPr>
        <w:t xml:space="preserve">Wykonawca oświadcza, że </w:t>
      </w:r>
      <w:r w:rsidR="00DF59B2" w:rsidRPr="00E73F42">
        <w:rPr>
          <w:rFonts w:ascii="Calibri Light" w:eastAsia="Arial Unicode MS" w:hAnsi="Calibri Light" w:cs="Calibri Light"/>
          <w:sz w:val="22"/>
          <w:szCs w:val="22"/>
        </w:rPr>
        <w:t>dysponuje odpowiednimi środkami finansowymi pozwalającymi na wykonanie przedmiotu umowy</w:t>
      </w:r>
      <w:r w:rsidRPr="00E73F42">
        <w:rPr>
          <w:rFonts w:ascii="Calibri Light" w:eastAsia="Arial Unicode MS" w:hAnsi="Calibri Light" w:cs="Calibri Light"/>
          <w:sz w:val="22"/>
          <w:szCs w:val="22"/>
        </w:rPr>
        <w:t xml:space="preserve"> oraz zobowiązuje </w:t>
      </w:r>
      <w:r w:rsidR="008B7E2D" w:rsidRPr="00E73F42">
        <w:rPr>
          <w:rFonts w:ascii="Calibri Light" w:eastAsia="Arial Unicode MS" w:hAnsi="Calibri Light" w:cs="Calibri Light"/>
          <w:sz w:val="22"/>
          <w:szCs w:val="22"/>
        </w:rPr>
        <w:t>s</w:t>
      </w:r>
      <w:r w:rsidR="00F669C0" w:rsidRPr="00E73F42">
        <w:rPr>
          <w:rFonts w:ascii="Calibri Light" w:eastAsia="Arial Unicode MS" w:hAnsi="Calibri Light" w:cs="Calibri Light"/>
          <w:sz w:val="22"/>
          <w:szCs w:val="22"/>
        </w:rPr>
        <w:t>ię wykonać usługę</w:t>
      </w:r>
      <w:r w:rsidR="008B7E2D" w:rsidRPr="00E73F42">
        <w:rPr>
          <w:rFonts w:ascii="Calibri Light" w:eastAsia="Arial Unicode MS" w:hAnsi="Calibri Light" w:cs="Calibri Light"/>
          <w:sz w:val="22"/>
          <w:szCs w:val="22"/>
        </w:rPr>
        <w:t xml:space="preserve"> z najwyższą starannością,</w:t>
      </w:r>
      <w:r w:rsidRPr="00E73F42">
        <w:rPr>
          <w:rFonts w:ascii="Calibri Light" w:eastAsia="Arial Unicode MS" w:hAnsi="Calibri Light" w:cs="Calibri Light"/>
          <w:sz w:val="22"/>
          <w:szCs w:val="22"/>
        </w:rPr>
        <w:t xml:space="preserve"> zgodnie z wymienioną w </w:t>
      </w:r>
      <w:r w:rsidR="00E420AD" w:rsidRPr="00E73F42">
        <w:rPr>
          <w:rFonts w:ascii="Calibri Light" w:eastAsia="Arial Unicode MS" w:hAnsi="Calibri Light" w:cs="Calibri Light"/>
          <w:snapToGrid w:val="0"/>
          <w:sz w:val="22"/>
          <w:szCs w:val="22"/>
        </w:rPr>
        <w:t>§ 1 ust. 1 niniejszej Umowy</w:t>
      </w:r>
      <w:r w:rsidRPr="00E73F42">
        <w:rPr>
          <w:rFonts w:ascii="Calibri Light" w:eastAsia="Arial Unicode MS" w:hAnsi="Calibri Light" w:cs="Calibri Light"/>
          <w:sz w:val="22"/>
          <w:szCs w:val="22"/>
        </w:rPr>
        <w:t xml:space="preserve"> dokumentacją oraz zgodnie</w:t>
      </w:r>
      <w:r w:rsidR="00E663C5" w:rsidRPr="00E73F42">
        <w:rPr>
          <w:rFonts w:ascii="Calibri Light" w:eastAsia="Arial Unicode MS" w:hAnsi="Calibri Light" w:cs="Calibri Light"/>
          <w:sz w:val="22"/>
          <w:szCs w:val="22"/>
        </w:rPr>
        <w:t xml:space="preserve"> ze sztuką budowlaną</w:t>
      </w:r>
      <w:r w:rsidR="00070115" w:rsidRPr="00E73F42">
        <w:rPr>
          <w:rFonts w:ascii="Calibri Light" w:eastAsia="Arial Unicode MS" w:hAnsi="Calibri Light" w:cs="Calibri Light"/>
          <w:sz w:val="22"/>
          <w:szCs w:val="22"/>
        </w:rPr>
        <w:t xml:space="preserve">, </w:t>
      </w:r>
      <w:r w:rsidR="00070115" w:rsidRPr="00E73F42">
        <w:rPr>
          <w:rFonts w:ascii="Calibri Light" w:eastAsia="Arial Unicode MS" w:hAnsi="Calibri Light" w:cs="Calibri Light"/>
          <w:snapToGrid w:val="0"/>
          <w:sz w:val="22"/>
          <w:szCs w:val="22"/>
        </w:rPr>
        <w:t xml:space="preserve">obowiązującymi normami, warunkami technicznymi wykonania robót, wiedzą </w:t>
      </w:r>
      <w:r w:rsidR="00070115" w:rsidRPr="00E73F42">
        <w:rPr>
          <w:rFonts w:ascii="Calibri Light" w:eastAsia="Arial Unicode MS" w:hAnsi="Calibri Light" w:cs="Calibri Light"/>
          <w:sz w:val="22"/>
          <w:szCs w:val="22"/>
        </w:rPr>
        <w:t xml:space="preserve">techniczną oraz zaleceniami </w:t>
      </w:r>
      <w:r w:rsidR="00167679" w:rsidRPr="00E73F42">
        <w:rPr>
          <w:rFonts w:ascii="Calibri Light" w:eastAsia="Arial Unicode MS" w:hAnsi="Calibri Light" w:cs="Calibri Light"/>
          <w:sz w:val="22"/>
          <w:szCs w:val="22"/>
        </w:rPr>
        <w:t xml:space="preserve">Inspektora </w:t>
      </w:r>
      <w:r w:rsidR="00D42F85" w:rsidRPr="00E73F42">
        <w:rPr>
          <w:rFonts w:ascii="Calibri Light" w:eastAsia="Arial Unicode MS" w:hAnsi="Calibri Light" w:cs="Calibri Light"/>
          <w:sz w:val="22"/>
          <w:szCs w:val="22"/>
        </w:rPr>
        <w:t>N</w:t>
      </w:r>
      <w:r w:rsidR="00167679" w:rsidRPr="00E73F42">
        <w:rPr>
          <w:rFonts w:ascii="Calibri Light" w:eastAsia="Arial Unicode MS" w:hAnsi="Calibri Light" w:cs="Calibri Light"/>
          <w:sz w:val="22"/>
          <w:szCs w:val="22"/>
        </w:rPr>
        <w:t xml:space="preserve">adzoru </w:t>
      </w:r>
      <w:r w:rsidR="00D42F85" w:rsidRPr="00E73F42">
        <w:rPr>
          <w:rFonts w:ascii="Calibri Light" w:eastAsia="Arial Unicode MS" w:hAnsi="Calibri Light" w:cs="Calibri Light"/>
          <w:sz w:val="22"/>
          <w:szCs w:val="22"/>
        </w:rPr>
        <w:t>I</w:t>
      </w:r>
      <w:r w:rsidR="00167679" w:rsidRPr="00E73F42">
        <w:rPr>
          <w:rFonts w:ascii="Calibri Light" w:eastAsia="Arial Unicode MS" w:hAnsi="Calibri Light" w:cs="Calibri Light"/>
          <w:sz w:val="22"/>
          <w:szCs w:val="22"/>
        </w:rPr>
        <w:t>nwestorskiego</w:t>
      </w:r>
      <w:r w:rsidR="00454677" w:rsidRPr="00E73F42">
        <w:rPr>
          <w:rFonts w:ascii="Calibri Light" w:eastAsia="Arial Unicode MS" w:hAnsi="Calibri Light" w:cs="Calibri Light"/>
          <w:sz w:val="22"/>
          <w:szCs w:val="22"/>
        </w:rPr>
        <w:t>.</w:t>
      </w:r>
    </w:p>
    <w:p w14:paraId="3322D9A4" w14:textId="77777777" w:rsidR="00E73F42" w:rsidRDefault="00720001" w:rsidP="0098055D">
      <w:pPr>
        <w:numPr>
          <w:ilvl w:val="0"/>
          <w:numId w:val="1"/>
        </w:numPr>
        <w:tabs>
          <w:tab w:val="clear" w:pos="360"/>
          <w:tab w:val="num" w:pos="709"/>
          <w:tab w:val="right" w:pos="9336"/>
        </w:tabs>
        <w:spacing w:after="120"/>
        <w:ind w:left="709" w:hanging="709"/>
        <w:rPr>
          <w:rFonts w:ascii="Calibri Light" w:eastAsia="Arial Unicode MS" w:hAnsi="Calibri Light" w:cs="Calibri Light"/>
          <w:snapToGrid w:val="0"/>
          <w:sz w:val="22"/>
          <w:szCs w:val="22"/>
        </w:rPr>
      </w:pPr>
      <w:r w:rsidRPr="00E73F42">
        <w:rPr>
          <w:rFonts w:ascii="Calibri Light" w:eastAsia="Arial Unicode MS" w:hAnsi="Calibri Light" w:cs="Calibri Light"/>
          <w:sz w:val="22"/>
          <w:szCs w:val="22"/>
        </w:rPr>
        <w:t>Przez ko</w:t>
      </w:r>
      <w:r w:rsidR="008B0B4B" w:rsidRPr="00E73F42">
        <w:rPr>
          <w:rFonts w:ascii="Calibri Light" w:eastAsia="Arial Unicode MS" w:hAnsi="Calibri Light" w:cs="Calibri Light"/>
          <w:sz w:val="22"/>
          <w:szCs w:val="22"/>
        </w:rPr>
        <w:t>mpleksowe wykonanie przedmiotu U</w:t>
      </w:r>
      <w:r w:rsidRPr="00E73F42">
        <w:rPr>
          <w:rFonts w:ascii="Calibri Light" w:eastAsia="Arial Unicode MS" w:hAnsi="Calibri Light" w:cs="Calibri Light"/>
          <w:sz w:val="22"/>
          <w:szCs w:val="22"/>
        </w:rPr>
        <w:t xml:space="preserve">mowy na gruncie niniejszej Umowy rozumie się wykonanie przedmiotu Umowy w taki sposób, aby nie istniała konieczność dokonywania </w:t>
      </w:r>
      <w:r w:rsidRPr="00E73F42">
        <w:rPr>
          <w:rFonts w:ascii="Calibri Light" w:eastAsia="Arial Unicode MS" w:hAnsi="Calibri Light" w:cs="Calibri Light"/>
          <w:sz w:val="22"/>
          <w:szCs w:val="22"/>
        </w:rPr>
        <w:lastRenderedPageBreak/>
        <w:t>jakichkolwiek dodatkowych czynności, w szczególności wykonywania jakichkolwiek prac przez Zamawiającego lub inne osoby. Wszelkie koszty z tym związane obciążają wyłącznie Wykonawcę.</w:t>
      </w:r>
      <w:r w:rsidR="00391384">
        <w:rPr>
          <w:rFonts w:ascii="Calibri Light" w:eastAsia="Arial Unicode MS" w:hAnsi="Calibri Light" w:cs="Calibri Light"/>
          <w:sz w:val="22"/>
          <w:szCs w:val="22"/>
        </w:rPr>
        <w:tab/>
      </w:r>
    </w:p>
    <w:p w14:paraId="5B044869" w14:textId="77777777" w:rsidR="00E73F42" w:rsidRDefault="00720001" w:rsidP="0098055D">
      <w:pPr>
        <w:numPr>
          <w:ilvl w:val="0"/>
          <w:numId w:val="1"/>
        </w:numPr>
        <w:tabs>
          <w:tab w:val="clear" w:pos="360"/>
          <w:tab w:val="num" w:pos="709"/>
          <w:tab w:val="right" w:pos="9336"/>
        </w:tabs>
        <w:spacing w:after="120"/>
        <w:ind w:left="709" w:hanging="709"/>
        <w:rPr>
          <w:rFonts w:ascii="Calibri Light" w:eastAsia="Arial Unicode MS" w:hAnsi="Calibri Light" w:cs="Calibri Light"/>
          <w:snapToGrid w:val="0"/>
          <w:sz w:val="22"/>
          <w:szCs w:val="22"/>
        </w:rPr>
      </w:pPr>
      <w:r w:rsidRPr="00E73F42">
        <w:rPr>
          <w:rFonts w:ascii="Calibri Light" w:eastAsia="Arial Unicode MS" w:hAnsi="Calibri Light" w:cs="Calibri Light"/>
          <w:sz w:val="22"/>
          <w:szCs w:val="22"/>
        </w:rPr>
        <w:t xml:space="preserve">Wykonawca oświadcza, że zapoznał się ze wszelkimi ograniczeniami </w:t>
      </w:r>
      <w:r w:rsidR="0074444F" w:rsidRPr="00E73F42">
        <w:rPr>
          <w:rFonts w:ascii="Calibri Light" w:eastAsia="Arial Unicode MS" w:hAnsi="Calibri Light" w:cs="Calibri Light"/>
          <w:sz w:val="22"/>
          <w:szCs w:val="22"/>
        </w:rPr>
        <w:t>oraz</w:t>
      </w:r>
      <w:r w:rsidRPr="00E73F42">
        <w:rPr>
          <w:rFonts w:ascii="Calibri Light" w:eastAsia="Arial Unicode MS" w:hAnsi="Calibri Light" w:cs="Calibri Light"/>
          <w:sz w:val="22"/>
          <w:szCs w:val="22"/>
        </w:rPr>
        <w:t xml:space="preserve"> utrudnieniami związanymi z realizacją przedmiotu </w:t>
      </w:r>
      <w:r w:rsidR="008B0B4B" w:rsidRPr="00E73F42">
        <w:rPr>
          <w:rFonts w:ascii="Calibri Light" w:eastAsia="Arial Unicode MS" w:hAnsi="Calibri Light" w:cs="Calibri Light"/>
          <w:sz w:val="22"/>
          <w:szCs w:val="22"/>
        </w:rPr>
        <w:t>U</w:t>
      </w:r>
      <w:r w:rsidRPr="00E73F42">
        <w:rPr>
          <w:rFonts w:ascii="Calibri Light" w:eastAsia="Arial Unicode MS" w:hAnsi="Calibri Light" w:cs="Calibri Light"/>
          <w:sz w:val="22"/>
          <w:szCs w:val="22"/>
        </w:rPr>
        <w:t>mowy wynikającymi z dostępnej dokumentacji</w:t>
      </w:r>
      <w:r w:rsidR="0074444F" w:rsidRPr="00E73F42">
        <w:rPr>
          <w:rFonts w:ascii="Calibri Light" w:eastAsia="Arial Unicode MS" w:hAnsi="Calibri Light" w:cs="Calibri Light"/>
          <w:sz w:val="22"/>
          <w:szCs w:val="22"/>
        </w:rPr>
        <w:t xml:space="preserve"> i na podstawie posiadanego </w:t>
      </w:r>
      <w:r w:rsidRPr="00E73F42">
        <w:rPr>
          <w:rFonts w:ascii="Calibri Light" w:eastAsia="Arial Unicode MS" w:hAnsi="Calibri Light" w:cs="Calibri Light"/>
          <w:sz w:val="22"/>
          <w:szCs w:val="22"/>
        </w:rPr>
        <w:t>doświadczenia</w:t>
      </w:r>
      <w:r w:rsidR="0074444F" w:rsidRPr="00E73F42">
        <w:rPr>
          <w:rFonts w:ascii="Calibri Light" w:eastAsia="Arial Unicode MS" w:hAnsi="Calibri Light" w:cs="Calibri Light"/>
          <w:sz w:val="22"/>
          <w:szCs w:val="22"/>
        </w:rPr>
        <w:t xml:space="preserve">, Wykonawca </w:t>
      </w:r>
      <w:r w:rsidRPr="00E73F42">
        <w:rPr>
          <w:rFonts w:ascii="Calibri Light" w:eastAsia="Arial Unicode MS" w:hAnsi="Calibri Light" w:cs="Calibri Light"/>
          <w:sz w:val="22"/>
          <w:szCs w:val="22"/>
        </w:rPr>
        <w:t>nie zgłasza w tym z</w:t>
      </w:r>
      <w:r w:rsidR="00534F96" w:rsidRPr="00E73F42">
        <w:rPr>
          <w:rFonts w:ascii="Calibri Light" w:eastAsia="Arial Unicode MS" w:hAnsi="Calibri Light" w:cs="Calibri Light"/>
          <w:sz w:val="22"/>
          <w:szCs w:val="22"/>
        </w:rPr>
        <w:t>akresie żadnych zastrzeżeń, a w </w:t>
      </w:r>
      <w:r w:rsidRPr="00E73F42">
        <w:rPr>
          <w:rFonts w:ascii="Calibri Light" w:eastAsia="Arial Unicode MS" w:hAnsi="Calibri Light" w:cs="Calibri Light"/>
          <w:sz w:val="22"/>
          <w:szCs w:val="22"/>
        </w:rPr>
        <w:t>szczególności takich, które mogłyby mieć wpływ na prawidłowość</w:t>
      </w:r>
      <w:r w:rsidR="002B7A26" w:rsidRPr="00E73F42">
        <w:rPr>
          <w:rFonts w:ascii="Calibri Light" w:eastAsia="Arial Unicode MS" w:hAnsi="Calibri Light" w:cs="Calibri Light"/>
          <w:sz w:val="22"/>
          <w:szCs w:val="22"/>
        </w:rPr>
        <w:t xml:space="preserve"> </w:t>
      </w:r>
      <w:r w:rsidR="002E5A64">
        <w:rPr>
          <w:rFonts w:ascii="Calibri Light" w:eastAsia="Arial Unicode MS" w:hAnsi="Calibri Light" w:cs="Calibri Light"/>
          <w:sz w:val="22"/>
          <w:szCs w:val="22"/>
        </w:rPr>
        <w:br/>
      </w:r>
      <w:r w:rsidR="002B7A26" w:rsidRPr="00E73F42">
        <w:rPr>
          <w:rFonts w:ascii="Calibri Light" w:eastAsia="Arial Unicode MS" w:hAnsi="Calibri Light" w:cs="Calibri Light"/>
          <w:sz w:val="22"/>
          <w:szCs w:val="22"/>
        </w:rPr>
        <w:t>i</w:t>
      </w:r>
      <w:r w:rsidRPr="00E73F42">
        <w:rPr>
          <w:rFonts w:ascii="Calibri Light" w:eastAsia="Arial Unicode MS" w:hAnsi="Calibri Light" w:cs="Calibri Light"/>
          <w:sz w:val="22"/>
          <w:szCs w:val="22"/>
        </w:rPr>
        <w:t xml:space="preserve">  terminowość wykonania zadania lub wynagrodzenie.</w:t>
      </w:r>
    </w:p>
    <w:p w14:paraId="4E5ACA32" w14:textId="77777777" w:rsidR="00C933FF" w:rsidRPr="00175F24" w:rsidRDefault="009043D2" w:rsidP="0098055D">
      <w:pPr>
        <w:numPr>
          <w:ilvl w:val="0"/>
          <w:numId w:val="1"/>
        </w:numPr>
        <w:tabs>
          <w:tab w:val="clear" w:pos="360"/>
          <w:tab w:val="num" w:pos="709"/>
          <w:tab w:val="right" w:pos="9336"/>
        </w:tabs>
        <w:spacing w:after="120"/>
        <w:ind w:left="709" w:hanging="709"/>
        <w:rPr>
          <w:rFonts w:ascii="Calibri Light" w:eastAsia="Arial Unicode MS" w:hAnsi="Calibri Light" w:cs="Calibri Light"/>
          <w:snapToGrid w:val="0"/>
          <w:sz w:val="22"/>
          <w:szCs w:val="22"/>
        </w:rPr>
      </w:pPr>
      <w:r w:rsidRPr="00E73F42">
        <w:rPr>
          <w:rFonts w:ascii="Calibri Light" w:eastAsia="Arial Unicode MS" w:hAnsi="Calibri Light" w:cs="Calibri Light"/>
          <w:sz w:val="22"/>
          <w:szCs w:val="22"/>
        </w:rPr>
        <w:t xml:space="preserve">Całość </w:t>
      </w:r>
      <w:r w:rsidR="002516B2" w:rsidRPr="00E73F42">
        <w:rPr>
          <w:rFonts w:ascii="Calibri Light" w:eastAsia="Arial Unicode MS" w:hAnsi="Calibri Light" w:cs="Calibri Light"/>
          <w:sz w:val="22"/>
          <w:szCs w:val="22"/>
        </w:rPr>
        <w:t xml:space="preserve">zamówienia </w:t>
      </w:r>
      <w:r w:rsidR="00287ECC" w:rsidRPr="00E73F42">
        <w:rPr>
          <w:rFonts w:ascii="Calibri Light" w:eastAsia="Arial Unicode MS" w:hAnsi="Calibri Light" w:cs="Calibri Light"/>
          <w:sz w:val="22"/>
          <w:szCs w:val="22"/>
        </w:rPr>
        <w:t>Wykonawca zobowiązuje się wykonać z mate</w:t>
      </w:r>
      <w:r w:rsidR="00D27000" w:rsidRPr="00E73F42">
        <w:rPr>
          <w:rFonts w:ascii="Calibri Light" w:eastAsia="Arial Unicode MS" w:hAnsi="Calibri Light" w:cs="Calibri Light"/>
          <w:sz w:val="22"/>
          <w:szCs w:val="22"/>
        </w:rPr>
        <w:t>riałów i przy użyciu narz</w:t>
      </w:r>
      <w:r w:rsidR="00FB6937" w:rsidRPr="00E73F42">
        <w:rPr>
          <w:rFonts w:ascii="Calibri Light" w:eastAsia="Arial Unicode MS" w:hAnsi="Calibri Light" w:cs="Calibri Light"/>
          <w:sz w:val="22"/>
          <w:szCs w:val="22"/>
        </w:rPr>
        <w:t>ę</w:t>
      </w:r>
      <w:r w:rsidR="00D27000" w:rsidRPr="00E73F42">
        <w:rPr>
          <w:rFonts w:ascii="Calibri Light" w:eastAsia="Arial Unicode MS" w:hAnsi="Calibri Light" w:cs="Calibri Light"/>
          <w:sz w:val="22"/>
          <w:szCs w:val="22"/>
        </w:rPr>
        <w:t xml:space="preserve">dzi oraz </w:t>
      </w:r>
      <w:r w:rsidR="00287ECC" w:rsidRPr="00E73F42">
        <w:rPr>
          <w:rFonts w:ascii="Calibri Light" w:eastAsia="Arial Unicode MS" w:hAnsi="Calibri Light" w:cs="Calibri Light"/>
          <w:sz w:val="22"/>
          <w:szCs w:val="22"/>
        </w:rPr>
        <w:t xml:space="preserve">sprzętu będących w </w:t>
      </w:r>
      <w:r w:rsidR="008F2FA9" w:rsidRPr="00E73F42">
        <w:rPr>
          <w:rFonts w:ascii="Calibri Light" w:eastAsia="Arial Unicode MS" w:hAnsi="Calibri Light" w:cs="Calibri Light"/>
          <w:sz w:val="22"/>
          <w:szCs w:val="22"/>
        </w:rPr>
        <w:t xml:space="preserve">jego </w:t>
      </w:r>
      <w:r w:rsidR="00287ECC" w:rsidRPr="00E73F42">
        <w:rPr>
          <w:rFonts w:ascii="Calibri Light" w:eastAsia="Arial Unicode MS" w:hAnsi="Calibri Light" w:cs="Calibri Light"/>
          <w:sz w:val="22"/>
          <w:szCs w:val="22"/>
        </w:rPr>
        <w:t>dyspozycji</w:t>
      </w:r>
      <w:r w:rsidR="00D27000" w:rsidRPr="00E73F42">
        <w:rPr>
          <w:rFonts w:ascii="Calibri Light" w:eastAsia="Arial Unicode MS" w:hAnsi="Calibri Light" w:cs="Calibri Light"/>
          <w:sz w:val="22"/>
          <w:szCs w:val="22"/>
        </w:rPr>
        <w:t xml:space="preserve"> i przez niego zapewnionych</w:t>
      </w:r>
      <w:r w:rsidR="00287ECC" w:rsidRPr="00E73F42">
        <w:rPr>
          <w:rFonts w:ascii="Calibri Light" w:eastAsia="Arial Unicode MS" w:hAnsi="Calibri Light" w:cs="Calibri Light"/>
          <w:sz w:val="22"/>
          <w:szCs w:val="22"/>
        </w:rPr>
        <w:t xml:space="preserve">. </w:t>
      </w:r>
    </w:p>
    <w:p w14:paraId="125994A9" w14:textId="77777777" w:rsidR="00384490" w:rsidRPr="00E73F42" w:rsidRDefault="00384490" w:rsidP="0098055D">
      <w:pPr>
        <w:numPr>
          <w:ilvl w:val="0"/>
          <w:numId w:val="1"/>
        </w:numPr>
        <w:tabs>
          <w:tab w:val="clear" w:pos="360"/>
          <w:tab w:val="num" w:pos="709"/>
          <w:tab w:val="right" w:pos="9336"/>
        </w:tabs>
        <w:spacing w:after="120"/>
        <w:ind w:left="709" w:hanging="709"/>
        <w:rPr>
          <w:rFonts w:ascii="Calibri Light" w:eastAsia="Arial Unicode MS" w:hAnsi="Calibri Light" w:cs="Calibri Light"/>
          <w:snapToGrid w:val="0"/>
          <w:sz w:val="22"/>
          <w:szCs w:val="22"/>
        </w:rPr>
      </w:pPr>
    </w:p>
    <w:p w14:paraId="0C0BC924" w14:textId="77777777" w:rsidR="00A233DF" w:rsidRPr="00E73F42" w:rsidRDefault="00A233DF" w:rsidP="0098055D">
      <w:pPr>
        <w:spacing w:after="120"/>
        <w:ind w:left="340"/>
        <w:outlineLvl w:val="0"/>
        <w:rPr>
          <w:rFonts w:ascii="Calibri Light" w:eastAsia="Arial Unicode MS" w:hAnsi="Calibri Light" w:cs="Calibri Light"/>
          <w:sz w:val="22"/>
          <w:szCs w:val="22"/>
        </w:rPr>
      </w:pPr>
    </w:p>
    <w:p w14:paraId="3B302FE9" w14:textId="77777777" w:rsidR="00BA5638" w:rsidRPr="00E73F42" w:rsidRDefault="00471A40" w:rsidP="0098055D">
      <w:pPr>
        <w:spacing w:after="120"/>
        <w:jc w:val="center"/>
        <w:outlineLvl w:val="0"/>
        <w:rPr>
          <w:rFonts w:ascii="Calibri Light" w:eastAsia="Arial Unicode MS" w:hAnsi="Calibri Light" w:cs="Calibri Light"/>
          <w:b/>
          <w:snapToGrid w:val="0"/>
          <w:sz w:val="22"/>
          <w:szCs w:val="22"/>
        </w:rPr>
      </w:pPr>
      <w:r w:rsidRPr="00E73F42">
        <w:rPr>
          <w:rFonts w:ascii="Calibri Light" w:eastAsia="Arial Unicode MS" w:hAnsi="Calibri Light" w:cs="Calibri Light"/>
          <w:b/>
          <w:sz w:val="22"/>
          <w:szCs w:val="22"/>
        </w:rPr>
        <w:t>§ 2</w:t>
      </w:r>
    </w:p>
    <w:p w14:paraId="42AAE293" w14:textId="77777777" w:rsidR="00083633" w:rsidRPr="00E73F42" w:rsidRDefault="00BD67BB" w:rsidP="0098055D">
      <w:pPr>
        <w:pStyle w:val="Nagwek2"/>
        <w:tabs>
          <w:tab w:val="clear" w:pos="9336"/>
          <w:tab w:val="right" w:pos="8837"/>
        </w:tabs>
        <w:spacing w:after="120"/>
        <w:rPr>
          <w:rFonts w:ascii="Calibri Light" w:eastAsia="Arial Unicode MS" w:hAnsi="Calibri Light" w:cs="Calibri Light"/>
          <w:sz w:val="22"/>
          <w:szCs w:val="22"/>
        </w:rPr>
      </w:pPr>
      <w:r w:rsidRPr="00E73F42">
        <w:rPr>
          <w:rFonts w:ascii="Calibri Light" w:eastAsia="Arial Unicode MS" w:hAnsi="Calibri Light" w:cs="Calibri Light"/>
          <w:sz w:val="22"/>
          <w:szCs w:val="22"/>
        </w:rPr>
        <w:t>TERMIN</w:t>
      </w:r>
      <w:r w:rsidR="00DA116F" w:rsidRPr="00E73F42">
        <w:rPr>
          <w:rFonts w:ascii="Calibri Light" w:eastAsia="Arial Unicode MS" w:hAnsi="Calibri Light" w:cs="Calibri Light"/>
          <w:sz w:val="22"/>
          <w:szCs w:val="22"/>
        </w:rPr>
        <w:t xml:space="preserve"> REALIZACJI</w:t>
      </w:r>
    </w:p>
    <w:p w14:paraId="30C2EE94" w14:textId="77777777" w:rsidR="00E73F42" w:rsidRDefault="00DB1570" w:rsidP="0098055D">
      <w:pPr>
        <w:numPr>
          <w:ilvl w:val="0"/>
          <w:numId w:val="14"/>
        </w:numPr>
        <w:spacing w:after="120"/>
        <w:ind w:left="709"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 xml:space="preserve">Wykonawca oświadcza, że znane mu są wszelkie okoliczności – uwarunkowania faktyczne </w:t>
      </w:r>
      <w:r w:rsidR="001155B0">
        <w:rPr>
          <w:rFonts w:ascii="Calibri Light" w:eastAsia="Arial Unicode MS" w:hAnsi="Calibri Light" w:cs="Calibri Light"/>
          <w:sz w:val="22"/>
          <w:szCs w:val="22"/>
        </w:rPr>
        <w:br/>
      </w:r>
      <w:r w:rsidRPr="00E73F42">
        <w:rPr>
          <w:rFonts w:ascii="Calibri Light" w:eastAsia="Arial Unicode MS" w:hAnsi="Calibri Light" w:cs="Calibri Light"/>
          <w:sz w:val="22"/>
          <w:szCs w:val="22"/>
        </w:rPr>
        <w:t>i prawne związ</w:t>
      </w:r>
      <w:r w:rsidR="004C233E" w:rsidRPr="00E73F42">
        <w:rPr>
          <w:rFonts w:ascii="Calibri Light" w:eastAsia="Arial Unicode MS" w:hAnsi="Calibri Light" w:cs="Calibri Light"/>
          <w:sz w:val="22"/>
          <w:szCs w:val="22"/>
        </w:rPr>
        <w:t>ane z przedmiotem U</w:t>
      </w:r>
      <w:r w:rsidRPr="00E73F42">
        <w:rPr>
          <w:rFonts w:ascii="Calibri Light" w:eastAsia="Arial Unicode MS" w:hAnsi="Calibri Light" w:cs="Calibri Light"/>
          <w:sz w:val="22"/>
          <w:szCs w:val="22"/>
        </w:rPr>
        <w:t>mowy, w szczególności</w:t>
      </w:r>
      <w:r w:rsidR="00FB6937" w:rsidRPr="00E73F42">
        <w:rPr>
          <w:rFonts w:ascii="Calibri Light" w:eastAsia="Arial Unicode MS" w:hAnsi="Calibri Light" w:cs="Calibri Light"/>
          <w:sz w:val="22"/>
          <w:szCs w:val="22"/>
        </w:rPr>
        <w:t xml:space="preserve"> </w:t>
      </w:r>
      <w:r w:rsidR="005D3530" w:rsidRPr="00E73F42">
        <w:rPr>
          <w:rFonts w:ascii="Calibri Light" w:eastAsia="Arial Unicode MS" w:hAnsi="Calibri Light" w:cs="Calibri Light"/>
          <w:sz w:val="22"/>
          <w:szCs w:val="22"/>
        </w:rPr>
        <w:t>oświadcza, że zapoznał się z </w:t>
      </w:r>
      <w:r w:rsidRPr="00E73F42">
        <w:rPr>
          <w:rFonts w:ascii="Calibri Light" w:eastAsia="Arial Unicode MS" w:hAnsi="Calibri Light" w:cs="Calibri Light"/>
          <w:sz w:val="22"/>
          <w:szCs w:val="22"/>
        </w:rPr>
        <w:t xml:space="preserve">dostępną dokumentacją oraz uzyskał wszelkie informacje niezbędne do prawidłowego </w:t>
      </w:r>
      <w:r w:rsidR="004C233E" w:rsidRPr="00E73F42">
        <w:rPr>
          <w:rFonts w:ascii="Calibri Light" w:eastAsia="Arial Unicode MS" w:hAnsi="Calibri Light" w:cs="Calibri Light"/>
          <w:sz w:val="22"/>
          <w:szCs w:val="22"/>
        </w:rPr>
        <w:t>wykonania U</w:t>
      </w:r>
      <w:r w:rsidRPr="00E73F42">
        <w:rPr>
          <w:rFonts w:ascii="Calibri Light" w:eastAsia="Arial Unicode MS" w:hAnsi="Calibri Light" w:cs="Calibri Light"/>
          <w:sz w:val="22"/>
          <w:szCs w:val="22"/>
        </w:rPr>
        <w:t xml:space="preserve">mowy. </w:t>
      </w:r>
    </w:p>
    <w:p w14:paraId="4147810D" w14:textId="77777777" w:rsidR="000F4FEC" w:rsidRPr="00E73F42" w:rsidRDefault="000F4FEC" w:rsidP="0098055D">
      <w:pPr>
        <w:numPr>
          <w:ilvl w:val="0"/>
          <w:numId w:val="14"/>
        </w:numPr>
        <w:spacing w:after="120"/>
        <w:ind w:left="709"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Strony ustalają następujące terminy realizacji przedmiotu Umowy:</w:t>
      </w:r>
    </w:p>
    <w:p w14:paraId="6F2EAF07" w14:textId="77777777" w:rsidR="00E73F42" w:rsidRDefault="008B174D" w:rsidP="0098055D">
      <w:pPr>
        <w:numPr>
          <w:ilvl w:val="0"/>
          <w:numId w:val="12"/>
        </w:numPr>
        <w:tabs>
          <w:tab w:val="clear" w:pos="786"/>
          <w:tab w:val="num"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 xml:space="preserve">termin rozpoczęcia: </w:t>
      </w:r>
      <w:r w:rsidR="003967CA" w:rsidRPr="00E73F42">
        <w:rPr>
          <w:rFonts w:ascii="Calibri Light" w:eastAsia="Arial Unicode MS" w:hAnsi="Calibri Light" w:cs="Calibri Light"/>
          <w:sz w:val="22"/>
          <w:szCs w:val="22"/>
        </w:rPr>
        <w:t xml:space="preserve">nie dłuższy niż </w:t>
      </w:r>
      <w:r w:rsidR="00E67556">
        <w:rPr>
          <w:rFonts w:ascii="Calibri Light" w:eastAsia="Arial Unicode MS" w:hAnsi="Calibri Light" w:cs="Calibri Light"/>
          <w:sz w:val="22"/>
          <w:szCs w:val="22"/>
        </w:rPr>
        <w:t>7</w:t>
      </w:r>
      <w:r w:rsidR="005D3530" w:rsidRPr="00E73F42">
        <w:rPr>
          <w:rFonts w:ascii="Calibri Light" w:eastAsia="Arial Unicode MS" w:hAnsi="Calibri Light" w:cs="Calibri Light"/>
          <w:sz w:val="22"/>
          <w:szCs w:val="22"/>
        </w:rPr>
        <w:t xml:space="preserve"> </w:t>
      </w:r>
      <w:r w:rsidR="009C51A0" w:rsidRPr="00E73F42">
        <w:rPr>
          <w:rFonts w:ascii="Calibri Light" w:eastAsia="Arial Unicode MS" w:hAnsi="Calibri Light" w:cs="Calibri Light"/>
          <w:sz w:val="22"/>
          <w:szCs w:val="22"/>
        </w:rPr>
        <w:t xml:space="preserve">dni od dnia podpisania </w:t>
      </w:r>
      <w:r w:rsidR="00FB6937" w:rsidRPr="00E73F42">
        <w:rPr>
          <w:rFonts w:ascii="Calibri Light" w:eastAsia="Arial Unicode MS" w:hAnsi="Calibri Light" w:cs="Calibri Light"/>
          <w:sz w:val="22"/>
          <w:szCs w:val="22"/>
        </w:rPr>
        <w:t>U</w:t>
      </w:r>
      <w:r w:rsidR="009C51A0" w:rsidRPr="00E73F42">
        <w:rPr>
          <w:rFonts w:ascii="Calibri Light" w:eastAsia="Arial Unicode MS" w:hAnsi="Calibri Light" w:cs="Calibri Light"/>
          <w:sz w:val="22"/>
          <w:szCs w:val="22"/>
        </w:rPr>
        <w:t>mowy</w:t>
      </w:r>
      <w:r w:rsidR="00F10602" w:rsidRPr="00E73F42">
        <w:rPr>
          <w:rFonts w:ascii="Calibri Light" w:eastAsia="Arial Unicode MS" w:hAnsi="Calibri Light" w:cs="Calibri Light"/>
          <w:sz w:val="22"/>
          <w:szCs w:val="22"/>
        </w:rPr>
        <w:t>;</w:t>
      </w:r>
    </w:p>
    <w:p w14:paraId="6CFDA18B" w14:textId="349F200E" w:rsidR="005B6790" w:rsidRPr="00E73F42" w:rsidRDefault="005B6790" w:rsidP="0098055D">
      <w:pPr>
        <w:numPr>
          <w:ilvl w:val="0"/>
          <w:numId w:val="12"/>
        </w:numPr>
        <w:tabs>
          <w:tab w:val="clear" w:pos="786"/>
          <w:tab w:val="num"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 xml:space="preserve">termin zakończenia </w:t>
      </w:r>
      <w:r w:rsidR="00F10602" w:rsidRPr="00E73F42">
        <w:rPr>
          <w:rFonts w:ascii="Calibri Light" w:eastAsia="Arial Unicode MS" w:hAnsi="Calibri Light" w:cs="Calibri Light"/>
          <w:sz w:val="22"/>
          <w:szCs w:val="22"/>
        </w:rPr>
        <w:t>wszystkich robót</w:t>
      </w:r>
      <w:r w:rsidRPr="00E73F42">
        <w:rPr>
          <w:rFonts w:ascii="Calibri Light" w:eastAsia="Arial Unicode MS" w:hAnsi="Calibri Light" w:cs="Calibri Light"/>
          <w:sz w:val="22"/>
          <w:szCs w:val="22"/>
        </w:rPr>
        <w:t>:</w:t>
      </w:r>
      <w:r w:rsidR="00366015" w:rsidRPr="00E73F42">
        <w:rPr>
          <w:rFonts w:ascii="Calibri Light" w:eastAsia="Arial Unicode MS" w:hAnsi="Calibri Light" w:cs="Calibri Light"/>
          <w:sz w:val="22"/>
          <w:szCs w:val="22"/>
        </w:rPr>
        <w:t xml:space="preserve"> </w:t>
      </w:r>
      <w:r w:rsidR="00442D37">
        <w:rPr>
          <w:rFonts w:ascii="Calibri Light" w:eastAsia="Arial Unicode MS" w:hAnsi="Calibri Light" w:cs="Calibri Light"/>
          <w:b/>
          <w:sz w:val="22"/>
          <w:szCs w:val="22"/>
        </w:rPr>
        <w:t>5</w:t>
      </w:r>
      <w:r w:rsidR="00E534CA">
        <w:rPr>
          <w:rFonts w:ascii="Calibri Light" w:eastAsia="Arial Unicode MS" w:hAnsi="Calibri Light" w:cs="Calibri Light"/>
          <w:b/>
          <w:sz w:val="22"/>
          <w:szCs w:val="22"/>
        </w:rPr>
        <w:t>0</w:t>
      </w:r>
      <w:r w:rsidR="008513BC" w:rsidRPr="00801E52">
        <w:rPr>
          <w:rFonts w:ascii="Calibri Light" w:eastAsia="Arial Unicode MS" w:hAnsi="Calibri Light" w:cs="Calibri Light"/>
          <w:b/>
          <w:sz w:val="22"/>
          <w:szCs w:val="22"/>
        </w:rPr>
        <w:t xml:space="preserve"> </w:t>
      </w:r>
      <w:r w:rsidR="00F10602" w:rsidRPr="00801E52">
        <w:rPr>
          <w:rFonts w:ascii="Calibri Light" w:eastAsia="Arial Unicode MS" w:hAnsi="Calibri Light" w:cs="Calibri Light"/>
          <w:b/>
          <w:sz w:val="22"/>
          <w:szCs w:val="22"/>
        </w:rPr>
        <w:t xml:space="preserve">dni </w:t>
      </w:r>
      <w:r w:rsidR="00FC7C55" w:rsidRPr="00801E52">
        <w:rPr>
          <w:rFonts w:ascii="Calibri Light" w:eastAsia="Arial Unicode MS" w:hAnsi="Calibri Light" w:cs="Calibri Light"/>
          <w:b/>
          <w:sz w:val="22"/>
          <w:szCs w:val="22"/>
        </w:rPr>
        <w:t>kalendarzowych</w:t>
      </w:r>
      <w:r w:rsidR="00FC7C55">
        <w:rPr>
          <w:rFonts w:ascii="Calibri Light" w:eastAsia="Arial Unicode MS" w:hAnsi="Calibri Light" w:cs="Calibri Light"/>
          <w:sz w:val="22"/>
          <w:szCs w:val="22"/>
        </w:rPr>
        <w:t xml:space="preserve"> </w:t>
      </w:r>
      <w:r w:rsidR="00F10602" w:rsidRPr="00E73F42">
        <w:rPr>
          <w:rFonts w:ascii="Calibri Light" w:eastAsia="Arial Unicode MS" w:hAnsi="Calibri Light" w:cs="Calibri Light"/>
          <w:sz w:val="22"/>
          <w:szCs w:val="22"/>
        </w:rPr>
        <w:t>od dnia podpisania Umowy</w:t>
      </w:r>
      <w:r w:rsidR="001155B0">
        <w:rPr>
          <w:rFonts w:ascii="Calibri Light" w:eastAsia="Arial Unicode MS" w:hAnsi="Calibri Light" w:cs="Calibri Light"/>
          <w:sz w:val="22"/>
          <w:szCs w:val="22"/>
        </w:rPr>
        <w:t>, tj. …</w:t>
      </w:r>
      <w:r w:rsidR="00447471">
        <w:rPr>
          <w:rFonts w:ascii="Calibri Light" w:eastAsia="Arial Unicode MS" w:hAnsi="Calibri Light" w:cs="Calibri Light"/>
          <w:sz w:val="22"/>
          <w:szCs w:val="22"/>
        </w:rPr>
        <w:t>………………..</w:t>
      </w:r>
      <w:r w:rsidR="001155B0">
        <w:rPr>
          <w:rFonts w:ascii="Calibri Light" w:eastAsia="Arial Unicode MS" w:hAnsi="Calibri Light" w:cs="Calibri Light"/>
          <w:sz w:val="22"/>
          <w:szCs w:val="22"/>
        </w:rPr>
        <w:t>……….. r.</w:t>
      </w:r>
    </w:p>
    <w:p w14:paraId="592B3107" w14:textId="77777777" w:rsidR="00E73F42" w:rsidRDefault="00720001" w:rsidP="0098055D">
      <w:pPr>
        <w:numPr>
          <w:ilvl w:val="0"/>
          <w:numId w:val="14"/>
        </w:numPr>
        <w:spacing w:after="120"/>
        <w:ind w:left="709"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Wykonawca zobowiązany jest do wykonywania prac w t</w:t>
      </w:r>
      <w:r w:rsidR="00437EF9" w:rsidRPr="00E73F42">
        <w:rPr>
          <w:rFonts w:ascii="Calibri Light" w:eastAsia="Arial Unicode MS" w:hAnsi="Calibri Light" w:cs="Calibri Light"/>
          <w:sz w:val="22"/>
          <w:szCs w:val="22"/>
        </w:rPr>
        <w:t>erminach i w zakresie zgodnym z </w:t>
      </w:r>
      <w:r w:rsidRPr="00E73F42">
        <w:rPr>
          <w:rFonts w:ascii="Calibri Light" w:eastAsia="Arial Unicode MS" w:hAnsi="Calibri Light" w:cs="Calibri Light"/>
          <w:sz w:val="22"/>
          <w:szCs w:val="22"/>
        </w:rPr>
        <w:t xml:space="preserve">opracowanym Harmonogramem rzeczowo-finansowym, o którym mowa w § </w:t>
      </w:r>
      <w:r w:rsidR="00174AF2" w:rsidRPr="00E73F42">
        <w:rPr>
          <w:rFonts w:ascii="Calibri Light" w:eastAsia="Arial Unicode MS" w:hAnsi="Calibri Light" w:cs="Calibri Light"/>
          <w:sz w:val="22"/>
          <w:szCs w:val="22"/>
        </w:rPr>
        <w:t xml:space="preserve">4 </w:t>
      </w:r>
      <w:r w:rsidR="002D5E23" w:rsidRPr="00E73F42">
        <w:rPr>
          <w:rFonts w:ascii="Calibri Light" w:eastAsia="Arial Unicode MS" w:hAnsi="Calibri Light" w:cs="Calibri Light"/>
          <w:sz w:val="22"/>
          <w:szCs w:val="22"/>
        </w:rPr>
        <w:t>niniejszej U</w:t>
      </w:r>
      <w:r w:rsidRPr="00E73F42">
        <w:rPr>
          <w:rFonts w:ascii="Calibri Light" w:eastAsia="Arial Unicode MS" w:hAnsi="Calibri Light" w:cs="Calibri Light"/>
          <w:sz w:val="22"/>
          <w:szCs w:val="22"/>
        </w:rPr>
        <w:t>mowy, zaakceptowanym przez Zamawiającego.</w:t>
      </w:r>
    </w:p>
    <w:p w14:paraId="6904CA28" w14:textId="77777777" w:rsidR="008F2FA9" w:rsidRPr="00E73F42" w:rsidRDefault="00BD7210" w:rsidP="0098055D">
      <w:pPr>
        <w:numPr>
          <w:ilvl w:val="0"/>
          <w:numId w:val="14"/>
        </w:numPr>
        <w:spacing w:after="120"/>
        <w:ind w:left="709"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W</w:t>
      </w:r>
      <w:r w:rsidR="008F2FA9" w:rsidRPr="00E73F42">
        <w:rPr>
          <w:rFonts w:ascii="Calibri Light" w:eastAsia="Arial Unicode MS" w:hAnsi="Calibri Light" w:cs="Calibri Light"/>
          <w:sz w:val="22"/>
          <w:szCs w:val="22"/>
        </w:rPr>
        <w:t>ykonawca ma prawo do żądania przedłużenia terminu umownego</w:t>
      </w:r>
      <w:r w:rsidR="004C6272" w:rsidRPr="00E73F42">
        <w:rPr>
          <w:rFonts w:ascii="Calibri Light" w:eastAsia="Arial Unicode MS" w:hAnsi="Calibri Light" w:cs="Calibri Light"/>
          <w:sz w:val="22"/>
          <w:szCs w:val="22"/>
        </w:rPr>
        <w:t xml:space="preserve"> określonego w </w:t>
      </w:r>
      <w:r w:rsidR="002D5E23" w:rsidRPr="00E73F42">
        <w:rPr>
          <w:rFonts w:ascii="Calibri Light" w:eastAsia="Arial Unicode MS" w:hAnsi="Calibri Light" w:cs="Calibri Light"/>
          <w:sz w:val="22"/>
          <w:szCs w:val="22"/>
        </w:rPr>
        <w:t xml:space="preserve">§ 2 </w:t>
      </w:r>
      <w:r w:rsidR="004C6272" w:rsidRPr="00E73F42">
        <w:rPr>
          <w:rFonts w:ascii="Calibri Light" w:eastAsia="Arial Unicode MS" w:hAnsi="Calibri Light" w:cs="Calibri Light"/>
          <w:sz w:val="22"/>
          <w:szCs w:val="22"/>
        </w:rPr>
        <w:t xml:space="preserve">ust. 2 pkt 2 </w:t>
      </w:r>
      <w:r w:rsidR="002D5E23" w:rsidRPr="00E73F42">
        <w:rPr>
          <w:rFonts w:ascii="Calibri Light" w:eastAsia="Arial Unicode MS" w:hAnsi="Calibri Light" w:cs="Calibri Light"/>
          <w:sz w:val="22"/>
          <w:szCs w:val="22"/>
        </w:rPr>
        <w:t>niniejszej Umowy</w:t>
      </w:r>
      <w:r w:rsidR="00720001" w:rsidRPr="00E73F42">
        <w:rPr>
          <w:rFonts w:ascii="Calibri Light" w:eastAsia="Arial Unicode MS" w:hAnsi="Calibri Light" w:cs="Calibri Light"/>
          <w:sz w:val="22"/>
          <w:szCs w:val="22"/>
        </w:rPr>
        <w:t xml:space="preserve">, </w:t>
      </w:r>
      <w:r w:rsidR="008F2FA9" w:rsidRPr="00E73F42">
        <w:rPr>
          <w:rFonts w:ascii="Calibri Light" w:eastAsia="Arial Unicode MS" w:hAnsi="Calibri Light" w:cs="Calibri Light"/>
          <w:sz w:val="22"/>
          <w:szCs w:val="22"/>
        </w:rPr>
        <w:t xml:space="preserve">jeżeli </w:t>
      </w:r>
      <w:r w:rsidR="004C6272" w:rsidRPr="00E73F42">
        <w:rPr>
          <w:rFonts w:ascii="Calibri Light" w:eastAsia="Arial Unicode MS" w:hAnsi="Calibri Light" w:cs="Calibri Light"/>
          <w:sz w:val="22"/>
          <w:szCs w:val="22"/>
        </w:rPr>
        <w:t xml:space="preserve">jego </w:t>
      </w:r>
      <w:r w:rsidR="008F2FA9" w:rsidRPr="00E73F42">
        <w:rPr>
          <w:rFonts w:ascii="Calibri Light" w:eastAsia="Arial Unicode MS" w:hAnsi="Calibri Light" w:cs="Calibri Light"/>
          <w:sz w:val="22"/>
          <w:szCs w:val="22"/>
        </w:rPr>
        <w:t>niedotrzymanie</w:t>
      </w:r>
      <w:r w:rsidR="009043D2" w:rsidRPr="00E73F42">
        <w:rPr>
          <w:rFonts w:ascii="Calibri Light" w:eastAsia="Arial Unicode MS" w:hAnsi="Calibri Light" w:cs="Calibri Light"/>
          <w:sz w:val="22"/>
          <w:szCs w:val="22"/>
        </w:rPr>
        <w:t xml:space="preserve"> </w:t>
      </w:r>
      <w:r w:rsidR="008F2FA9" w:rsidRPr="00E73F42">
        <w:rPr>
          <w:rFonts w:ascii="Calibri Light" w:eastAsia="Arial Unicode MS" w:hAnsi="Calibri Light" w:cs="Calibri Light"/>
          <w:sz w:val="22"/>
          <w:szCs w:val="22"/>
        </w:rPr>
        <w:t>stanowi konsekwencję:</w:t>
      </w:r>
    </w:p>
    <w:p w14:paraId="77CC60F5" w14:textId="77777777" w:rsidR="00E73F42" w:rsidRDefault="002516B2" w:rsidP="0098055D">
      <w:pPr>
        <w:numPr>
          <w:ilvl w:val="0"/>
          <w:numId w:val="21"/>
        </w:numPr>
        <w:tabs>
          <w:tab w:val="clear" w:pos="786"/>
          <w:tab w:val="num"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p</w:t>
      </w:r>
      <w:r w:rsidR="004A254F" w:rsidRPr="00E73F42">
        <w:rPr>
          <w:rFonts w:ascii="Calibri Light" w:eastAsia="Arial Unicode MS" w:hAnsi="Calibri Light" w:cs="Calibri Light"/>
          <w:sz w:val="22"/>
          <w:szCs w:val="22"/>
        </w:rPr>
        <w:t>rzyczyn</w:t>
      </w:r>
      <w:r w:rsidRPr="00E73F42">
        <w:rPr>
          <w:rFonts w:ascii="Calibri Light" w:eastAsia="Arial Unicode MS" w:hAnsi="Calibri Light" w:cs="Calibri Light"/>
          <w:sz w:val="22"/>
          <w:szCs w:val="22"/>
        </w:rPr>
        <w:t xml:space="preserve"> wyłącznie</w:t>
      </w:r>
      <w:r w:rsidR="004A254F" w:rsidRPr="00E73F42">
        <w:rPr>
          <w:rFonts w:ascii="Calibri Light" w:eastAsia="Arial Unicode MS" w:hAnsi="Calibri Light" w:cs="Calibri Light"/>
          <w:sz w:val="22"/>
          <w:szCs w:val="22"/>
        </w:rPr>
        <w:t xml:space="preserve"> zależnych od Z</w:t>
      </w:r>
      <w:r w:rsidR="008F2FA9" w:rsidRPr="00E73F42">
        <w:rPr>
          <w:rFonts w:ascii="Calibri Light" w:eastAsia="Arial Unicode MS" w:hAnsi="Calibri Light" w:cs="Calibri Light"/>
          <w:sz w:val="22"/>
          <w:szCs w:val="22"/>
        </w:rPr>
        <w:t>amawiającego,</w:t>
      </w:r>
    </w:p>
    <w:p w14:paraId="76B07D94" w14:textId="707BFCA2" w:rsidR="00E73F42" w:rsidRDefault="005D26AA" w:rsidP="0098055D">
      <w:pPr>
        <w:numPr>
          <w:ilvl w:val="0"/>
          <w:numId w:val="21"/>
        </w:numPr>
        <w:tabs>
          <w:tab w:val="clear" w:pos="786"/>
          <w:tab w:val="num"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ujawnienia podczas prac zabytków, powodujących konieczność postęp</w:t>
      </w:r>
      <w:r w:rsidR="00704E97" w:rsidRPr="00E73F42">
        <w:rPr>
          <w:rFonts w:ascii="Calibri Light" w:eastAsia="Arial Unicode MS" w:hAnsi="Calibri Light" w:cs="Calibri Light"/>
          <w:sz w:val="22"/>
          <w:szCs w:val="22"/>
        </w:rPr>
        <w:t>owania zgodnie z art. 32 u</w:t>
      </w:r>
      <w:r w:rsidRPr="00E73F42">
        <w:rPr>
          <w:rFonts w:ascii="Calibri Light" w:eastAsia="Arial Unicode MS" w:hAnsi="Calibri Light" w:cs="Calibri Light"/>
          <w:sz w:val="22"/>
          <w:szCs w:val="22"/>
        </w:rPr>
        <w:t>stawy z dnia 23 lipca 2003 r</w:t>
      </w:r>
      <w:r w:rsidR="00704E97" w:rsidRPr="00E73F42">
        <w:rPr>
          <w:rFonts w:ascii="Calibri Light" w:eastAsia="Arial Unicode MS" w:hAnsi="Calibri Light" w:cs="Calibri Light"/>
          <w:sz w:val="22"/>
          <w:szCs w:val="22"/>
        </w:rPr>
        <w:t>oku</w:t>
      </w:r>
      <w:r w:rsidRPr="00E73F42">
        <w:rPr>
          <w:rFonts w:ascii="Calibri Light" w:eastAsia="Arial Unicode MS" w:hAnsi="Calibri Light" w:cs="Calibri Light"/>
          <w:sz w:val="22"/>
          <w:szCs w:val="22"/>
        </w:rPr>
        <w:t xml:space="preserve"> o ochronie zabytków i opiece nad zabytkami (</w:t>
      </w:r>
      <w:r w:rsidR="004859EF" w:rsidRPr="00E73F42">
        <w:rPr>
          <w:rFonts w:ascii="Calibri Light" w:eastAsia="Arial Unicode MS" w:hAnsi="Calibri Light" w:cs="Calibri Light"/>
          <w:sz w:val="22"/>
          <w:szCs w:val="22"/>
        </w:rPr>
        <w:t xml:space="preserve">tekst </w:t>
      </w:r>
      <w:r w:rsidR="004D6245" w:rsidRPr="00E73F42">
        <w:rPr>
          <w:rFonts w:ascii="Calibri Light" w:eastAsia="Arial Unicode MS" w:hAnsi="Calibri Light" w:cs="Calibri Light"/>
          <w:sz w:val="22"/>
          <w:szCs w:val="22"/>
        </w:rPr>
        <w:t>j</w:t>
      </w:r>
      <w:r w:rsidR="004859EF" w:rsidRPr="00E73F42">
        <w:rPr>
          <w:rFonts w:ascii="Calibri Light" w:eastAsia="Arial Unicode MS" w:hAnsi="Calibri Light" w:cs="Calibri Light"/>
          <w:sz w:val="22"/>
          <w:szCs w:val="22"/>
        </w:rPr>
        <w:t>ednolity</w:t>
      </w:r>
      <w:r w:rsidR="004D6245" w:rsidRPr="00E73F42">
        <w:rPr>
          <w:rFonts w:ascii="Calibri Light" w:eastAsia="Arial Unicode MS" w:hAnsi="Calibri Light" w:cs="Calibri Light"/>
          <w:sz w:val="22"/>
          <w:szCs w:val="22"/>
        </w:rPr>
        <w:t xml:space="preserve"> Dz.</w:t>
      </w:r>
      <w:r w:rsidR="004859EF" w:rsidRPr="00E73F42">
        <w:rPr>
          <w:rFonts w:ascii="Calibri Light" w:eastAsia="Arial Unicode MS" w:hAnsi="Calibri Light" w:cs="Calibri Light"/>
          <w:sz w:val="22"/>
          <w:szCs w:val="22"/>
        </w:rPr>
        <w:t xml:space="preserve"> </w:t>
      </w:r>
      <w:r w:rsidR="004D6245" w:rsidRPr="00E73F42">
        <w:rPr>
          <w:rFonts w:ascii="Calibri Light" w:eastAsia="Arial Unicode MS" w:hAnsi="Calibri Light" w:cs="Calibri Light"/>
          <w:sz w:val="22"/>
          <w:szCs w:val="22"/>
        </w:rPr>
        <w:t>U. z 202</w:t>
      </w:r>
      <w:r w:rsidR="00077C20">
        <w:rPr>
          <w:rFonts w:ascii="Calibri Light" w:eastAsia="Arial Unicode MS" w:hAnsi="Calibri Light" w:cs="Calibri Light"/>
          <w:sz w:val="22"/>
          <w:szCs w:val="22"/>
        </w:rPr>
        <w:t xml:space="preserve">2 </w:t>
      </w:r>
      <w:r w:rsidR="004D6245" w:rsidRPr="00E73F42">
        <w:rPr>
          <w:rFonts w:ascii="Calibri Light" w:eastAsia="Arial Unicode MS" w:hAnsi="Calibri Light" w:cs="Calibri Light"/>
          <w:sz w:val="22"/>
          <w:szCs w:val="22"/>
        </w:rPr>
        <w:t xml:space="preserve">r. poz. </w:t>
      </w:r>
      <w:r w:rsidR="00077C20">
        <w:rPr>
          <w:rFonts w:ascii="Calibri Light" w:eastAsia="Arial Unicode MS" w:hAnsi="Calibri Light" w:cs="Calibri Light"/>
          <w:sz w:val="22"/>
          <w:szCs w:val="22"/>
        </w:rPr>
        <w:t>840 ze zm.</w:t>
      </w:r>
      <w:r w:rsidRPr="00E73F42">
        <w:rPr>
          <w:rFonts w:ascii="Calibri Light" w:eastAsia="Arial Unicode MS" w:hAnsi="Calibri Light" w:cs="Calibri Light"/>
          <w:sz w:val="22"/>
          <w:szCs w:val="22"/>
        </w:rPr>
        <w:t>)</w:t>
      </w:r>
      <w:r w:rsidR="002D5E23" w:rsidRPr="00E73F42">
        <w:rPr>
          <w:rFonts w:ascii="Calibri Light" w:eastAsia="Arial Unicode MS" w:hAnsi="Calibri Light" w:cs="Calibri Light"/>
          <w:sz w:val="22"/>
          <w:szCs w:val="22"/>
        </w:rPr>
        <w:t xml:space="preserve">, </w:t>
      </w:r>
    </w:p>
    <w:p w14:paraId="6BCE8A3A" w14:textId="77777777" w:rsidR="00E73F42" w:rsidRDefault="008F2FA9" w:rsidP="0098055D">
      <w:pPr>
        <w:numPr>
          <w:ilvl w:val="0"/>
          <w:numId w:val="21"/>
        </w:numPr>
        <w:tabs>
          <w:tab w:val="clear" w:pos="786"/>
          <w:tab w:val="num"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siły wyższej</w:t>
      </w:r>
      <w:r w:rsidR="00BD7210" w:rsidRPr="00E73F42">
        <w:rPr>
          <w:rFonts w:ascii="Calibri Light" w:eastAsia="Arial Unicode MS" w:hAnsi="Calibri Light" w:cs="Calibri Light"/>
          <w:sz w:val="22"/>
          <w:szCs w:val="22"/>
        </w:rPr>
        <w:t xml:space="preserve"> rozumianej jako zdarzenie zewnętrz</w:t>
      </w:r>
      <w:r w:rsidR="00BD5637" w:rsidRPr="00E73F42">
        <w:rPr>
          <w:rFonts w:ascii="Calibri Light" w:eastAsia="Arial Unicode MS" w:hAnsi="Calibri Light" w:cs="Calibri Light"/>
          <w:sz w:val="22"/>
          <w:szCs w:val="22"/>
        </w:rPr>
        <w:t>ne, wpływające na możliwość należytego wykonania umowy, nie dające się przewidzieć, którego skutkom nie można było zapobiec, nawet przy dołożeniu najwyższej staranności, w szczególności ewentualne okoliczności związane z ogłoszeniem na obszarze Rzeczypospolitej Polskiej stanu epidemii</w:t>
      </w:r>
      <w:r w:rsidR="008C6A76" w:rsidRPr="00E73F42">
        <w:rPr>
          <w:rFonts w:ascii="Calibri Light" w:eastAsia="Arial Unicode MS" w:hAnsi="Calibri Light" w:cs="Calibri Light"/>
          <w:sz w:val="22"/>
          <w:szCs w:val="22"/>
        </w:rPr>
        <w:t>,</w:t>
      </w:r>
    </w:p>
    <w:p w14:paraId="6D99CFD3" w14:textId="77777777" w:rsidR="00E73F42" w:rsidRDefault="002516B2" w:rsidP="0098055D">
      <w:pPr>
        <w:numPr>
          <w:ilvl w:val="0"/>
          <w:numId w:val="21"/>
        </w:numPr>
        <w:tabs>
          <w:tab w:val="clear" w:pos="786"/>
          <w:tab w:val="num"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niezawinionego przez Wykonawcę opóźnienia w działaniu organów</w:t>
      </w:r>
      <w:r w:rsidR="00533473" w:rsidRPr="00E73F42">
        <w:rPr>
          <w:rFonts w:ascii="Calibri Light" w:eastAsia="Arial Unicode MS" w:hAnsi="Calibri Light" w:cs="Calibri Light"/>
          <w:sz w:val="22"/>
          <w:szCs w:val="22"/>
        </w:rPr>
        <w:t xml:space="preserve"> administracj</w:t>
      </w:r>
      <w:r w:rsidR="00FB6937" w:rsidRPr="00E73F42">
        <w:rPr>
          <w:rFonts w:ascii="Calibri Light" w:eastAsia="Arial Unicode MS" w:hAnsi="Calibri Light" w:cs="Calibri Light"/>
          <w:sz w:val="22"/>
          <w:szCs w:val="22"/>
        </w:rPr>
        <w:t>i</w:t>
      </w:r>
      <w:r w:rsidRPr="00E73F42">
        <w:rPr>
          <w:rFonts w:ascii="Calibri Light" w:eastAsia="Arial Unicode MS" w:hAnsi="Calibri Light" w:cs="Calibri Light"/>
          <w:sz w:val="22"/>
          <w:szCs w:val="22"/>
        </w:rPr>
        <w:t xml:space="preserve"> publicznej lub innych właściwych instytucji, których decyzje lub opinie są wymagane </w:t>
      </w:r>
      <w:r w:rsidR="00280C9D">
        <w:rPr>
          <w:rFonts w:ascii="Calibri Light" w:eastAsia="Arial Unicode MS" w:hAnsi="Calibri Light" w:cs="Calibri Light"/>
          <w:sz w:val="22"/>
          <w:szCs w:val="22"/>
        </w:rPr>
        <w:br/>
      </w:r>
      <w:r w:rsidRPr="00E73F42">
        <w:rPr>
          <w:rFonts w:ascii="Calibri Light" w:eastAsia="Arial Unicode MS" w:hAnsi="Calibri Light" w:cs="Calibri Light"/>
          <w:sz w:val="22"/>
          <w:szCs w:val="22"/>
        </w:rPr>
        <w:t xml:space="preserve">w związku z realizacją </w:t>
      </w:r>
      <w:r w:rsidR="008C6A76" w:rsidRPr="00E73F42">
        <w:rPr>
          <w:rFonts w:ascii="Calibri Light" w:eastAsia="Arial Unicode MS" w:hAnsi="Calibri Light" w:cs="Calibri Light"/>
          <w:sz w:val="22"/>
          <w:szCs w:val="22"/>
        </w:rPr>
        <w:t>zamówienia</w:t>
      </w:r>
      <w:r w:rsidR="00E73F42">
        <w:rPr>
          <w:rFonts w:ascii="Calibri Light" w:eastAsia="Arial Unicode MS" w:hAnsi="Calibri Light" w:cs="Calibri Light"/>
          <w:sz w:val="22"/>
          <w:szCs w:val="22"/>
        </w:rPr>
        <w:t>,</w:t>
      </w:r>
    </w:p>
    <w:p w14:paraId="40C6BC20" w14:textId="77777777" w:rsidR="002516B2" w:rsidRPr="00E73F42" w:rsidRDefault="002516B2" w:rsidP="0098055D">
      <w:pPr>
        <w:numPr>
          <w:ilvl w:val="0"/>
          <w:numId w:val="21"/>
        </w:numPr>
        <w:tabs>
          <w:tab w:val="clear" w:pos="786"/>
          <w:tab w:val="num"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 xml:space="preserve">opóźnienia rozpoczęcia realizacji przedmiotu </w:t>
      </w:r>
      <w:r w:rsidR="00FB6937" w:rsidRPr="00E73F42">
        <w:rPr>
          <w:rFonts w:ascii="Calibri Light" w:eastAsia="Arial Unicode MS" w:hAnsi="Calibri Light" w:cs="Calibri Light"/>
          <w:sz w:val="22"/>
          <w:szCs w:val="22"/>
        </w:rPr>
        <w:t>U</w:t>
      </w:r>
      <w:r w:rsidRPr="00E73F42">
        <w:rPr>
          <w:rFonts w:ascii="Calibri Light" w:eastAsia="Arial Unicode MS" w:hAnsi="Calibri Light" w:cs="Calibri Light"/>
          <w:sz w:val="22"/>
          <w:szCs w:val="22"/>
        </w:rPr>
        <w:t>mowy spowodowanego  opóźnieniem w przekazaniu Wykonawcy frontu robót z przyczyn niezależnych do Wykonawcy.</w:t>
      </w:r>
    </w:p>
    <w:p w14:paraId="232BF5D0" w14:textId="77777777" w:rsidR="00E73F42" w:rsidRDefault="00CE2596" w:rsidP="0098055D">
      <w:pPr>
        <w:numPr>
          <w:ilvl w:val="0"/>
          <w:numId w:val="14"/>
        </w:numPr>
        <w:tabs>
          <w:tab w:val="right" w:pos="0"/>
        </w:tabs>
        <w:spacing w:after="120"/>
        <w:ind w:left="709"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Wykonawca zobowiązany</w:t>
      </w:r>
      <w:r w:rsidR="00DD67AB">
        <w:rPr>
          <w:rFonts w:ascii="Calibri Light" w:eastAsia="Arial Unicode MS" w:hAnsi="Calibri Light" w:cs="Calibri Light"/>
          <w:sz w:val="22"/>
          <w:szCs w:val="22"/>
        </w:rPr>
        <w:t xml:space="preserve"> </w:t>
      </w:r>
      <w:r w:rsidRPr="00E73F42">
        <w:rPr>
          <w:rFonts w:ascii="Calibri Light" w:eastAsia="Arial Unicode MS" w:hAnsi="Calibri Light" w:cs="Calibri Light"/>
          <w:sz w:val="22"/>
          <w:szCs w:val="22"/>
        </w:rPr>
        <w:t xml:space="preserve">poinformować Zamawiającego </w:t>
      </w:r>
      <w:r w:rsidR="0000221F" w:rsidRPr="00E73F42">
        <w:rPr>
          <w:rFonts w:ascii="Calibri Light" w:eastAsia="Arial Unicode MS" w:hAnsi="Calibri Light" w:cs="Calibri Light"/>
          <w:sz w:val="22"/>
          <w:szCs w:val="22"/>
        </w:rPr>
        <w:t xml:space="preserve">na piśmie </w:t>
      </w:r>
      <w:r w:rsidR="00390AB6" w:rsidRPr="00E73F42">
        <w:rPr>
          <w:rFonts w:ascii="Calibri Light" w:eastAsia="Arial Unicode MS" w:hAnsi="Calibri Light" w:cs="Calibri Light"/>
          <w:sz w:val="22"/>
          <w:szCs w:val="22"/>
        </w:rPr>
        <w:t>o </w:t>
      </w:r>
      <w:r w:rsidRPr="00E73F42">
        <w:rPr>
          <w:rFonts w:ascii="Calibri Light" w:eastAsia="Arial Unicode MS" w:hAnsi="Calibri Light" w:cs="Calibri Light"/>
          <w:sz w:val="22"/>
          <w:szCs w:val="22"/>
        </w:rPr>
        <w:t>wystąpieniu zdarzeń wymienionych</w:t>
      </w:r>
      <w:r w:rsidR="00030134" w:rsidRPr="00E73F42">
        <w:rPr>
          <w:rFonts w:ascii="Calibri Light" w:eastAsia="Arial Unicode MS" w:hAnsi="Calibri Light" w:cs="Calibri Light"/>
          <w:sz w:val="22"/>
          <w:szCs w:val="22"/>
        </w:rPr>
        <w:t xml:space="preserve"> w</w:t>
      </w:r>
      <w:r w:rsidR="00A73766" w:rsidRPr="00E73F42">
        <w:rPr>
          <w:rFonts w:ascii="Calibri Light" w:eastAsia="Arial Unicode MS" w:hAnsi="Calibri Light" w:cs="Calibri Light"/>
          <w:sz w:val="22"/>
          <w:szCs w:val="22"/>
        </w:rPr>
        <w:t xml:space="preserve"> § 2</w:t>
      </w:r>
      <w:r w:rsidR="00030134" w:rsidRPr="00E73F42">
        <w:rPr>
          <w:rFonts w:ascii="Calibri Light" w:eastAsia="Arial Unicode MS" w:hAnsi="Calibri Light" w:cs="Calibri Light"/>
          <w:sz w:val="22"/>
          <w:szCs w:val="22"/>
        </w:rPr>
        <w:t xml:space="preserve"> ust.</w:t>
      </w:r>
      <w:r w:rsidR="00A73766" w:rsidRPr="00E73F42">
        <w:rPr>
          <w:rFonts w:ascii="Calibri Light" w:eastAsia="Arial Unicode MS" w:hAnsi="Calibri Light" w:cs="Calibri Light"/>
          <w:sz w:val="22"/>
          <w:szCs w:val="22"/>
        </w:rPr>
        <w:t xml:space="preserve"> </w:t>
      </w:r>
      <w:r w:rsidR="00720001" w:rsidRPr="00E73F42">
        <w:rPr>
          <w:rFonts w:ascii="Calibri Light" w:eastAsia="Arial Unicode MS" w:hAnsi="Calibri Light" w:cs="Calibri Light"/>
          <w:sz w:val="22"/>
          <w:szCs w:val="22"/>
        </w:rPr>
        <w:t>4</w:t>
      </w:r>
      <w:r w:rsidR="00A73766" w:rsidRPr="00E73F42">
        <w:rPr>
          <w:rFonts w:ascii="Calibri Light" w:eastAsia="Arial Unicode MS" w:hAnsi="Calibri Light" w:cs="Calibri Light"/>
          <w:sz w:val="22"/>
          <w:szCs w:val="22"/>
        </w:rPr>
        <w:t xml:space="preserve"> niniejszej Umowy</w:t>
      </w:r>
      <w:r w:rsidR="00DD67AB">
        <w:rPr>
          <w:rFonts w:ascii="Calibri Light" w:eastAsia="Arial Unicode MS" w:hAnsi="Calibri Light" w:cs="Calibri Light"/>
          <w:sz w:val="22"/>
          <w:szCs w:val="22"/>
        </w:rPr>
        <w:t xml:space="preserve"> w terminie dwóch dni od daty ich wystąpienia.</w:t>
      </w:r>
    </w:p>
    <w:p w14:paraId="6881EC66" w14:textId="77777777" w:rsidR="00E73F42" w:rsidRDefault="00CE2596" w:rsidP="0098055D">
      <w:pPr>
        <w:numPr>
          <w:ilvl w:val="0"/>
          <w:numId w:val="14"/>
        </w:numPr>
        <w:tabs>
          <w:tab w:val="right" w:pos="0"/>
        </w:tabs>
        <w:spacing w:after="120"/>
        <w:ind w:left="709"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lastRenderedPageBreak/>
        <w:t xml:space="preserve">Przedłużenie terminu wykonania Umowy w przypadku wystąpienia zdarzeń wymienionych </w:t>
      </w:r>
      <w:r w:rsidR="00280C9D">
        <w:rPr>
          <w:rFonts w:ascii="Calibri Light" w:eastAsia="Arial Unicode MS" w:hAnsi="Calibri Light" w:cs="Calibri Light"/>
          <w:sz w:val="22"/>
          <w:szCs w:val="22"/>
        </w:rPr>
        <w:br/>
      </w:r>
      <w:r w:rsidRPr="00E73F42">
        <w:rPr>
          <w:rFonts w:ascii="Calibri Light" w:eastAsia="Arial Unicode MS" w:hAnsi="Calibri Light" w:cs="Calibri Light"/>
          <w:sz w:val="22"/>
          <w:szCs w:val="22"/>
        </w:rPr>
        <w:t>w</w:t>
      </w:r>
      <w:r w:rsidR="00BA4977" w:rsidRPr="00E73F42">
        <w:rPr>
          <w:rFonts w:ascii="Calibri Light" w:eastAsia="Arial Unicode MS" w:hAnsi="Calibri Light" w:cs="Calibri Light"/>
          <w:sz w:val="22"/>
          <w:szCs w:val="22"/>
        </w:rPr>
        <w:t xml:space="preserve"> </w:t>
      </w:r>
      <w:r w:rsidR="00A73766" w:rsidRPr="00E73F42">
        <w:rPr>
          <w:rFonts w:ascii="Calibri Light" w:eastAsia="Arial Unicode MS" w:hAnsi="Calibri Light" w:cs="Calibri Light"/>
          <w:sz w:val="22"/>
          <w:szCs w:val="22"/>
        </w:rPr>
        <w:t>§ 2 ust. 4 niniejszej Umowy</w:t>
      </w:r>
      <w:r w:rsidRPr="00E73F42">
        <w:rPr>
          <w:rFonts w:ascii="Calibri Light" w:eastAsia="Arial Unicode MS" w:hAnsi="Calibri Light" w:cs="Calibri Light"/>
          <w:sz w:val="22"/>
          <w:szCs w:val="22"/>
        </w:rPr>
        <w:t xml:space="preserve"> następuje na podstawie pisemnego aneksu do Umowy, sporządzonego na pisemny, umotywowany wniosek Wykonawcy, zaakceptowany przez  Zamawiającego. </w:t>
      </w:r>
      <w:r w:rsidR="00A73766" w:rsidRPr="00E73F42">
        <w:rPr>
          <w:rFonts w:ascii="Calibri Light" w:eastAsia="Arial Unicode MS" w:hAnsi="Calibri Light" w:cs="Calibri Light"/>
          <w:sz w:val="22"/>
          <w:szCs w:val="22"/>
        </w:rPr>
        <w:t xml:space="preserve"> </w:t>
      </w:r>
    </w:p>
    <w:p w14:paraId="5B56FBF7" w14:textId="77777777" w:rsidR="00E73F42" w:rsidRDefault="005413FB" w:rsidP="0098055D">
      <w:pPr>
        <w:numPr>
          <w:ilvl w:val="0"/>
          <w:numId w:val="14"/>
        </w:numPr>
        <w:tabs>
          <w:tab w:val="right" w:pos="0"/>
        </w:tabs>
        <w:spacing w:after="120"/>
        <w:ind w:left="709"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 xml:space="preserve">Z chwilą przejęcia </w:t>
      </w:r>
      <w:r w:rsidR="002B7572" w:rsidRPr="00E73F42">
        <w:rPr>
          <w:rFonts w:ascii="Calibri Light" w:eastAsia="Arial Unicode MS" w:hAnsi="Calibri Light" w:cs="Calibri Light"/>
          <w:sz w:val="22"/>
          <w:szCs w:val="22"/>
        </w:rPr>
        <w:t>p</w:t>
      </w:r>
      <w:r w:rsidR="001A581F" w:rsidRPr="00E73F42">
        <w:rPr>
          <w:rFonts w:ascii="Calibri Light" w:eastAsia="Arial Unicode MS" w:hAnsi="Calibri Light" w:cs="Calibri Light"/>
          <w:sz w:val="22"/>
          <w:szCs w:val="22"/>
        </w:rPr>
        <w:t>rotokolarnie terenu robót</w:t>
      </w:r>
      <w:r w:rsidR="00174AF2" w:rsidRPr="00E73F42">
        <w:rPr>
          <w:rFonts w:ascii="Calibri Light" w:eastAsia="Arial Unicode MS" w:hAnsi="Calibri Light" w:cs="Calibri Light"/>
          <w:sz w:val="22"/>
          <w:szCs w:val="22"/>
        </w:rPr>
        <w:t>,</w:t>
      </w:r>
      <w:r w:rsidR="002B7572" w:rsidRPr="00E73F42">
        <w:rPr>
          <w:rFonts w:ascii="Calibri Light" w:eastAsia="Arial Unicode MS" w:hAnsi="Calibri Light" w:cs="Calibri Light"/>
          <w:sz w:val="22"/>
          <w:szCs w:val="22"/>
        </w:rPr>
        <w:t xml:space="preserve"> Wykonawca ponosi za niego pełną odpowiedzialność.</w:t>
      </w:r>
    </w:p>
    <w:p w14:paraId="182C1D41" w14:textId="7685FCA1" w:rsidR="0015547A" w:rsidRPr="001D29D3" w:rsidRDefault="00AA68AC" w:rsidP="00BD30AD">
      <w:pPr>
        <w:pStyle w:val="Akapitzlist"/>
        <w:numPr>
          <w:ilvl w:val="0"/>
          <w:numId w:val="14"/>
        </w:numPr>
        <w:tabs>
          <w:tab w:val="left" w:pos="4339"/>
          <w:tab w:val="right" w:pos="8837"/>
        </w:tabs>
        <w:spacing w:after="120"/>
        <w:ind w:hanging="720"/>
        <w:jc w:val="both"/>
        <w:rPr>
          <w:rFonts w:ascii="Calibri Light" w:eastAsia="Arial Unicode MS" w:hAnsi="Calibri Light" w:cs="Calibri Light"/>
          <w:b/>
          <w:snapToGrid w:val="0"/>
        </w:rPr>
      </w:pPr>
      <w:r w:rsidRPr="001D29D3">
        <w:rPr>
          <w:rFonts w:ascii="Calibri Light" w:eastAsia="Arial Unicode MS" w:hAnsi="Calibri Light" w:cs="Calibri Light"/>
        </w:rPr>
        <w:t>Za datę wykonania przez Wykonawcę zobowiązania wynikającego z niniejszej umowy, uznaje się datę</w:t>
      </w:r>
      <w:r w:rsidR="001B5483">
        <w:rPr>
          <w:rFonts w:ascii="Calibri Light" w:eastAsia="Arial Unicode MS" w:hAnsi="Calibri Light" w:cs="Calibri Light"/>
        </w:rPr>
        <w:t xml:space="preserve"> </w:t>
      </w:r>
      <w:r w:rsidRPr="001D29D3">
        <w:rPr>
          <w:rFonts w:ascii="Calibri Light" w:eastAsia="Arial Unicode MS" w:hAnsi="Calibri Light" w:cs="Calibri Light"/>
        </w:rPr>
        <w:t xml:space="preserve">odbioru, stwierdzoną w protokole odbioru końcowego podpisanym przez Zamawiającego, Inspektora nadzoru i Wykonawcę. Za datę wykonania nie będzie się traktować daty zgłoszenia robót przez </w:t>
      </w:r>
      <w:r w:rsidR="00077C20" w:rsidRPr="001D29D3">
        <w:rPr>
          <w:rFonts w:ascii="Calibri Light" w:eastAsia="Arial Unicode MS" w:hAnsi="Calibri Light" w:cs="Calibri Light"/>
        </w:rPr>
        <w:t>W</w:t>
      </w:r>
      <w:r w:rsidRPr="001D29D3">
        <w:rPr>
          <w:rFonts w:ascii="Calibri Light" w:eastAsia="Arial Unicode MS" w:hAnsi="Calibri Light" w:cs="Calibri Light"/>
        </w:rPr>
        <w:t>ykonawcę do odbioru.</w:t>
      </w:r>
    </w:p>
    <w:p w14:paraId="6F6B0CBE" w14:textId="77777777" w:rsidR="003A7934" w:rsidRPr="00E73F42" w:rsidRDefault="00DA116F" w:rsidP="0098055D">
      <w:pPr>
        <w:tabs>
          <w:tab w:val="left" w:pos="4339"/>
          <w:tab w:val="right" w:pos="8837"/>
        </w:tabs>
        <w:spacing w:after="120"/>
        <w:jc w:val="center"/>
        <w:rPr>
          <w:rFonts w:ascii="Calibri Light" w:eastAsia="Arial Unicode MS" w:hAnsi="Calibri Light" w:cs="Calibri Light"/>
          <w:b/>
          <w:snapToGrid w:val="0"/>
          <w:sz w:val="22"/>
          <w:szCs w:val="22"/>
        </w:rPr>
      </w:pPr>
      <w:r w:rsidRPr="00E73F42">
        <w:rPr>
          <w:rFonts w:ascii="Calibri Light" w:eastAsia="Arial Unicode MS" w:hAnsi="Calibri Light" w:cs="Calibri Light"/>
          <w:b/>
          <w:snapToGrid w:val="0"/>
          <w:sz w:val="22"/>
          <w:szCs w:val="22"/>
        </w:rPr>
        <w:t>§</w:t>
      </w:r>
      <w:r w:rsidR="004779E7" w:rsidRPr="00E73F42">
        <w:rPr>
          <w:rFonts w:ascii="Calibri Light" w:eastAsia="Arial Unicode MS" w:hAnsi="Calibri Light" w:cs="Calibri Light"/>
          <w:b/>
          <w:snapToGrid w:val="0"/>
          <w:sz w:val="22"/>
          <w:szCs w:val="22"/>
        </w:rPr>
        <w:t xml:space="preserve"> </w:t>
      </w:r>
      <w:r w:rsidRPr="00E73F42">
        <w:rPr>
          <w:rFonts w:ascii="Calibri Light" w:eastAsia="Arial Unicode MS" w:hAnsi="Calibri Light" w:cs="Calibri Light"/>
          <w:b/>
          <w:snapToGrid w:val="0"/>
          <w:sz w:val="22"/>
          <w:szCs w:val="22"/>
        </w:rPr>
        <w:t>3</w:t>
      </w:r>
    </w:p>
    <w:p w14:paraId="78D4D5D2" w14:textId="77777777" w:rsidR="00D3771C" w:rsidRPr="00E73F42" w:rsidRDefault="00DA116F" w:rsidP="0098055D">
      <w:pPr>
        <w:pStyle w:val="Nagwek6"/>
        <w:spacing w:after="120"/>
        <w:rPr>
          <w:rFonts w:ascii="Calibri Light" w:eastAsia="Arial Unicode MS" w:hAnsi="Calibri Light" w:cs="Calibri Light"/>
          <w:sz w:val="22"/>
          <w:szCs w:val="22"/>
        </w:rPr>
      </w:pPr>
      <w:r w:rsidRPr="00E73F42">
        <w:rPr>
          <w:rFonts w:ascii="Calibri Light" w:eastAsia="Arial Unicode MS" w:hAnsi="Calibri Light" w:cs="Calibri Light"/>
          <w:sz w:val="22"/>
          <w:szCs w:val="22"/>
        </w:rPr>
        <w:t>WYNAGRODZENIE</w:t>
      </w:r>
    </w:p>
    <w:p w14:paraId="181BE2C9" w14:textId="77777777" w:rsidR="006D22F1" w:rsidRPr="00E73F42" w:rsidRDefault="00E4293A" w:rsidP="0098055D">
      <w:pPr>
        <w:numPr>
          <w:ilvl w:val="0"/>
          <w:numId w:val="2"/>
        </w:numPr>
        <w:tabs>
          <w:tab w:val="clear" w:pos="360"/>
          <w:tab w:val="num" w:pos="709"/>
          <w:tab w:val="left" w:pos="4339"/>
          <w:tab w:val="right" w:pos="8837"/>
        </w:tabs>
        <w:spacing w:after="120"/>
        <w:ind w:left="709" w:hanging="709"/>
        <w:rPr>
          <w:rFonts w:ascii="Calibri Light" w:eastAsia="Arial Unicode MS" w:hAnsi="Calibri Light" w:cs="Calibri Light"/>
          <w:sz w:val="22"/>
          <w:szCs w:val="22"/>
        </w:rPr>
      </w:pPr>
      <w:r w:rsidRPr="00E73F42">
        <w:rPr>
          <w:rFonts w:ascii="Calibri Light" w:eastAsia="Arial Unicode MS" w:hAnsi="Calibri Light" w:cs="Calibri Light"/>
          <w:snapToGrid w:val="0"/>
          <w:sz w:val="22"/>
          <w:szCs w:val="22"/>
        </w:rPr>
        <w:t>Za wykonanie przedmiotu u</w:t>
      </w:r>
      <w:r w:rsidR="00DA116F" w:rsidRPr="00E73F42">
        <w:rPr>
          <w:rFonts w:ascii="Calibri Light" w:eastAsia="Arial Unicode MS" w:hAnsi="Calibri Light" w:cs="Calibri Light"/>
          <w:snapToGrid w:val="0"/>
          <w:sz w:val="22"/>
          <w:szCs w:val="22"/>
        </w:rPr>
        <w:t>mowy ustala się wynagrodzenie ryczałtowe, w kwocie:</w:t>
      </w:r>
    </w:p>
    <w:p w14:paraId="00D7F87D" w14:textId="77777777" w:rsidR="00E73F42" w:rsidRDefault="00E73F42" w:rsidP="0098055D">
      <w:pPr>
        <w:tabs>
          <w:tab w:val="left" w:pos="709"/>
          <w:tab w:val="left" w:pos="4339"/>
          <w:tab w:val="right" w:pos="8837"/>
        </w:tabs>
        <w:spacing w:after="120"/>
        <w:ind w:left="340"/>
        <w:rPr>
          <w:rFonts w:ascii="Calibri Light" w:eastAsia="Arial Unicode MS" w:hAnsi="Calibri Light" w:cs="Calibri Light"/>
          <w:b/>
          <w:sz w:val="22"/>
          <w:szCs w:val="22"/>
        </w:rPr>
      </w:pPr>
      <w:r>
        <w:rPr>
          <w:rFonts w:ascii="Calibri Light" w:eastAsia="Arial Unicode MS" w:hAnsi="Calibri Light" w:cs="Calibri Light"/>
          <w:b/>
          <w:sz w:val="22"/>
          <w:szCs w:val="22"/>
        </w:rPr>
        <w:tab/>
      </w:r>
      <w:r w:rsidR="006D22F1" w:rsidRPr="00E73F42">
        <w:rPr>
          <w:rFonts w:ascii="Calibri Light" w:eastAsia="Arial Unicode MS" w:hAnsi="Calibri Light" w:cs="Calibri Light"/>
          <w:b/>
          <w:sz w:val="22"/>
          <w:szCs w:val="22"/>
        </w:rPr>
        <w:t>wynagrodzenie netto:</w:t>
      </w:r>
      <w:r w:rsidR="004859EF" w:rsidRPr="00E73F42">
        <w:rPr>
          <w:rFonts w:ascii="Calibri Light" w:eastAsia="Arial Unicode MS" w:hAnsi="Calibri Light" w:cs="Calibri Light"/>
          <w:b/>
          <w:sz w:val="22"/>
          <w:szCs w:val="22"/>
        </w:rPr>
        <w:t xml:space="preserve"> </w:t>
      </w:r>
      <w:r w:rsidR="006D22F1" w:rsidRPr="00E73F42">
        <w:rPr>
          <w:rFonts w:ascii="Calibri Light" w:eastAsia="Arial Unicode MS" w:hAnsi="Calibri Light" w:cs="Calibri Light"/>
          <w:b/>
          <w:sz w:val="22"/>
          <w:szCs w:val="22"/>
        </w:rPr>
        <w:t xml:space="preserve">……………………. </w:t>
      </w:r>
      <w:r w:rsidR="00DB0638">
        <w:rPr>
          <w:rFonts w:ascii="Calibri Light" w:eastAsia="Arial Unicode MS" w:hAnsi="Calibri Light" w:cs="Calibri Light"/>
          <w:b/>
          <w:sz w:val="22"/>
          <w:szCs w:val="22"/>
        </w:rPr>
        <w:t>z</w:t>
      </w:r>
      <w:r w:rsidR="006D22F1" w:rsidRPr="00E73F42">
        <w:rPr>
          <w:rFonts w:ascii="Calibri Light" w:eastAsia="Arial Unicode MS" w:hAnsi="Calibri Light" w:cs="Calibri Light"/>
          <w:b/>
          <w:sz w:val="22"/>
          <w:szCs w:val="22"/>
        </w:rPr>
        <w:t>ł</w:t>
      </w:r>
    </w:p>
    <w:p w14:paraId="7864811D" w14:textId="77777777" w:rsidR="00E73F42" w:rsidRDefault="00E73F42" w:rsidP="0098055D">
      <w:pPr>
        <w:tabs>
          <w:tab w:val="left" w:pos="709"/>
          <w:tab w:val="left" w:pos="4339"/>
          <w:tab w:val="right" w:pos="8837"/>
        </w:tabs>
        <w:spacing w:after="120"/>
        <w:ind w:left="340"/>
        <w:rPr>
          <w:rFonts w:ascii="Calibri Light" w:eastAsia="Arial Unicode MS" w:hAnsi="Calibri Light" w:cs="Calibri Light"/>
          <w:b/>
          <w:sz w:val="22"/>
          <w:szCs w:val="22"/>
        </w:rPr>
      </w:pPr>
      <w:r>
        <w:rPr>
          <w:rFonts w:ascii="Calibri Light" w:eastAsia="Arial Unicode MS" w:hAnsi="Calibri Light" w:cs="Calibri Light"/>
          <w:b/>
          <w:sz w:val="22"/>
          <w:szCs w:val="22"/>
        </w:rPr>
        <w:tab/>
      </w:r>
      <w:r w:rsidR="00773851" w:rsidRPr="00E73F42">
        <w:rPr>
          <w:rFonts w:ascii="Calibri Light" w:eastAsia="Arial Unicode MS" w:hAnsi="Calibri Light" w:cs="Calibri Light"/>
          <w:b/>
          <w:sz w:val="22"/>
          <w:szCs w:val="22"/>
        </w:rPr>
        <w:t>wynagrodzenie netto słownie: ………………………………………………………..</w:t>
      </w:r>
    </w:p>
    <w:p w14:paraId="42BA2E19" w14:textId="77777777" w:rsidR="00E73F42" w:rsidRDefault="00E73F42" w:rsidP="0098055D">
      <w:pPr>
        <w:tabs>
          <w:tab w:val="left" w:pos="709"/>
          <w:tab w:val="left" w:pos="4339"/>
          <w:tab w:val="right" w:pos="8837"/>
        </w:tabs>
        <w:spacing w:after="120"/>
        <w:ind w:left="340"/>
        <w:rPr>
          <w:rFonts w:ascii="Calibri Light" w:eastAsia="Arial Unicode MS" w:hAnsi="Calibri Light" w:cs="Calibri Light"/>
          <w:b/>
          <w:sz w:val="22"/>
          <w:szCs w:val="22"/>
        </w:rPr>
      </w:pPr>
      <w:r>
        <w:rPr>
          <w:rFonts w:ascii="Calibri Light" w:eastAsia="Arial Unicode MS" w:hAnsi="Calibri Light" w:cs="Calibri Light"/>
          <w:b/>
          <w:sz w:val="22"/>
          <w:szCs w:val="22"/>
        </w:rPr>
        <w:tab/>
      </w:r>
      <w:r w:rsidR="00773851" w:rsidRPr="00E73F42">
        <w:rPr>
          <w:rFonts w:ascii="Calibri Light" w:eastAsia="Arial Unicode MS" w:hAnsi="Calibri Light" w:cs="Calibri Light"/>
          <w:b/>
          <w:sz w:val="22"/>
          <w:szCs w:val="22"/>
        </w:rPr>
        <w:t xml:space="preserve">wynagrodzenie brutto: ………………….. </w:t>
      </w:r>
      <w:r w:rsidR="00273956" w:rsidRPr="00E73F42">
        <w:rPr>
          <w:rFonts w:ascii="Calibri Light" w:eastAsia="Arial Unicode MS" w:hAnsi="Calibri Light" w:cs="Calibri Light"/>
          <w:b/>
          <w:sz w:val="22"/>
          <w:szCs w:val="22"/>
        </w:rPr>
        <w:t>zł</w:t>
      </w:r>
    </w:p>
    <w:p w14:paraId="7B873E22" w14:textId="77777777" w:rsidR="007504D7" w:rsidRPr="00E73F42" w:rsidRDefault="00E73F42" w:rsidP="0098055D">
      <w:pPr>
        <w:tabs>
          <w:tab w:val="left" w:pos="709"/>
          <w:tab w:val="left" w:pos="4339"/>
          <w:tab w:val="right" w:pos="8837"/>
        </w:tabs>
        <w:spacing w:after="120"/>
        <w:ind w:left="340"/>
        <w:rPr>
          <w:rFonts w:ascii="Calibri Light" w:eastAsia="Arial Unicode MS" w:hAnsi="Calibri Light" w:cs="Calibri Light"/>
          <w:b/>
          <w:sz w:val="22"/>
          <w:szCs w:val="22"/>
        </w:rPr>
      </w:pPr>
      <w:r>
        <w:rPr>
          <w:rFonts w:ascii="Calibri Light" w:eastAsia="Arial Unicode MS" w:hAnsi="Calibri Light" w:cs="Calibri Light"/>
          <w:b/>
          <w:sz w:val="22"/>
          <w:szCs w:val="22"/>
        </w:rPr>
        <w:tab/>
      </w:r>
      <w:r w:rsidR="00273956" w:rsidRPr="00E73F42">
        <w:rPr>
          <w:rFonts w:ascii="Calibri Light" w:eastAsia="Arial Unicode MS" w:hAnsi="Calibri Light" w:cs="Calibri Light"/>
          <w:b/>
          <w:sz w:val="22"/>
          <w:szCs w:val="22"/>
        </w:rPr>
        <w:t>wynagrodzenie brutto słownie: ……………………………………………………….</w:t>
      </w:r>
    </w:p>
    <w:p w14:paraId="0E67A261" w14:textId="41BC40A7" w:rsidR="00E73F42" w:rsidRDefault="00720001" w:rsidP="0098055D">
      <w:pPr>
        <w:numPr>
          <w:ilvl w:val="0"/>
          <w:numId w:val="8"/>
        </w:numPr>
        <w:tabs>
          <w:tab w:val="clear" w:pos="1800"/>
          <w:tab w:val="left" w:pos="14"/>
          <w:tab w:val="num" w:pos="709"/>
          <w:tab w:val="right" w:pos="8837"/>
        </w:tabs>
        <w:spacing w:after="120"/>
        <w:ind w:left="709" w:hanging="709"/>
        <w:rPr>
          <w:rFonts w:ascii="Calibri Light" w:eastAsia="Arial Unicode MS" w:hAnsi="Calibri Light" w:cs="Calibri Light"/>
          <w:snapToGrid w:val="0"/>
          <w:sz w:val="22"/>
          <w:szCs w:val="22"/>
        </w:rPr>
      </w:pPr>
      <w:r w:rsidRPr="00E73F42">
        <w:rPr>
          <w:rFonts w:ascii="Calibri Light" w:eastAsia="Arial Unicode MS" w:hAnsi="Calibri Light" w:cs="Calibri Light"/>
          <w:noProof/>
          <w:sz w:val="22"/>
          <w:szCs w:val="22"/>
        </w:rPr>
        <w:t>Wykonawca oświadcza, że wynagrodzenie opisane w</w:t>
      </w:r>
      <w:r w:rsidR="000D0108" w:rsidRPr="00E73F42">
        <w:rPr>
          <w:rFonts w:ascii="Calibri Light" w:eastAsia="Arial Unicode MS" w:hAnsi="Calibri Light" w:cs="Calibri Light"/>
          <w:noProof/>
          <w:sz w:val="22"/>
          <w:szCs w:val="22"/>
        </w:rPr>
        <w:t xml:space="preserve"> </w:t>
      </w:r>
      <w:r w:rsidR="000D0108" w:rsidRPr="00E73F42">
        <w:rPr>
          <w:rFonts w:ascii="Calibri Light" w:eastAsia="Arial Unicode MS" w:hAnsi="Calibri Light" w:cs="Calibri Light"/>
          <w:sz w:val="22"/>
          <w:szCs w:val="22"/>
        </w:rPr>
        <w:t>§ 3 ust. 1 niniejszej Umowy</w:t>
      </w:r>
      <w:r w:rsidRPr="00E73F42">
        <w:rPr>
          <w:rFonts w:ascii="Calibri Light" w:eastAsia="Arial Unicode MS" w:hAnsi="Calibri Light" w:cs="Calibri Light"/>
          <w:noProof/>
          <w:sz w:val="22"/>
          <w:szCs w:val="22"/>
        </w:rPr>
        <w:t xml:space="preserve"> zostało skalkulowane na bazie jego gruntownej i pełnej wiedzy o terenie </w:t>
      </w:r>
      <w:r w:rsidR="00C32E0E" w:rsidRPr="00E73F42">
        <w:rPr>
          <w:rFonts w:ascii="Calibri Light" w:eastAsia="Arial Unicode MS" w:hAnsi="Calibri Light" w:cs="Calibri Light"/>
          <w:noProof/>
          <w:sz w:val="22"/>
          <w:szCs w:val="22"/>
        </w:rPr>
        <w:t xml:space="preserve">i rodzaju </w:t>
      </w:r>
      <w:r w:rsidRPr="00E73F42">
        <w:rPr>
          <w:rFonts w:ascii="Calibri Light" w:eastAsia="Arial Unicode MS" w:hAnsi="Calibri Light" w:cs="Calibri Light"/>
          <w:noProof/>
          <w:sz w:val="22"/>
          <w:szCs w:val="22"/>
        </w:rPr>
        <w:t xml:space="preserve">prac oraz innych uwarunkowaniach natury faktycznej i prawnej, dotyczących inwestycji i obejmuje wszelkie ryzyka wynikające z przewidywalnego wpływu czynników niezależnych od Stron, jak również niedoskonałości dokumentacji, które były Wykonawcy wiadome lub które mógł stwierdzić przy zachowaniu należytej staranności. Zawiera ono </w:t>
      </w:r>
      <w:r w:rsidR="00EE18E7" w:rsidRPr="00E73F42">
        <w:rPr>
          <w:rFonts w:ascii="Calibri Light" w:eastAsia="Arial Unicode MS" w:hAnsi="Calibri Light" w:cs="Calibri Light"/>
          <w:snapToGrid w:val="0"/>
          <w:sz w:val="22"/>
          <w:szCs w:val="22"/>
        </w:rPr>
        <w:t>całość kosztów związanych z realizacją przedmiotu Umowy,</w:t>
      </w:r>
      <w:r w:rsidR="00DD67AB">
        <w:rPr>
          <w:rFonts w:ascii="Calibri Light" w:eastAsia="Arial Unicode MS" w:hAnsi="Calibri Light" w:cs="Calibri Light"/>
          <w:snapToGrid w:val="0"/>
          <w:sz w:val="22"/>
          <w:szCs w:val="22"/>
        </w:rPr>
        <w:t xml:space="preserve"> </w:t>
      </w:r>
      <w:r w:rsidR="00EE18E7" w:rsidRPr="00E73F42">
        <w:rPr>
          <w:rFonts w:ascii="Calibri Light" w:eastAsia="Arial Unicode MS" w:hAnsi="Calibri Light" w:cs="Calibri Light"/>
          <w:snapToGrid w:val="0"/>
          <w:sz w:val="22"/>
          <w:szCs w:val="22"/>
        </w:rPr>
        <w:t>w tym w szczegó</w:t>
      </w:r>
      <w:r w:rsidR="0031103F" w:rsidRPr="00E73F42">
        <w:rPr>
          <w:rFonts w:ascii="Calibri Light" w:eastAsia="Arial Unicode MS" w:hAnsi="Calibri Light" w:cs="Calibri Light"/>
          <w:snapToGrid w:val="0"/>
          <w:sz w:val="22"/>
          <w:szCs w:val="22"/>
        </w:rPr>
        <w:t>lności</w:t>
      </w:r>
      <w:r w:rsidR="009F45D1" w:rsidRPr="00E73F42">
        <w:rPr>
          <w:rFonts w:ascii="Calibri Light" w:eastAsia="Arial Unicode MS" w:hAnsi="Calibri Light" w:cs="Calibri Light"/>
          <w:snapToGrid w:val="0"/>
          <w:sz w:val="22"/>
          <w:szCs w:val="22"/>
        </w:rPr>
        <w:t xml:space="preserve"> koszty</w:t>
      </w:r>
      <w:r w:rsidR="0031103F" w:rsidRPr="00E73F42">
        <w:rPr>
          <w:rFonts w:ascii="Calibri Light" w:eastAsia="Arial Unicode MS" w:hAnsi="Calibri Light" w:cs="Calibri Light"/>
          <w:snapToGrid w:val="0"/>
          <w:sz w:val="22"/>
          <w:szCs w:val="22"/>
        </w:rPr>
        <w:t xml:space="preserve">: </w:t>
      </w:r>
      <w:r w:rsidR="009F45D1" w:rsidRPr="00E73F42">
        <w:rPr>
          <w:rFonts w:ascii="Calibri Light" w:eastAsia="Arial Unicode MS" w:hAnsi="Calibri Light" w:cs="Calibri Light"/>
          <w:snapToGrid w:val="0"/>
          <w:sz w:val="22"/>
          <w:szCs w:val="22"/>
        </w:rPr>
        <w:t>wszelkich robót przygotowawczych</w:t>
      </w:r>
      <w:r w:rsidR="00320BB6" w:rsidRPr="00E73F42">
        <w:rPr>
          <w:rFonts w:ascii="Calibri Light" w:eastAsia="Arial Unicode MS" w:hAnsi="Calibri Light" w:cs="Calibri Light"/>
          <w:snapToGrid w:val="0"/>
          <w:sz w:val="22"/>
          <w:szCs w:val="22"/>
        </w:rPr>
        <w:t xml:space="preserve">, </w:t>
      </w:r>
      <w:r w:rsidR="0031103F" w:rsidRPr="00E73F42">
        <w:rPr>
          <w:rFonts w:ascii="Calibri Light" w:eastAsia="Arial Unicode MS" w:hAnsi="Calibri Light" w:cs="Calibri Light"/>
          <w:snapToGrid w:val="0"/>
          <w:sz w:val="22"/>
          <w:szCs w:val="22"/>
        </w:rPr>
        <w:t>urządzenia zaplecza robót</w:t>
      </w:r>
      <w:r w:rsidR="00476265" w:rsidRPr="00E73F42">
        <w:rPr>
          <w:rFonts w:ascii="Calibri Light" w:eastAsia="Arial Unicode MS" w:hAnsi="Calibri Light" w:cs="Calibri Light"/>
          <w:snapToGrid w:val="0"/>
          <w:sz w:val="22"/>
          <w:szCs w:val="22"/>
        </w:rPr>
        <w:t>, materiałów</w:t>
      </w:r>
      <w:r w:rsidR="00E4293A" w:rsidRPr="00E73F42">
        <w:rPr>
          <w:rFonts w:ascii="Calibri Light" w:eastAsia="Arial Unicode MS" w:hAnsi="Calibri Light" w:cs="Calibri Light"/>
          <w:snapToGrid w:val="0"/>
          <w:sz w:val="22"/>
          <w:szCs w:val="22"/>
        </w:rPr>
        <w:t xml:space="preserve"> </w:t>
      </w:r>
      <w:r w:rsidR="00476265" w:rsidRPr="00E73F42">
        <w:rPr>
          <w:rFonts w:ascii="Calibri Light" w:eastAsia="Arial Unicode MS" w:hAnsi="Calibri Light" w:cs="Calibri Light"/>
          <w:snapToGrid w:val="0"/>
          <w:sz w:val="22"/>
          <w:szCs w:val="22"/>
        </w:rPr>
        <w:t xml:space="preserve">i urządzeń </w:t>
      </w:r>
      <w:r w:rsidR="00EE18E7" w:rsidRPr="00E73F42">
        <w:rPr>
          <w:rFonts w:ascii="Calibri Light" w:eastAsia="Arial Unicode MS" w:hAnsi="Calibri Light" w:cs="Calibri Light"/>
          <w:snapToGrid w:val="0"/>
          <w:sz w:val="22"/>
          <w:szCs w:val="22"/>
        </w:rPr>
        <w:t>potrze</w:t>
      </w:r>
      <w:r w:rsidR="00476265" w:rsidRPr="00E73F42">
        <w:rPr>
          <w:rFonts w:ascii="Calibri Light" w:eastAsia="Arial Unicode MS" w:hAnsi="Calibri Light" w:cs="Calibri Light"/>
          <w:snapToGrid w:val="0"/>
          <w:sz w:val="22"/>
          <w:szCs w:val="22"/>
        </w:rPr>
        <w:t>bnych</w:t>
      </w:r>
      <w:r w:rsidR="0031103F" w:rsidRPr="00E73F42">
        <w:rPr>
          <w:rFonts w:ascii="Calibri Light" w:eastAsia="Arial Unicode MS" w:hAnsi="Calibri Light" w:cs="Calibri Light"/>
          <w:snapToGrid w:val="0"/>
          <w:sz w:val="22"/>
          <w:szCs w:val="22"/>
        </w:rPr>
        <w:t xml:space="preserve"> do wykonania robót</w:t>
      </w:r>
      <w:r w:rsidR="003E09B4" w:rsidRPr="00E73F42">
        <w:rPr>
          <w:rFonts w:ascii="Calibri Light" w:eastAsia="Arial Unicode MS" w:hAnsi="Calibri Light" w:cs="Calibri Light"/>
          <w:snapToGrid w:val="0"/>
          <w:sz w:val="22"/>
          <w:szCs w:val="22"/>
        </w:rPr>
        <w:t xml:space="preserve">, </w:t>
      </w:r>
      <w:r w:rsidR="00320BB6" w:rsidRPr="00E73F42">
        <w:rPr>
          <w:rFonts w:ascii="Calibri Light" w:eastAsia="Arial Unicode MS" w:hAnsi="Calibri Light" w:cs="Calibri Light"/>
          <w:snapToGrid w:val="0"/>
          <w:sz w:val="22"/>
          <w:szCs w:val="22"/>
        </w:rPr>
        <w:t>zapewnienia bezpieczeństwa</w:t>
      </w:r>
      <w:r w:rsidR="00976F9A" w:rsidRPr="00E73F42">
        <w:rPr>
          <w:rFonts w:ascii="Calibri Light" w:eastAsia="Arial Unicode MS" w:hAnsi="Calibri Light" w:cs="Calibri Light"/>
          <w:snapToGrid w:val="0"/>
          <w:sz w:val="22"/>
          <w:szCs w:val="22"/>
        </w:rPr>
        <w:t xml:space="preserve"> </w:t>
      </w:r>
      <w:r w:rsidR="00320BB6" w:rsidRPr="00E73F42">
        <w:rPr>
          <w:rFonts w:ascii="Calibri Light" w:eastAsia="Arial Unicode MS" w:hAnsi="Calibri Light" w:cs="Calibri Light"/>
          <w:snapToGrid w:val="0"/>
          <w:sz w:val="22"/>
          <w:szCs w:val="22"/>
        </w:rPr>
        <w:t xml:space="preserve">i likwidacji zagrożeń </w:t>
      </w:r>
      <w:r w:rsidR="00476265" w:rsidRPr="00E73F42">
        <w:rPr>
          <w:rFonts w:ascii="Calibri Light" w:eastAsia="Arial Unicode MS" w:hAnsi="Calibri Light" w:cs="Calibri Light"/>
          <w:snapToGrid w:val="0"/>
          <w:sz w:val="22"/>
          <w:szCs w:val="22"/>
        </w:rPr>
        <w:t xml:space="preserve">oraz </w:t>
      </w:r>
      <w:r w:rsidR="00320BB6" w:rsidRPr="00E73F42">
        <w:rPr>
          <w:rFonts w:ascii="Calibri Light" w:eastAsia="Arial Unicode MS" w:hAnsi="Calibri Light" w:cs="Calibri Light"/>
          <w:snapToGrid w:val="0"/>
          <w:sz w:val="22"/>
          <w:szCs w:val="22"/>
        </w:rPr>
        <w:t xml:space="preserve">koszty wynikające z konieczności zapobieżenia awarii, </w:t>
      </w:r>
      <w:r w:rsidR="001D091F" w:rsidRPr="00E73F42">
        <w:rPr>
          <w:rFonts w:ascii="Calibri Light" w:eastAsia="Arial Unicode MS" w:hAnsi="Calibri Light" w:cs="Calibri Light"/>
          <w:snapToGrid w:val="0"/>
          <w:sz w:val="22"/>
          <w:szCs w:val="22"/>
        </w:rPr>
        <w:t xml:space="preserve">koszty naprawy i usunięcia uszkodzeń w obiektach naziemnych </w:t>
      </w:r>
      <w:r w:rsidR="00442D37">
        <w:rPr>
          <w:rFonts w:ascii="Calibri Light" w:eastAsia="Arial Unicode MS" w:hAnsi="Calibri Light" w:cs="Calibri Light"/>
          <w:snapToGrid w:val="0"/>
          <w:sz w:val="22"/>
          <w:szCs w:val="22"/>
        </w:rPr>
        <w:br/>
      </w:r>
      <w:r w:rsidR="001D091F" w:rsidRPr="00E73F42">
        <w:rPr>
          <w:rFonts w:ascii="Calibri Light" w:eastAsia="Arial Unicode MS" w:hAnsi="Calibri Light" w:cs="Calibri Light"/>
          <w:snapToGrid w:val="0"/>
          <w:sz w:val="22"/>
          <w:szCs w:val="22"/>
        </w:rPr>
        <w:t xml:space="preserve">i podziemnych powstałych w wyniku prowadzonych prac, </w:t>
      </w:r>
      <w:r w:rsidR="00320BB6" w:rsidRPr="00E73F42">
        <w:rPr>
          <w:rFonts w:ascii="Calibri Light" w:eastAsia="Arial Unicode MS" w:hAnsi="Calibri Light" w:cs="Calibri Light"/>
          <w:snapToGrid w:val="0"/>
          <w:sz w:val="22"/>
          <w:szCs w:val="22"/>
        </w:rPr>
        <w:t>uporządkow</w:t>
      </w:r>
      <w:r w:rsidR="00476265" w:rsidRPr="00E73F42">
        <w:rPr>
          <w:rFonts w:ascii="Calibri Light" w:eastAsia="Arial Unicode MS" w:hAnsi="Calibri Light" w:cs="Calibri Light"/>
          <w:snapToGrid w:val="0"/>
          <w:sz w:val="22"/>
          <w:szCs w:val="22"/>
        </w:rPr>
        <w:t>ania</w:t>
      </w:r>
      <w:r w:rsidR="00320BB6" w:rsidRPr="00E73F42">
        <w:rPr>
          <w:rFonts w:ascii="Calibri Light" w:eastAsia="Arial Unicode MS" w:hAnsi="Calibri Light" w:cs="Calibri Light"/>
          <w:snapToGrid w:val="0"/>
          <w:sz w:val="22"/>
          <w:szCs w:val="22"/>
        </w:rPr>
        <w:t xml:space="preserve"> terenu po zakończeniu robót</w:t>
      </w:r>
      <w:r w:rsidR="00174AF2" w:rsidRPr="00E73F42">
        <w:rPr>
          <w:rFonts w:ascii="Calibri Light" w:eastAsia="Arial Unicode MS" w:hAnsi="Calibri Light" w:cs="Calibri Light"/>
          <w:snapToGrid w:val="0"/>
          <w:sz w:val="22"/>
          <w:szCs w:val="22"/>
        </w:rPr>
        <w:t>,</w:t>
      </w:r>
      <w:r w:rsidR="00320BB6" w:rsidRPr="00E73F42">
        <w:rPr>
          <w:rFonts w:ascii="Calibri Light" w:eastAsia="Arial Unicode MS" w:hAnsi="Calibri Light" w:cs="Calibri Light"/>
          <w:snapToGrid w:val="0"/>
          <w:sz w:val="22"/>
          <w:szCs w:val="22"/>
        </w:rPr>
        <w:t xml:space="preserve"> koszty związane z odbiorami wykonanych prac, koszt wyk</w:t>
      </w:r>
      <w:r w:rsidR="00174AF2" w:rsidRPr="00E73F42">
        <w:rPr>
          <w:rFonts w:ascii="Calibri Light" w:eastAsia="Arial Unicode MS" w:hAnsi="Calibri Light" w:cs="Calibri Light"/>
          <w:snapToGrid w:val="0"/>
          <w:sz w:val="22"/>
          <w:szCs w:val="22"/>
        </w:rPr>
        <w:t>onania dokumentacji</w:t>
      </w:r>
      <w:r w:rsidR="004041B3" w:rsidRPr="00E73F42">
        <w:rPr>
          <w:rFonts w:ascii="Calibri Light" w:eastAsia="Arial Unicode MS" w:hAnsi="Calibri Light" w:cs="Calibri Light"/>
          <w:snapToGrid w:val="0"/>
          <w:sz w:val="22"/>
          <w:szCs w:val="22"/>
        </w:rPr>
        <w:t xml:space="preserve"> powykonawczej</w:t>
      </w:r>
      <w:r w:rsidR="00320BB6" w:rsidRPr="00E73F42">
        <w:rPr>
          <w:rFonts w:ascii="Calibri Light" w:eastAsia="Arial Unicode MS" w:hAnsi="Calibri Light" w:cs="Calibri Light"/>
          <w:snapToGrid w:val="0"/>
          <w:sz w:val="22"/>
          <w:szCs w:val="22"/>
        </w:rPr>
        <w:t xml:space="preserve">, </w:t>
      </w:r>
      <w:r w:rsidR="00EE18E7" w:rsidRPr="00E73F42">
        <w:rPr>
          <w:rFonts w:ascii="Calibri Light" w:eastAsia="Arial Unicode MS" w:hAnsi="Calibri Light" w:cs="Calibri Light"/>
          <w:snapToGrid w:val="0"/>
          <w:sz w:val="22"/>
          <w:szCs w:val="22"/>
        </w:rPr>
        <w:t>koszt wywozu od</w:t>
      </w:r>
      <w:r w:rsidR="0031103F" w:rsidRPr="00E73F42">
        <w:rPr>
          <w:rFonts w:ascii="Calibri Light" w:eastAsia="Arial Unicode MS" w:hAnsi="Calibri Light" w:cs="Calibri Light"/>
          <w:snapToGrid w:val="0"/>
          <w:sz w:val="22"/>
          <w:szCs w:val="22"/>
        </w:rPr>
        <w:t>padów wytworzonych w trakcie</w:t>
      </w:r>
      <w:r w:rsidR="00320BB6" w:rsidRPr="00E73F42">
        <w:rPr>
          <w:rFonts w:ascii="Calibri Light" w:eastAsia="Arial Unicode MS" w:hAnsi="Calibri Light" w:cs="Calibri Light"/>
          <w:snapToGrid w:val="0"/>
          <w:sz w:val="22"/>
          <w:szCs w:val="22"/>
        </w:rPr>
        <w:t xml:space="preserve"> </w:t>
      </w:r>
      <w:r w:rsidR="0031103F" w:rsidRPr="00E73F42">
        <w:rPr>
          <w:rFonts w:ascii="Calibri Light" w:eastAsia="Arial Unicode MS" w:hAnsi="Calibri Light" w:cs="Calibri Light"/>
          <w:snapToGrid w:val="0"/>
          <w:sz w:val="22"/>
          <w:szCs w:val="22"/>
        </w:rPr>
        <w:t>realizacji</w:t>
      </w:r>
      <w:r w:rsidR="00320BB6" w:rsidRPr="00E73F42">
        <w:rPr>
          <w:rFonts w:ascii="Calibri Light" w:eastAsia="Arial Unicode MS" w:hAnsi="Calibri Light" w:cs="Calibri Light"/>
          <w:snapToGrid w:val="0"/>
          <w:sz w:val="22"/>
          <w:szCs w:val="22"/>
        </w:rPr>
        <w:t xml:space="preserve"> przedmiotu umowy oraz wszystkie inne koszty wynikające z Umowy</w:t>
      </w:r>
      <w:r w:rsidR="00476265" w:rsidRPr="00E73F42">
        <w:rPr>
          <w:rFonts w:ascii="Calibri Light" w:eastAsia="Arial Unicode MS" w:hAnsi="Calibri Light" w:cs="Calibri Light"/>
          <w:snapToGrid w:val="0"/>
          <w:sz w:val="22"/>
          <w:szCs w:val="22"/>
        </w:rPr>
        <w:t xml:space="preserve"> niezbędne do wy</w:t>
      </w:r>
      <w:r w:rsidR="000D0108" w:rsidRPr="00E73F42">
        <w:rPr>
          <w:rFonts w:ascii="Calibri Light" w:eastAsia="Arial Unicode MS" w:hAnsi="Calibri Light" w:cs="Calibri Light"/>
          <w:snapToGrid w:val="0"/>
          <w:sz w:val="22"/>
          <w:szCs w:val="22"/>
        </w:rPr>
        <w:t>konania kompletnego przedmiotu U</w:t>
      </w:r>
      <w:r w:rsidR="00476265" w:rsidRPr="00E73F42">
        <w:rPr>
          <w:rFonts w:ascii="Calibri Light" w:eastAsia="Arial Unicode MS" w:hAnsi="Calibri Light" w:cs="Calibri Light"/>
          <w:snapToGrid w:val="0"/>
          <w:sz w:val="22"/>
          <w:szCs w:val="22"/>
        </w:rPr>
        <w:t>mowy.</w:t>
      </w:r>
    </w:p>
    <w:p w14:paraId="38CD18D0" w14:textId="77777777" w:rsidR="00E73F42" w:rsidRDefault="00EE18E7" w:rsidP="0098055D">
      <w:pPr>
        <w:numPr>
          <w:ilvl w:val="0"/>
          <w:numId w:val="8"/>
        </w:numPr>
        <w:tabs>
          <w:tab w:val="clear" w:pos="1800"/>
          <w:tab w:val="left" w:pos="14"/>
          <w:tab w:val="num" w:pos="709"/>
          <w:tab w:val="right" w:pos="8837"/>
        </w:tabs>
        <w:spacing w:after="120"/>
        <w:ind w:left="709" w:hanging="709"/>
        <w:rPr>
          <w:rFonts w:ascii="Calibri Light" w:eastAsia="Arial Unicode MS" w:hAnsi="Calibri Light" w:cs="Calibri Light"/>
          <w:snapToGrid w:val="0"/>
          <w:sz w:val="22"/>
          <w:szCs w:val="22"/>
        </w:rPr>
      </w:pPr>
      <w:r w:rsidRPr="00E73F42">
        <w:rPr>
          <w:rFonts w:ascii="Calibri Light" w:eastAsia="Arial Unicode MS" w:hAnsi="Calibri Light" w:cs="Calibri Light"/>
          <w:noProof/>
          <w:sz w:val="22"/>
          <w:szCs w:val="22"/>
        </w:rPr>
        <w:t>Wynagrodzenie ryczałtowe będzie niezmienne przez ca</w:t>
      </w:r>
      <w:r w:rsidR="007B15A2" w:rsidRPr="00E73F42">
        <w:rPr>
          <w:rFonts w:ascii="Calibri Light" w:eastAsia="Arial Unicode MS" w:hAnsi="Calibri Light" w:cs="Calibri Light"/>
          <w:noProof/>
          <w:sz w:val="22"/>
          <w:szCs w:val="22"/>
        </w:rPr>
        <w:t>ły czas realizacji robót. Do ce</w:t>
      </w:r>
      <w:r w:rsidRPr="00E73F42">
        <w:rPr>
          <w:rFonts w:ascii="Calibri Light" w:eastAsia="Arial Unicode MS" w:hAnsi="Calibri Light" w:cs="Calibri Light"/>
          <w:noProof/>
          <w:sz w:val="22"/>
          <w:szCs w:val="22"/>
        </w:rPr>
        <w:t>ny netto zostanie doliczony podatek VAT zgodnie z obowiązującym</w:t>
      </w:r>
      <w:r w:rsidR="00254DFD" w:rsidRPr="00E73F42">
        <w:rPr>
          <w:rFonts w:ascii="Calibri Light" w:eastAsia="Arial Unicode MS" w:hAnsi="Calibri Light" w:cs="Calibri Light"/>
          <w:noProof/>
          <w:sz w:val="22"/>
          <w:szCs w:val="22"/>
        </w:rPr>
        <w:t>i przepisami. W przypadku zmiany stawki VAT nastąpi odpowiednia zmiana</w:t>
      </w:r>
      <w:r w:rsidRPr="00E73F42">
        <w:rPr>
          <w:rFonts w:ascii="Calibri Light" w:eastAsia="Arial Unicode MS" w:hAnsi="Calibri Light" w:cs="Calibri Light"/>
          <w:noProof/>
          <w:sz w:val="22"/>
          <w:szCs w:val="22"/>
        </w:rPr>
        <w:t xml:space="preserve"> ceny brutto przyjętej w </w:t>
      </w:r>
      <w:r w:rsidR="000D0108" w:rsidRPr="00E73F42">
        <w:rPr>
          <w:rFonts w:ascii="Calibri Light" w:eastAsia="Arial Unicode MS" w:hAnsi="Calibri Light" w:cs="Calibri Light"/>
          <w:sz w:val="22"/>
          <w:szCs w:val="22"/>
        </w:rPr>
        <w:t>§ 3 ust. 1 niniejszej Umowy</w:t>
      </w:r>
      <w:r w:rsidR="00690CAD" w:rsidRPr="00E73F42">
        <w:rPr>
          <w:rFonts w:ascii="Calibri Light" w:eastAsia="Arial Unicode MS" w:hAnsi="Calibri Light" w:cs="Calibri Light"/>
          <w:noProof/>
          <w:sz w:val="22"/>
          <w:szCs w:val="22"/>
        </w:rPr>
        <w:t>.</w:t>
      </w:r>
      <w:r w:rsidR="000D0108" w:rsidRPr="00E73F42">
        <w:rPr>
          <w:rFonts w:ascii="Calibri Light" w:eastAsia="Arial Unicode MS" w:hAnsi="Calibri Light" w:cs="Calibri Light"/>
          <w:noProof/>
          <w:sz w:val="22"/>
          <w:szCs w:val="22"/>
        </w:rPr>
        <w:t xml:space="preserve"> </w:t>
      </w:r>
    </w:p>
    <w:p w14:paraId="2F3DB888" w14:textId="77777777" w:rsidR="00E73F42" w:rsidRDefault="002516C3" w:rsidP="0098055D">
      <w:pPr>
        <w:numPr>
          <w:ilvl w:val="0"/>
          <w:numId w:val="8"/>
        </w:numPr>
        <w:tabs>
          <w:tab w:val="clear" w:pos="1800"/>
          <w:tab w:val="left" w:pos="14"/>
          <w:tab w:val="num" w:pos="709"/>
          <w:tab w:val="right" w:pos="8837"/>
        </w:tabs>
        <w:spacing w:after="120"/>
        <w:ind w:left="709" w:hanging="709"/>
        <w:rPr>
          <w:rFonts w:ascii="Calibri Light" w:eastAsia="Arial Unicode MS" w:hAnsi="Calibri Light" w:cs="Calibri Light"/>
          <w:snapToGrid w:val="0"/>
          <w:sz w:val="22"/>
          <w:szCs w:val="22"/>
        </w:rPr>
      </w:pPr>
      <w:r w:rsidRPr="00E73F42">
        <w:rPr>
          <w:rFonts w:ascii="Calibri Light" w:eastAsia="Arial Unicode MS" w:hAnsi="Calibri Light" w:cs="Calibri Light"/>
          <w:noProof/>
          <w:sz w:val="22"/>
          <w:szCs w:val="22"/>
        </w:rPr>
        <w:t xml:space="preserve">Wykonawca przyjmuje do wiadomości, </w:t>
      </w:r>
      <w:r w:rsidR="00CD6421" w:rsidRPr="00E73F42">
        <w:rPr>
          <w:rFonts w:ascii="Calibri Light" w:eastAsia="Arial Unicode MS" w:hAnsi="Calibri Light" w:cs="Calibri Light"/>
          <w:noProof/>
          <w:sz w:val="22"/>
          <w:szCs w:val="22"/>
        </w:rPr>
        <w:t xml:space="preserve">że Przedmiary </w:t>
      </w:r>
      <w:r w:rsidR="00E73F42">
        <w:rPr>
          <w:rFonts w:ascii="Calibri Light" w:eastAsia="Arial Unicode MS" w:hAnsi="Calibri Light" w:cs="Calibri Light"/>
          <w:noProof/>
          <w:sz w:val="22"/>
          <w:szCs w:val="22"/>
        </w:rPr>
        <w:t>r</w:t>
      </w:r>
      <w:r w:rsidR="00CD6421" w:rsidRPr="00E73F42">
        <w:rPr>
          <w:rFonts w:ascii="Calibri Light" w:eastAsia="Arial Unicode MS" w:hAnsi="Calibri Light" w:cs="Calibri Light"/>
          <w:noProof/>
          <w:sz w:val="22"/>
          <w:szCs w:val="22"/>
        </w:rPr>
        <w:t>obót stanowiące Z</w:t>
      </w:r>
      <w:r w:rsidR="00E73F42">
        <w:rPr>
          <w:rFonts w:ascii="Calibri Light" w:eastAsia="Arial Unicode MS" w:hAnsi="Calibri Light" w:cs="Calibri Light"/>
          <w:noProof/>
          <w:sz w:val="22"/>
          <w:szCs w:val="22"/>
        </w:rPr>
        <w:t>ałącznik do S</w:t>
      </w:r>
      <w:r w:rsidRPr="00E73F42">
        <w:rPr>
          <w:rFonts w:ascii="Calibri Light" w:eastAsia="Arial Unicode MS" w:hAnsi="Calibri Light" w:cs="Calibri Light"/>
          <w:noProof/>
          <w:sz w:val="22"/>
          <w:szCs w:val="22"/>
        </w:rPr>
        <w:t>WZ mają charakter pomocniczy dla sporządzenia oferty i mogą nie zawierać wszystkich robót niezbędnych do wykonania zadania</w:t>
      </w:r>
      <w:r w:rsidR="00FF3C09" w:rsidRPr="00E73F42">
        <w:rPr>
          <w:rFonts w:ascii="Calibri Light" w:eastAsia="Arial Unicode MS" w:hAnsi="Calibri Light" w:cs="Calibri Light"/>
          <w:noProof/>
          <w:sz w:val="22"/>
          <w:szCs w:val="22"/>
        </w:rPr>
        <w:t>.</w:t>
      </w:r>
    </w:p>
    <w:p w14:paraId="6DDD127E" w14:textId="77777777" w:rsidR="00E73F42" w:rsidRDefault="00FF3C09" w:rsidP="0098055D">
      <w:pPr>
        <w:numPr>
          <w:ilvl w:val="0"/>
          <w:numId w:val="8"/>
        </w:numPr>
        <w:tabs>
          <w:tab w:val="clear" w:pos="1800"/>
          <w:tab w:val="left" w:pos="14"/>
          <w:tab w:val="num" w:pos="709"/>
          <w:tab w:val="right" w:pos="8837"/>
        </w:tabs>
        <w:spacing w:after="120"/>
        <w:ind w:left="709" w:hanging="709"/>
        <w:rPr>
          <w:rFonts w:ascii="Calibri Light" w:eastAsia="Arial Unicode MS" w:hAnsi="Calibri Light" w:cs="Calibri Light"/>
          <w:snapToGrid w:val="0"/>
          <w:sz w:val="22"/>
          <w:szCs w:val="22"/>
        </w:rPr>
      </w:pPr>
      <w:r w:rsidRPr="00E73F42">
        <w:rPr>
          <w:rFonts w:ascii="Calibri Light" w:eastAsia="Arial Unicode MS" w:hAnsi="Calibri Light" w:cs="Calibri Light"/>
          <w:noProof/>
          <w:sz w:val="22"/>
          <w:szCs w:val="22"/>
        </w:rPr>
        <w:t xml:space="preserve">Wykonawcy nie będzie przysługiwać dodatkowe wynagrodzenie z tytułu wykonania robót nie ujętych </w:t>
      </w:r>
      <w:r w:rsidR="00CD6421" w:rsidRPr="00E73F42">
        <w:rPr>
          <w:rFonts w:ascii="Calibri Light" w:eastAsia="Arial Unicode MS" w:hAnsi="Calibri Light" w:cs="Calibri Light"/>
          <w:noProof/>
          <w:sz w:val="22"/>
          <w:szCs w:val="22"/>
        </w:rPr>
        <w:t>w Przedmiarach stanowiących Z</w:t>
      </w:r>
      <w:r w:rsidR="005E6473" w:rsidRPr="00E73F42">
        <w:rPr>
          <w:rFonts w:ascii="Calibri Light" w:eastAsia="Arial Unicode MS" w:hAnsi="Calibri Light" w:cs="Calibri Light"/>
          <w:noProof/>
          <w:sz w:val="22"/>
          <w:szCs w:val="22"/>
        </w:rPr>
        <w:t>ałą</w:t>
      </w:r>
      <w:r w:rsidR="00E73F42">
        <w:rPr>
          <w:rFonts w:ascii="Calibri Light" w:eastAsia="Arial Unicode MS" w:hAnsi="Calibri Light" w:cs="Calibri Light"/>
          <w:noProof/>
          <w:sz w:val="22"/>
          <w:szCs w:val="22"/>
        </w:rPr>
        <w:t>cznik do S</w:t>
      </w:r>
      <w:r w:rsidRPr="00E73F42">
        <w:rPr>
          <w:rFonts w:ascii="Calibri Light" w:eastAsia="Arial Unicode MS" w:hAnsi="Calibri Light" w:cs="Calibri Light"/>
          <w:noProof/>
          <w:sz w:val="22"/>
          <w:szCs w:val="22"/>
        </w:rPr>
        <w:t>WZ, bez względu na ich zakres oraz rodzaj.</w:t>
      </w:r>
      <w:bookmarkStart w:id="0" w:name="_Hlk499877922"/>
    </w:p>
    <w:p w14:paraId="551B6ADA" w14:textId="332EE091" w:rsidR="00E73F42" w:rsidRDefault="002B7572" w:rsidP="0098055D">
      <w:pPr>
        <w:numPr>
          <w:ilvl w:val="0"/>
          <w:numId w:val="8"/>
        </w:numPr>
        <w:tabs>
          <w:tab w:val="clear" w:pos="1800"/>
          <w:tab w:val="left" w:pos="14"/>
          <w:tab w:val="num" w:pos="709"/>
          <w:tab w:val="right" w:pos="8837"/>
        </w:tabs>
        <w:spacing w:after="120"/>
        <w:ind w:left="709" w:hanging="709"/>
        <w:rPr>
          <w:rFonts w:ascii="Calibri Light" w:eastAsia="Arial Unicode MS" w:hAnsi="Calibri Light" w:cs="Calibri Light"/>
          <w:snapToGrid w:val="0"/>
          <w:sz w:val="22"/>
          <w:szCs w:val="22"/>
        </w:rPr>
      </w:pPr>
      <w:r w:rsidRPr="00E67556">
        <w:rPr>
          <w:rFonts w:ascii="Calibri Light" w:eastAsia="Arial Unicode MS" w:hAnsi="Calibri Light" w:cs="Calibri Light"/>
          <w:noProof/>
          <w:sz w:val="22"/>
          <w:szCs w:val="22"/>
        </w:rPr>
        <w:t xml:space="preserve">Zamawiajacy dopuszcza fakturowanie częściowe. </w:t>
      </w:r>
      <w:r w:rsidR="00132984" w:rsidRPr="00E67556">
        <w:rPr>
          <w:rFonts w:ascii="Calibri Light" w:eastAsia="Arial Unicode MS" w:hAnsi="Calibri Light" w:cs="Calibri Light"/>
          <w:noProof/>
          <w:sz w:val="22"/>
          <w:szCs w:val="22"/>
        </w:rPr>
        <w:t xml:space="preserve">Do momentu odbioru końcowego przedmiotu Umowy suma faktur częściowych, nie może </w:t>
      </w:r>
      <w:r w:rsidR="00F1455E" w:rsidRPr="00E67556">
        <w:rPr>
          <w:rFonts w:ascii="Calibri Light" w:eastAsia="Arial Unicode MS" w:hAnsi="Calibri Light" w:cs="Calibri Light"/>
          <w:noProof/>
          <w:sz w:val="22"/>
          <w:szCs w:val="22"/>
        </w:rPr>
        <w:t xml:space="preserve">przekroczyć </w:t>
      </w:r>
      <w:r w:rsidR="003B463E">
        <w:rPr>
          <w:rFonts w:ascii="Calibri Light" w:eastAsia="Arial Unicode MS" w:hAnsi="Calibri Light" w:cs="Calibri Light"/>
          <w:noProof/>
          <w:sz w:val="22"/>
          <w:szCs w:val="22"/>
        </w:rPr>
        <w:t>50</w:t>
      </w:r>
      <w:r w:rsidR="00690CAD" w:rsidRPr="00E67556">
        <w:rPr>
          <w:rFonts w:ascii="Calibri Light" w:eastAsia="Arial Unicode MS" w:hAnsi="Calibri Light" w:cs="Calibri Light"/>
          <w:noProof/>
          <w:sz w:val="22"/>
          <w:szCs w:val="22"/>
        </w:rPr>
        <w:t xml:space="preserve">% wartości wynagrodzenia </w:t>
      </w:r>
      <w:r w:rsidR="005D0C46" w:rsidRPr="00E67556">
        <w:rPr>
          <w:rFonts w:ascii="Calibri Light" w:eastAsia="Arial Unicode MS" w:hAnsi="Calibri Light" w:cs="Calibri Light"/>
          <w:noProof/>
          <w:sz w:val="22"/>
          <w:szCs w:val="22"/>
        </w:rPr>
        <w:t xml:space="preserve">netto, </w:t>
      </w:r>
      <w:r w:rsidR="008513BC">
        <w:rPr>
          <w:rFonts w:ascii="Calibri Light" w:eastAsia="Arial Unicode MS" w:hAnsi="Calibri Light" w:cs="Calibri Light"/>
          <w:noProof/>
          <w:sz w:val="22"/>
          <w:szCs w:val="22"/>
        </w:rPr>
        <w:br/>
      </w:r>
      <w:r w:rsidR="00690CAD" w:rsidRPr="00E67556">
        <w:rPr>
          <w:rFonts w:ascii="Calibri Light" w:eastAsia="Arial Unicode MS" w:hAnsi="Calibri Light" w:cs="Calibri Light"/>
          <w:noProof/>
          <w:sz w:val="22"/>
          <w:szCs w:val="22"/>
        </w:rPr>
        <w:t>o którym mowa je</w:t>
      </w:r>
      <w:r w:rsidR="00690CAD" w:rsidRPr="00E73F42">
        <w:rPr>
          <w:rFonts w:ascii="Calibri Light" w:eastAsia="Arial Unicode MS" w:hAnsi="Calibri Light" w:cs="Calibri Light"/>
          <w:noProof/>
          <w:sz w:val="22"/>
          <w:szCs w:val="22"/>
        </w:rPr>
        <w:t>st w §</w:t>
      </w:r>
      <w:r w:rsidR="00CD6421" w:rsidRPr="00E73F42">
        <w:rPr>
          <w:rFonts w:ascii="Calibri Light" w:eastAsia="Arial Unicode MS" w:hAnsi="Calibri Light" w:cs="Calibri Light"/>
          <w:noProof/>
          <w:sz w:val="22"/>
          <w:szCs w:val="22"/>
        </w:rPr>
        <w:t xml:space="preserve"> 3</w:t>
      </w:r>
      <w:r w:rsidR="00690CAD" w:rsidRPr="00E73F42">
        <w:rPr>
          <w:rFonts w:ascii="Calibri Light" w:eastAsia="Arial Unicode MS" w:hAnsi="Calibri Light" w:cs="Calibri Light"/>
          <w:noProof/>
          <w:sz w:val="22"/>
          <w:szCs w:val="22"/>
        </w:rPr>
        <w:t xml:space="preserve"> </w:t>
      </w:r>
      <w:r w:rsidR="00A10B21" w:rsidRPr="00E73F42">
        <w:rPr>
          <w:rFonts w:ascii="Calibri Light" w:eastAsia="Arial Unicode MS" w:hAnsi="Calibri Light" w:cs="Calibri Light"/>
          <w:noProof/>
          <w:sz w:val="22"/>
          <w:szCs w:val="22"/>
        </w:rPr>
        <w:t>ust. 1</w:t>
      </w:r>
      <w:r w:rsidR="00CD6421" w:rsidRPr="00E73F42">
        <w:rPr>
          <w:rFonts w:ascii="Calibri Light" w:eastAsia="Arial Unicode MS" w:hAnsi="Calibri Light" w:cs="Calibri Light"/>
          <w:noProof/>
          <w:sz w:val="22"/>
          <w:szCs w:val="22"/>
        </w:rPr>
        <w:t xml:space="preserve"> niniejszej</w:t>
      </w:r>
      <w:r w:rsidR="00A10B21" w:rsidRPr="00E73F42">
        <w:rPr>
          <w:rFonts w:ascii="Calibri Light" w:eastAsia="Arial Unicode MS" w:hAnsi="Calibri Light" w:cs="Calibri Light"/>
          <w:noProof/>
          <w:sz w:val="22"/>
          <w:szCs w:val="22"/>
        </w:rPr>
        <w:t xml:space="preserve"> Umowy tj. kwoty</w:t>
      </w:r>
      <w:r w:rsidR="00D27688" w:rsidRPr="00E73F42">
        <w:rPr>
          <w:rFonts w:ascii="Calibri Light" w:eastAsia="Arial Unicode MS" w:hAnsi="Calibri Light" w:cs="Calibri Light"/>
          <w:noProof/>
          <w:sz w:val="22"/>
          <w:szCs w:val="22"/>
        </w:rPr>
        <w:t>: ………………………………………….</w:t>
      </w:r>
      <w:r w:rsidR="00CD6421" w:rsidRPr="00E73F42">
        <w:rPr>
          <w:rFonts w:ascii="Calibri Light" w:eastAsia="Arial Unicode MS" w:hAnsi="Calibri Light" w:cs="Calibri Light"/>
          <w:noProof/>
          <w:sz w:val="22"/>
          <w:szCs w:val="22"/>
        </w:rPr>
        <w:t xml:space="preserve"> </w:t>
      </w:r>
      <w:r w:rsidR="00690CAD" w:rsidRPr="00E73F42">
        <w:rPr>
          <w:rFonts w:ascii="Calibri Light" w:eastAsia="Arial Unicode MS" w:hAnsi="Calibri Light" w:cs="Calibri Light"/>
          <w:noProof/>
          <w:sz w:val="22"/>
          <w:szCs w:val="22"/>
        </w:rPr>
        <w:t>zł.</w:t>
      </w:r>
    </w:p>
    <w:p w14:paraId="17DF096F" w14:textId="77777777" w:rsidR="000A0B3D" w:rsidRDefault="00E27502" w:rsidP="0098055D">
      <w:pPr>
        <w:numPr>
          <w:ilvl w:val="0"/>
          <w:numId w:val="8"/>
        </w:numPr>
        <w:tabs>
          <w:tab w:val="clear" w:pos="1800"/>
          <w:tab w:val="left" w:pos="14"/>
          <w:tab w:val="num" w:pos="709"/>
          <w:tab w:val="right" w:pos="8837"/>
        </w:tabs>
        <w:spacing w:after="120"/>
        <w:ind w:left="709" w:hanging="709"/>
        <w:rPr>
          <w:rFonts w:ascii="Calibri Light" w:eastAsia="Arial Unicode MS" w:hAnsi="Calibri Light" w:cs="Calibri Light"/>
          <w:snapToGrid w:val="0"/>
          <w:sz w:val="22"/>
          <w:szCs w:val="22"/>
        </w:rPr>
      </w:pPr>
      <w:r w:rsidRPr="00E73F42">
        <w:rPr>
          <w:rFonts w:ascii="Calibri Light" w:eastAsia="Arial Unicode MS" w:hAnsi="Calibri Light" w:cs="Calibri Light"/>
          <w:noProof/>
          <w:sz w:val="22"/>
          <w:szCs w:val="22"/>
        </w:rPr>
        <w:t xml:space="preserve">Wykonawca przed podpisaniem umowy złożył kosztorys wskazujący sposób kalkulacji wynagrodzenia ryczałtowego (uwzględniający wszystkie przewidziane przedmiotem </w:t>
      </w:r>
      <w:r w:rsidRPr="00E73F42">
        <w:rPr>
          <w:rFonts w:ascii="Calibri Light" w:eastAsia="Arial Unicode MS" w:hAnsi="Calibri Light" w:cs="Calibri Light"/>
          <w:noProof/>
          <w:sz w:val="22"/>
          <w:szCs w:val="22"/>
        </w:rPr>
        <w:lastRenderedPageBreak/>
        <w:t>zamówienia branże) z wyszczególnieniem zastosowanych w kosztorysie ofertowym składników cenotwórczych (stawka r-g w zł; Kp - koszty pośrednie w % od R i S; Kz – koszty zakupu w % od M; Z- zysk w % od R, S, Kp).</w:t>
      </w:r>
    </w:p>
    <w:p w14:paraId="6279B1CD" w14:textId="37318851" w:rsidR="000A0B3D" w:rsidRDefault="00E27502" w:rsidP="0098055D">
      <w:pPr>
        <w:numPr>
          <w:ilvl w:val="0"/>
          <w:numId w:val="8"/>
        </w:numPr>
        <w:tabs>
          <w:tab w:val="clear" w:pos="1800"/>
          <w:tab w:val="left" w:pos="14"/>
          <w:tab w:val="num" w:pos="709"/>
          <w:tab w:val="right" w:pos="8837"/>
        </w:tabs>
        <w:spacing w:after="120"/>
        <w:ind w:left="709" w:hanging="709"/>
        <w:rPr>
          <w:rFonts w:ascii="Calibri Light" w:eastAsia="Arial Unicode MS" w:hAnsi="Calibri Light" w:cs="Calibri Light"/>
          <w:snapToGrid w:val="0"/>
          <w:sz w:val="22"/>
          <w:szCs w:val="22"/>
        </w:rPr>
      </w:pPr>
      <w:r w:rsidRPr="000A0B3D">
        <w:rPr>
          <w:rFonts w:ascii="Calibri Light" w:eastAsia="Arial Unicode MS" w:hAnsi="Calibri Light" w:cs="Calibri Light"/>
          <w:noProof/>
          <w:sz w:val="22"/>
          <w:szCs w:val="22"/>
        </w:rPr>
        <w:t xml:space="preserve">Kosztorys, o którym mowa w ust. 7 powyżej, </w:t>
      </w:r>
      <w:r w:rsidR="004166EB" w:rsidRPr="000A0B3D">
        <w:rPr>
          <w:rFonts w:ascii="Calibri Light" w:eastAsia="Arial Unicode MS" w:hAnsi="Calibri Light" w:cs="Calibri Light"/>
          <w:noProof/>
          <w:sz w:val="22"/>
          <w:szCs w:val="22"/>
        </w:rPr>
        <w:t>powinien być wykonany</w:t>
      </w:r>
      <w:r w:rsidRPr="000A0B3D">
        <w:rPr>
          <w:rFonts w:ascii="Calibri Light" w:eastAsia="Arial Unicode MS" w:hAnsi="Calibri Light" w:cs="Calibri Light"/>
          <w:noProof/>
          <w:sz w:val="22"/>
          <w:szCs w:val="22"/>
        </w:rPr>
        <w:t xml:space="preserve"> </w:t>
      </w:r>
      <w:r w:rsidR="00A8211A" w:rsidRPr="000A0B3D">
        <w:rPr>
          <w:rFonts w:ascii="Calibri Light" w:eastAsia="Arial Unicode MS" w:hAnsi="Calibri Light" w:cs="Calibri Light"/>
          <w:noProof/>
          <w:sz w:val="22"/>
          <w:szCs w:val="22"/>
        </w:rPr>
        <w:t>zgodnie z </w:t>
      </w:r>
      <w:r w:rsidR="003D6364">
        <w:rPr>
          <w:rFonts w:ascii="Calibri Light" w:eastAsia="Arial Unicode MS" w:hAnsi="Calibri Light" w:cs="Calibri Light"/>
          <w:noProof/>
          <w:sz w:val="22"/>
          <w:szCs w:val="22"/>
        </w:rPr>
        <w:t>R</w:t>
      </w:r>
      <w:r w:rsidR="003D6364" w:rsidRPr="000A0B3D">
        <w:rPr>
          <w:rFonts w:ascii="Calibri Light" w:eastAsia="Arial Unicode MS" w:hAnsi="Calibri Light" w:cs="Calibri Light"/>
          <w:noProof/>
          <w:sz w:val="22"/>
          <w:szCs w:val="22"/>
        </w:rPr>
        <w:t xml:space="preserve">ozporządzeniem </w:t>
      </w:r>
      <w:r w:rsidR="003D6364">
        <w:rPr>
          <w:rFonts w:ascii="Calibri Light" w:eastAsia="Arial Unicode MS" w:hAnsi="Calibri Light" w:cs="Calibri Light"/>
          <w:noProof/>
          <w:sz w:val="22"/>
          <w:szCs w:val="22"/>
        </w:rPr>
        <w:t>M</w:t>
      </w:r>
      <w:r w:rsidR="003D6364" w:rsidRPr="000A0B3D">
        <w:rPr>
          <w:rFonts w:ascii="Calibri Light" w:eastAsia="Arial Unicode MS" w:hAnsi="Calibri Light" w:cs="Calibri Light"/>
          <w:noProof/>
          <w:sz w:val="22"/>
          <w:szCs w:val="22"/>
        </w:rPr>
        <w:t xml:space="preserve">inistra </w:t>
      </w:r>
      <w:r w:rsidR="003D6364">
        <w:rPr>
          <w:rFonts w:ascii="Calibri Light" w:eastAsia="Arial Unicode MS" w:hAnsi="Calibri Light" w:cs="Calibri Light"/>
          <w:noProof/>
          <w:sz w:val="22"/>
          <w:szCs w:val="22"/>
        </w:rPr>
        <w:t xml:space="preserve">Rozwoju i Technologii z dnia 20 grudnia 2021 r. w sprawie szczegółowego zakresu i formy dokumentacji projektowej, specyfikacji technicznych wykonania i odbioru robót budowlanych oraz programu funkcjonalno-użytkowego </w:t>
      </w:r>
      <w:r w:rsidR="009135AC">
        <w:rPr>
          <w:rFonts w:ascii="Calibri Light" w:eastAsia="Arial Unicode MS" w:hAnsi="Calibri Light" w:cs="Calibri Light"/>
          <w:noProof/>
          <w:sz w:val="22"/>
          <w:szCs w:val="22"/>
        </w:rPr>
        <w:t>(Dz.U. z 2021 r. poz. 2454).</w:t>
      </w:r>
    </w:p>
    <w:p w14:paraId="71A6F470" w14:textId="77777777" w:rsidR="00E27502" w:rsidRPr="000A0B3D" w:rsidRDefault="00E27502" w:rsidP="0098055D">
      <w:pPr>
        <w:numPr>
          <w:ilvl w:val="0"/>
          <w:numId w:val="8"/>
        </w:numPr>
        <w:tabs>
          <w:tab w:val="clear" w:pos="1800"/>
          <w:tab w:val="left" w:pos="14"/>
          <w:tab w:val="num" w:pos="709"/>
          <w:tab w:val="right" w:pos="8837"/>
        </w:tabs>
        <w:spacing w:after="120"/>
        <w:ind w:left="709" w:hanging="709"/>
        <w:rPr>
          <w:rFonts w:ascii="Calibri Light" w:eastAsia="Arial Unicode MS" w:hAnsi="Calibri Light" w:cs="Calibri Light"/>
          <w:snapToGrid w:val="0"/>
          <w:sz w:val="22"/>
          <w:szCs w:val="22"/>
        </w:rPr>
      </w:pPr>
      <w:r w:rsidRPr="000A0B3D">
        <w:rPr>
          <w:rFonts w:ascii="Calibri Light" w:eastAsia="Arial Unicode MS" w:hAnsi="Calibri Light" w:cs="Calibri Light"/>
          <w:noProof/>
          <w:sz w:val="22"/>
          <w:szCs w:val="22"/>
        </w:rPr>
        <w:t>Kosztorys będzie podstawą do określenia stawek do rozliczeń:</w:t>
      </w:r>
    </w:p>
    <w:p w14:paraId="2CFC6D44" w14:textId="77777777" w:rsidR="000A0B3D" w:rsidRDefault="00E27502" w:rsidP="0098055D">
      <w:pPr>
        <w:numPr>
          <w:ilvl w:val="0"/>
          <w:numId w:val="34"/>
        </w:numPr>
        <w:tabs>
          <w:tab w:val="left" w:pos="1418"/>
          <w:tab w:val="right" w:pos="8837"/>
        </w:tabs>
        <w:spacing w:after="120"/>
        <w:ind w:left="1418" w:hanging="709"/>
        <w:rPr>
          <w:rFonts w:ascii="Calibri Light" w:eastAsia="Arial Unicode MS" w:hAnsi="Calibri Light" w:cs="Calibri Light"/>
          <w:noProof/>
          <w:sz w:val="22"/>
          <w:szCs w:val="22"/>
        </w:rPr>
      </w:pPr>
      <w:r w:rsidRPr="00E73F42">
        <w:rPr>
          <w:rFonts w:ascii="Calibri Light" w:eastAsia="Arial Unicode MS" w:hAnsi="Calibri Light" w:cs="Calibri Light"/>
          <w:noProof/>
          <w:sz w:val="22"/>
          <w:szCs w:val="22"/>
        </w:rPr>
        <w:t>robót zaniechanych lub niewykonanych, w tym w przypadku odstąpienia od umowy;</w:t>
      </w:r>
    </w:p>
    <w:p w14:paraId="6AF897DA" w14:textId="77777777" w:rsidR="00E27502" w:rsidRPr="000A0B3D" w:rsidRDefault="00E27502" w:rsidP="0098055D">
      <w:pPr>
        <w:numPr>
          <w:ilvl w:val="0"/>
          <w:numId w:val="34"/>
        </w:numPr>
        <w:tabs>
          <w:tab w:val="left" w:pos="1418"/>
          <w:tab w:val="right" w:pos="8837"/>
        </w:tabs>
        <w:spacing w:after="120"/>
        <w:ind w:left="1418" w:hanging="709"/>
        <w:rPr>
          <w:rFonts w:ascii="Calibri Light" w:eastAsia="Arial Unicode MS" w:hAnsi="Calibri Light" w:cs="Calibri Light"/>
          <w:noProof/>
          <w:sz w:val="22"/>
          <w:szCs w:val="22"/>
        </w:rPr>
      </w:pPr>
      <w:r w:rsidRPr="000A0B3D">
        <w:rPr>
          <w:rFonts w:ascii="Calibri Light" w:eastAsia="Arial Unicode MS" w:hAnsi="Calibri Light" w:cs="Calibri Light"/>
          <w:noProof/>
          <w:sz w:val="22"/>
          <w:szCs w:val="22"/>
        </w:rPr>
        <w:t>robót zleconych aneksem do Umowy,</w:t>
      </w:r>
    </w:p>
    <w:p w14:paraId="5DE67157" w14:textId="77777777" w:rsidR="00E27502" w:rsidRDefault="00E27502" w:rsidP="0098055D">
      <w:pPr>
        <w:numPr>
          <w:ilvl w:val="0"/>
          <w:numId w:val="8"/>
        </w:numPr>
        <w:tabs>
          <w:tab w:val="clear" w:pos="1800"/>
          <w:tab w:val="left" w:pos="14"/>
          <w:tab w:val="num" w:pos="709"/>
          <w:tab w:val="right" w:pos="8837"/>
        </w:tabs>
        <w:spacing w:after="120"/>
        <w:ind w:left="709" w:hanging="709"/>
        <w:rPr>
          <w:rFonts w:ascii="Calibri Light" w:eastAsia="Arial Unicode MS" w:hAnsi="Calibri Light" w:cs="Calibri Light"/>
          <w:noProof/>
          <w:sz w:val="22"/>
          <w:szCs w:val="22"/>
        </w:rPr>
      </w:pPr>
      <w:r w:rsidRPr="00E73F42">
        <w:rPr>
          <w:rFonts w:ascii="Calibri Light" w:eastAsia="Arial Unicode MS" w:hAnsi="Calibri Light" w:cs="Calibri Light"/>
          <w:noProof/>
          <w:sz w:val="22"/>
          <w:szCs w:val="22"/>
        </w:rPr>
        <w:t xml:space="preserve">W przypadku, gdyby roboty określone w ust. 9 pkt 2) powyżej nie były objęte w kosztorysie o którym mowa w ust. </w:t>
      </w:r>
      <w:r w:rsidR="00FC08E1" w:rsidRPr="00E73F42">
        <w:rPr>
          <w:rFonts w:ascii="Calibri Light" w:eastAsia="Arial Unicode MS" w:hAnsi="Calibri Light" w:cs="Calibri Light"/>
          <w:noProof/>
          <w:sz w:val="22"/>
          <w:szCs w:val="22"/>
        </w:rPr>
        <w:t>7 powyżej</w:t>
      </w:r>
      <w:r w:rsidRPr="00E73F42">
        <w:rPr>
          <w:rFonts w:ascii="Calibri Light" w:eastAsia="Arial Unicode MS" w:hAnsi="Calibri Light" w:cs="Calibri Light"/>
          <w:noProof/>
          <w:sz w:val="22"/>
          <w:szCs w:val="22"/>
        </w:rPr>
        <w:t>, zostaną rozliczone wg cen wynegocjowanych nie wyższych niż 90% cen SEKOCENBUD z ostatniego zakończonego kwartału, za który pojawiła się publikacja SEKOCENBUD.</w:t>
      </w:r>
    </w:p>
    <w:p w14:paraId="6C970D37" w14:textId="77777777" w:rsidR="00D27688" w:rsidRPr="00E73F42" w:rsidRDefault="00D27688" w:rsidP="0098055D">
      <w:pPr>
        <w:tabs>
          <w:tab w:val="left" w:pos="14"/>
          <w:tab w:val="right" w:pos="8837"/>
        </w:tabs>
        <w:spacing w:after="120"/>
        <w:ind w:left="360"/>
        <w:rPr>
          <w:rFonts w:ascii="Calibri Light" w:eastAsia="Arial Unicode MS" w:hAnsi="Calibri Light" w:cs="Calibri Light"/>
          <w:noProof/>
          <w:sz w:val="22"/>
          <w:szCs w:val="22"/>
        </w:rPr>
      </w:pPr>
    </w:p>
    <w:bookmarkEnd w:id="0"/>
    <w:p w14:paraId="79E2E56C" w14:textId="77777777" w:rsidR="007260F6" w:rsidRPr="00E73F42" w:rsidRDefault="00DA116F" w:rsidP="0098055D">
      <w:pPr>
        <w:spacing w:after="120"/>
        <w:jc w:val="center"/>
        <w:outlineLvl w:val="0"/>
        <w:rPr>
          <w:rFonts w:ascii="Calibri Light" w:eastAsia="Arial Unicode MS" w:hAnsi="Calibri Light" w:cs="Calibri Light"/>
          <w:b/>
          <w:bCs/>
          <w:sz w:val="22"/>
          <w:szCs w:val="22"/>
        </w:rPr>
      </w:pPr>
      <w:r w:rsidRPr="00E73F42">
        <w:rPr>
          <w:rFonts w:ascii="Calibri Light" w:eastAsia="Arial Unicode MS" w:hAnsi="Calibri Light" w:cs="Calibri Light"/>
          <w:b/>
          <w:bCs/>
          <w:sz w:val="22"/>
          <w:szCs w:val="22"/>
        </w:rPr>
        <w:t>§ 4</w:t>
      </w:r>
    </w:p>
    <w:p w14:paraId="1088568D" w14:textId="77777777" w:rsidR="00D51F97" w:rsidRPr="00E73F42" w:rsidRDefault="00DA116F" w:rsidP="0098055D">
      <w:pPr>
        <w:spacing w:after="120"/>
        <w:jc w:val="center"/>
        <w:outlineLvl w:val="0"/>
        <w:rPr>
          <w:rFonts w:ascii="Calibri Light" w:eastAsia="Arial Unicode MS" w:hAnsi="Calibri Light" w:cs="Calibri Light"/>
          <w:b/>
          <w:bCs/>
          <w:sz w:val="22"/>
          <w:szCs w:val="22"/>
        </w:rPr>
      </w:pPr>
      <w:r w:rsidRPr="00E73F42">
        <w:rPr>
          <w:rFonts w:ascii="Calibri Light" w:eastAsia="Arial Unicode MS" w:hAnsi="Calibri Light" w:cs="Calibri Light"/>
          <w:b/>
          <w:bCs/>
          <w:sz w:val="22"/>
          <w:szCs w:val="22"/>
        </w:rPr>
        <w:t xml:space="preserve">OBOWIĄZKI </w:t>
      </w:r>
      <w:r w:rsidR="003018A2" w:rsidRPr="00E73F42">
        <w:rPr>
          <w:rFonts w:ascii="Calibri Light" w:eastAsia="Arial Unicode MS" w:hAnsi="Calibri Light" w:cs="Calibri Light"/>
          <w:b/>
          <w:bCs/>
          <w:sz w:val="22"/>
          <w:szCs w:val="22"/>
        </w:rPr>
        <w:t>STRON</w:t>
      </w:r>
    </w:p>
    <w:p w14:paraId="596D0B81" w14:textId="77777777" w:rsidR="00CB3F8F" w:rsidRDefault="00235745" w:rsidP="0098055D">
      <w:pPr>
        <w:numPr>
          <w:ilvl w:val="0"/>
          <w:numId w:val="6"/>
        </w:numPr>
        <w:tabs>
          <w:tab w:val="clear" w:pos="360"/>
          <w:tab w:val="num" w:pos="709"/>
        </w:tabs>
        <w:spacing w:after="120"/>
        <w:ind w:left="709" w:hanging="709"/>
        <w:rPr>
          <w:rFonts w:ascii="Calibri Light" w:eastAsia="Arial Unicode MS" w:hAnsi="Calibri Light" w:cs="Calibri Light"/>
          <w:snapToGrid w:val="0"/>
          <w:sz w:val="22"/>
          <w:szCs w:val="22"/>
        </w:rPr>
      </w:pPr>
      <w:r w:rsidRPr="00E73F42">
        <w:rPr>
          <w:rFonts w:ascii="Calibri Light" w:eastAsia="Arial Unicode MS" w:hAnsi="Calibri Light" w:cs="Calibri Light"/>
          <w:snapToGrid w:val="0"/>
          <w:sz w:val="22"/>
          <w:szCs w:val="22"/>
        </w:rPr>
        <w:t>Wykonawca jest zobowiązany wykonywać przedmiot Umowy zgodnie</w:t>
      </w:r>
      <w:r w:rsidR="000D5DCB" w:rsidRPr="00E73F42">
        <w:rPr>
          <w:rFonts w:ascii="Calibri Light" w:eastAsia="Arial Unicode MS" w:hAnsi="Calibri Light" w:cs="Calibri Light"/>
          <w:snapToGrid w:val="0"/>
          <w:sz w:val="22"/>
          <w:szCs w:val="22"/>
        </w:rPr>
        <w:t xml:space="preserve"> </w:t>
      </w:r>
      <w:r w:rsidR="004841F3" w:rsidRPr="00E73F42">
        <w:rPr>
          <w:rFonts w:ascii="Calibri Light" w:eastAsia="Arial Unicode MS" w:hAnsi="Calibri Light" w:cs="Calibri Light"/>
          <w:snapToGrid w:val="0"/>
          <w:sz w:val="22"/>
          <w:szCs w:val="22"/>
        </w:rPr>
        <w:t>z obowiązującymi w </w:t>
      </w:r>
      <w:r w:rsidRPr="00E73F42">
        <w:rPr>
          <w:rFonts w:ascii="Calibri Light" w:eastAsia="Arial Unicode MS" w:hAnsi="Calibri Light" w:cs="Calibri Light"/>
          <w:snapToGrid w:val="0"/>
          <w:sz w:val="22"/>
          <w:szCs w:val="22"/>
        </w:rPr>
        <w:t xml:space="preserve">tym zakresie przepisami prawa, obowiązującymi normami, warunkami technicznymi wykonania robót, wiedzą techniczną oraz </w:t>
      </w:r>
      <w:r w:rsidR="004C2555" w:rsidRPr="00E73F42">
        <w:rPr>
          <w:rFonts w:ascii="Calibri Light" w:eastAsia="Arial Unicode MS" w:hAnsi="Calibri Light" w:cs="Calibri Light"/>
          <w:snapToGrid w:val="0"/>
          <w:sz w:val="22"/>
          <w:szCs w:val="22"/>
        </w:rPr>
        <w:t xml:space="preserve">wskazaniami Inspektora </w:t>
      </w:r>
      <w:r w:rsidR="00326F0E" w:rsidRPr="00E73F42">
        <w:rPr>
          <w:rFonts w:ascii="Calibri Light" w:eastAsia="Arial Unicode MS" w:hAnsi="Calibri Light" w:cs="Calibri Light"/>
          <w:snapToGrid w:val="0"/>
          <w:sz w:val="22"/>
          <w:szCs w:val="22"/>
        </w:rPr>
        <w:t>N</w:t>
      </w:r>
      <w:r w:rsidR="004C2555" w:rsidRPr="00E73F42">
        <w:rPr>
          <w:rFonts w:ascii="Calibri Light" w:eastAsia="Arial Unicode MS" w:hAnsi="Calibri Light" w:cs="Calibri Light"/>
          <w:snapToGrid w:val="0"/>
          <w:sz w:val="22"/>
          <w:szCs w:val="22"/>
        </w:rPr>
        <w:t xml:space="preserve">adzoru </w:t>
      </w:r>
      <w:r w:rsidR="00326F0E" w:rsidRPr="00E73F42">
        <w:rPr>
          <w:rFonts w:ascii="Calibri Light" w:eastAsia="Arial Unicode MS" w:hAnsi="Calibri Light" w:cs="Calibri Light"/>
          <w:snapToGrid w:val="0"/>
          <w:sz w:val="22"/>
          <w:szCs w:val="22"/>
        </w:rPr>
        <w:t>I</w:t>
      </w:r>
      <w:r w:rsidR="004C2555" w:rsidRPr="00E73F42">
        <w:rPr>
          <w:rFonts w:ascii="Calibri Light" w:eastAsia="Arial Unicode MS" w:hAnsi="Calibri Light" w:cs="Calibri Light"/>
          <w:snapToGrid w:val="0"/>
          <w:sz w:val="22"/>
          <w:szCs w:val="22"/>
        </w:rPr>
        <w:t>nwestorskiego</w:t>
      </w:r>
      <w:r w:rsidR="00D27000" w:rsidRPr="00E73F42">
        <w:rPr>
          <w:rFonts w:ascii="Calibri Light" w:eastAsia="Arial Unicode MS" w:hAnsi="Calibri Light" w:cs="Calibri Light"/>
          <w:snapToGrid w:val="0"/>
          <w:sz w:val="22"/>
          <w:szCs w:val="22"/>
        </w:rPr>
        <w:t>.</w:t>
      </w:r>
      <w:r w:rsidR="004C2555" w:rsidRPr="00E73F42">
        <w:rPr>
          <w:rFonts w:ascii="Calibri Light" w:hAnsi="Calibri Light" w:cs="Calibri Light"/>
          <w:sz w:val="22"/>
          <w:szCs w:val="22"/>
        </w:rPr>
        <w:t xml:space="preserve"> </w:t>
      </w:r>
    </w:p>
    <w:p w14:paraId="475F3B1D" w14:textId="0D39B1F0" w:rsidR="00CB3F8F" w:rsidRDefault="00891E3C" w:rsidP="0098055D">
      <w:pPr>
        <w:numPr>
          <w:ilvl w:val="0"/>
          <w:numId w:val="6"/>
        </w:numPr>
        <w:tabs>
          <w:tab w:val="clear" w:pos="360"/>
          <w:tab w:val="num" w:pos="709"/>
        </w:tabs>
        <w:spacing w:after="120"/>
        <w:ind w:left="709" w:hanging="709"/>
        <w:rPr>
          <w:rFonts w:ascii="Calibri Light" w:eastAsia="Arial Unicode MS" w:hAnsi="Calibri Light" w:cs="Calibri Light"/>
          <w:snapToGrid w:val="0"/>
          <w:sz w:val="22"/>
          <w:szCs w:val="22"/>
        </w:rPr>
      </w:pPr>
      <w:r w:rsidRPr="00CB3F8F">
        <w:rPr>
          <w:rFonts w:ascii="Calibri Light" w:eastAsia="Arial Unicode MS" w:hAnsi="Calibri Light" w:cs="Calibri Light"/>
          <w:sz w:val="22"/>
          <w:szCs w:val="22"/>
        </w:rPr>
        <w:t xml:space="preserve">Wykonawca </w:t>
      </w:r>
      <w:r w:rsidR="003A6F2B">
        <w:rPr>
          <w:rFonts w:ascii="Calibri Light" w:eastAsia="Arial Unicode MS" w:hAnsi="Calibri Light" w:cs="Calibri Light"/>
          <w:sz w:val="22"/>
          <w:szCs w:val="22"/>
        </w:rPr>
        <w:t>jako os</w:t>
      </w:r>
      <w:r w:rsidR="00D0488E">
        <w:rPr>
          <w:rFonts w:ascii="Calibri Light" w:eastAsia="Arial Unicode MS" w:hAnsi="Calibri Light" w:cs="Calibri Light"/>
          <w:sz w:val="22"/>
          <w:szCs w:val="22"/>
        </w:rPr>
        <w:t xml:space="preserve">obę nadzorującą prace </w:t>
      </w:r>
      <w:r w:rsidR="003A6F2B">
        <w:rPr>
          <w:rFonts w:ascii="Calibri Light" w:eastAsia="Arial Unicode MS" w:hAnsi="Calibri Light" w:cs="Calibri Light"/>
          <w:sz w:val="22"/>
          <w:szCs w:val="22"/>
        </w:rPr>
        <w:t>budowlane wskazuje</w:t>
      </w:r>
      <w:r w:rsidR="00BE58F0" w:rsidRPr="00CB3F8F">
        <w:rPr>
          <w:rFonts w:ascii="Calibri Light" w:eastAsia="Arial Unicode MS" w:hAnsi="Calibri Light" w:cs="Calibri Light"/>
          <w:sz w:val="22"/>
          <w:szCs w:val="22"/>
        </w:rPr>
        <w:t xml:space="preserve">: </w:t>
      </w:r>
      <w:r w:rsidR="00D27688" w:rsidRPr="00CB3F8F">
        <w:rPr>
          <w:rFonts w:ascii="Calibri Light" w:eastAsia="Arial Unicode MS" w:hAnsi="Calibri Light" w:cs="Calibri Light"/>
          <w:sz w:val="22"/>
          <w:szCs w:val="22"/>
        </w:rPr>
        <w:t>…………………</w:t>
      </w:r>
      <w:r w:rsidR="00D47176">
        <w:rPr>
          <w:rFonts w:ascii="Calibri Light" w:eastAsia="Arial Unicode MS" w:hAnsi="Calibri Light" w:cs="Calibri Light"/>
          <w:sz w:val="22"/>
          <w:szCs w:val="22"/>
        </w:rPr>
        <w:t>…</w:t>
      </w:r>
      <w:r w:rsidR="003A6F2B">
        <w:rPr>
          <w:rFonts w:ascii="Calibri Light" w:eastAsia="Arial Unicode MS" w:hAnsi="Calibri Light" w:cs="Calibri Light"/>
          <w:sz w:val="22"/>
          <w:szCs w:val="22"/>
        </w:rPr>
        <w:t>….</w:t>
      </w:r>
      <w:r w:rsidR="00D47176">
        <w:rPr>
          <w:rFonts w:ascii="Calibri Light" w:eastAsia="Arial Unicode MS" w:hAnsi="Calibri Light" w:cs="Calibri Light"/>
          <w:sz w:val="22"/>
          <w:szCs w:val="22"/>
        </w:rPr>
        <w:t>…</w:t>
      </w:r>
      <w:r w:rsidR="003A6F2B">
        <w:rPr>
          <w:rFonts w:ascii="Calibri Light" w:eastAsia="Arial Unicode MS" w:hAnsi="Calibri Light" w:cs="Calibri Light"/>
          <w:sz w:val="22"/>
          <w:szCs w:val="22"/>
        </w:rPr>
        <w:t>…</w:t>
      </w:r>
      <w:r w:rsidR="00D47176">
        <w:rPr>
          <w:rFonts w:ascii="Calibri Light" w:eastAsia="Arial Unicode MS" w:hAnsi="Calibri Light" w:cs="Calibri Light"/>
          <w:sz w:val="22"/>
          <w:szCs w:val="22"/>
        </w:rPr>
        <w:t>………….</w:t>
      </w:r>
      <w:r w:rsidR="00D27688" w:rsidRPr="00CB3F8F">
        <w:rPr>
          <w:rFonts w:ascii="Calibri Light" w:eastAsia="Arial Unicode MS" w:hAnsi="Calibri Light" w:cs="Calibri Light"/>
          <w:sz w:val="22"/>
          <w:szCs w:val="22"/>
        </w:rPr>
        <w:t>.</w:t>
      </w:r>
      <w:r w:rsidR="00927E98" w:rsidRPr="00CB3F8F">
        <w:rPr>
          <w:rFonts w:ascii="Calibri Light" w:eastAsia="Arial Unicode MS" w:hAnsi="Calibri Light" w:cs="Calibri Light"/>
          <w:sz w:val="22"/>
          <w:szCs w:val="22"/>
        </w:rPr>
        <w:t xml:space="preserve">, </w:t>
      </w:r>
      <w:r w:rsidR="00BE58F0" w:rsidRPr="00CB3F8F">
        <w:rPr>
          <w:rFonts w:ascii="Calibri Light" w:eastAsia="Arial Unicode MS" w:hAnsi="Calibri Light" w:cs="Calibri Light"/>
          <w:sz w:val="22"/>
          <w:szCs w:val="22"/>
        </w:rPr>
        <w:t xml:space="preserve">numer telefonu: </w:t>
      </w:r>
      <w:r w:rsidR="00D27688" w:rsidRPr="00CB3F8F">
        <w:rPr>
          <w:rFonts w:ascii="Calibri Light" w:eastAsia="Arial Unicode MS" w:hAnsi="Calibri Light" w:cs="Calibri Light"/>
          <w:sz w:val="22"/>
          <w:szCs w:val="22"/>
        </w:rPr>
        <w:t>……………………………</w:t>
      </w:r>
      <w:r w:rsidR="00BE58F0" w:rsidRPr="00CB3F8F">
        <w:rPr>
          <w:rFonts w:ascii="Calibri Light" w:eastAsia="Arial Unicode MS" w:hAnsi="Calibri Light" w:cs="Calibri Light"/>
          <w:sz w:val="22"/>
          <w:szCs w:val="22"/>
        </w:rPr>
        <w:t>.</w:t>
      </w:r>
      <w:r w:rsidR="001A7287" w:rsidRPr="00CB3F8F">
        <w:rPr>
          <w:rFonts w:ascii="Calibri Light" w:eastAsia="Arial Unicode MS" w:hAnsi="Calibri Light" w:cs="Calibri Light"/>
          <w:sz w:val="22"/>
          <w:szCs w:val="22"/>
        </w:rPr>
        <w:t xml:space="preserve"> .</w:t>
      </w:r>
      <w:r w:rsidR="00317962" w:rsidRPr="00CB3F8F">
        <w:rPr>
          <w:rFonts w:ascii="Calibri Light" w:eastAsia="Arial Unicode MS" w:hAnsi="Calibri Light" w:cs="Calibri Light"/>
          <w:sz w:val="22"/>
          <w:szCs w:val="22"/>
        </w:rPr>
        <w:t xml:space="preserve"> </w:t>
      </w:r>
      <w:r w:rsidR="003A6F2B">
        <w:rPr>
          <w:rFonts w:ascii="Calibri Light" w:eastAsia="Arial Unicode MS" w:hAnsi="Calibri Light" w:cs="Calibri Light"/>
          <w:sz w:val="22"/>
          <w:szCs w:val="22"/>
        </w:rPr>
        <w:t xml:space="preserve">Osoba nadzorująca w/w prace </w:t>
      </w:r>
      <w:r w:rsidR="00D3771C" w:rsidRPr="00CB3F8F">
        <w:rPr>
          <w:rFonts w:ascii="Calibri Light" w:eastAsia="Arial Unicode MS" w:hAnsi="Calibri Light" w:cs="Calibri Light"/>
          <w:sz w:val="22"/>
          <w:szCs w:val="22"/>
        </w:rPr>
        <w:t xml:space="preserve">musi posiadać </w:t>
      </w:r>
      <w:r w:rsidR="00B4071C">
        <w:rPr>
          <w:rFonts w:ascii="Calibri Light" w:eastAsia="Arial Unicode MS" w:hAnsi="Calibri Light" w:cs="Calibri Light"/>
          <w:sz w:val="22"/>
          <w:szCs w:val="22"/>
        </w:rPr>
        <w:t>niezbędne</w:t>
      </w:r>
      <w:r w:rsidR="00100E53" w:rsidRPr="00CB3F8F">
        <w:rPr>
          <w:rFonts w:ascii="Calibri Light" w:eastAsia="Arial Unicode MS" w:hAnsi="Calibri Light" w:cs="Calibri Light"/>
          <w:sz w:val="22"/>
          <w:szCs w:val="22"/>
        </w:rPr>
        <w:t xml:space="preserve"> przez powszechnie obowiązujące przepisy prawa </w:t>
      </w:r>
      <w:r w:rsidR="003A6F2B">
        <w:rPr>
          <w:rFonts w:ascii="Calibri Light" w:eastAsia="Arial Unicode MS" w:hAnsi="Calibri Light" w:cs="Calibri Light"/>
          <w:sz w:val="22"/>
          <w:szCs w:val="22"/>
        </w:rPr>
        <w:t>kwalifikacje</w:t>
      </w:r>
      <w:r w:rsidR="00F74719" w:rsidRPr="00CB3F8F">
        <w:rPr>
          <w:rFonts w:ascii="Calibri Light" w:eastAsia="Arial Unicode MS" w:hAnsi="Calibri Light" w:cs="Calibri Light"/>
          <w:sz w:val="22"/>
          <w:szCs w:val="22"/>
        </w:rPr>
        <w:t xml:space="preserve"> do pełnienia funkcji technicznych w </w:t>
      </w:r>
      <w:r w:rsidR="00100E53" w:rsidRPr="00CB3F8F">
        <w:rPr>
          <w:rFonts w:ascii="Calibri Light" w:eastAsia="Arial Unicode MS" w:hAnsi="Calibri Light" w:cs="Calibri Light"/>
          <w:sz w:val="22"/>
          <w:szCs w:val="22"/>
        </w:rPr>
        <w:t>zakresie wymaganym przy realizacji niniejszej Umowy</w:t>
      </w:r>
      <w:r w:rsidR="00BE58F0" w:rsidRPr="00CB3F8F">
        <w:rPr>
          <w:rFonts w:ascii="Calibri Light" w:eastAsia="Arial Unicode MS" w:hAnsi="Calibri Light" w:cs="Calibri Light"/>
          <w:kern w:val="1"/>
          <w:sz w:val="22"/>
          <w:szCs w:val="22"/>
          <w:lang w:eastAsia="ar-SA"/>
        </w:rPr>
        <w:t xml:space="preserve">. </w:t>
      </w:r>
    </w:p>
    <w:p w14:paraId="2B6BACEA" w14:textId="77777777" w:rsidR="00CB3F8F" w:rsidRDefault="002856B4" w:rsidP="0098055D">
      <w:pPr>
        <w:numPr>
          <w:ilvl w:val="0"/>
          <w:numId w:val="6"/>
        </w:numPr>
        <w:tabs>
          <w:tab w:val="clear" w:pos="360"/>
          <w:tab w:val="num" w:pos="709"/>
        </w:tabs>
        <w:spacing w:after="120"/>
        <w:ind w:left="709" w:hanging="709"/>
        <w:rPr>
          <w:rFonts w:ascii="Calibri Light" w:eastAsia="Arial Unicode MS" w:hAnsi="Calibri Light" w:cs="Calibri Light"/>
          <w:snapToGrid w:val="0"/>
          <w:sz w:val="22"/>
          <w:szCs w:val="22"/>
        </w:rPr>
      </w:pPr>
      <w:r w:rsidRPr="00CB3F8F">
        <w:rPr>
          <w:rFonts w:ascii="Calibri Light" w:eastAsia="Arial Unicode MS" w:hAnsi="Calibri Light" w:cs="Calibri Light"/>
          <w:sz w:val="22"/>
          <w:szCs w:val="22"/>
        </w:rPr>
        <w:t xml:space="preserve">Zmiana </w:t>
      </w:r>
      <w:r w:rsidR="003A6F2B">
        <w:rPr>
          <w:rFonts w:ascii="Calibri Light" w:eastAsia="Arial Unicode MS" w:hAnsi="Calibri Light" w:cs="Calibri Light"/>
          <w:sz w:val="22"/>
          <w:szCs w:val="22"/>
        </w:rPr>
        <w:t>osoby nadzorującej prace</w:t>
      </w:r>
      <w:r w:rsidR="00C72BA1" w:rsidRPr="00CB3F8F">
        <w:rPr>
          <w:rFonts w:ascii="Calibri Light" w:eastAsia="Arial Unicode MS" w:hAnsi="Calibri Light" w:cs="Calibri Light"/>
          <w:sz w:val="22"/>
          <w:szCs w:val="22"/>
        </w:rPr>
        <w:t xml:space="preserve"> </w:t>
      </w:r>
      <w:r w:rsidRPr="00CB3F8F">
        <w:rPr>
          <w:rFonts w:ascii="Calibri Light" w:eastAsia="Arial Unicode MS" w:hAnsi="Calibri Light" w:cs="Calibri Light"/>
          <w:sz w:val="22"/>
          <w:szCs w:val="22"/>
        </w:rPr>
        <w:t>w trakcie wykonyw</w:t>
      </w:r>
      <w:r w:rsidR="00BE58F0" w:rsidRPr="00CB3F8F">
        <w:rPr>
          <w:rFonts w:ascii="Calibri Light" w:eastAsia="Arial Unicode MS" w:hAnsi="Calibri Light" w:cs="Calibri Light"/>
          <w:sz w:val="22"/>
          <w:szCs w:val="22"/>
        </w:rPr>
        <w:t>ania przedmiotu U</w:t>
      </w:r>
      <w:r w:rsidR="0032011D" w:rsidRPr="00CB3F8F">
        <w:rPr>
          <w:rFonts w:ascii="Calibri Light" w:eastAsia="Arial Unicode MS" w:hAnsi="Calibri Light" w:cs="Calibri Light"/>
          <w:sz w:val="22"/>
          <w:szCs w:val="22"/>
        </w:rPr>
        <w:t xml:space="preserve">mowy, musi być </w:t>
      </w:r>
      <w:r w:rsidRPr="00CB3F8F">
        <w:rPr>
          <w:rFonts w:ascii="Calibri Light" w:eastAsia="Arial Unicode MS" w:hAnsi="Calibri Light" w:cs="Calibri Light"/>
          <w:sz w:val="22"/>
          <w:szCs w:val="22"/>
        </w:rPr>
        <w:t xml:space="preserve">uzasadniona przez Wykonawcę na piśmie i zaakceptowana pisemnie przez Zamawiającego. </w:t>
      </w:r>
      <w:r w:rsidR="00085DE0" w:rsidRPr="00CB3F8F">
        <w:rPr>
          <w:rFonts w:ascii="Calibri Light" w:eastAsia="Arial Unicode MS" w:hAnsi="Calibri Light" w:cs="Calibri Light"/>
          <w:sz w:val="22"/>
          <w:szCs w:val="22"/>
        </w:rPr>
        <w:t xml:space="preserve">Zmiana </w:t>
      </w:r>
      <w:r w:rsidR="003A6F2B">
        <w:rPr>
          <w:rFonts w:ascii="Calibri Light" w:eastAsia="Arial Unicode MS" w:hAnsi="Calibri Light" w:cs="Calibri Light"/>
          <w:sz w:val="22"/>
          <w:szCs w:val="22"/>
        </w:rPr>
        <w:t>osoby nadzorującej prace</w:t>
      </w:r>
      <w:r w:rsidR="00085DE0" w:rsidRPr="00CB3F8F">
        <w:rPr>
          <w:rFonts w:ascii="Calibri Light" w:eastAsia="Arial Unicode MS" w:hAnsi="Calibri Light" w:cs="Calibri Light"/>
          <w:sz w:val="22"/>
          <w:szCs w:val="22"/>
        </w:rPr>
        <w:t xml:space="preserve"> nie stanowi zmiany Umowy</w:t>
      </w:r>
      <w:r w:rsidR="00F13433" w:rsidRPr="00CB3F8F">
        <w:rPr>
          <w:rFonts w:ascii="Calibri Light" w:eastAsia="Arial Unicode MS" w:hAnsi="Calibri Light" w:cs="Calibri Light"/>
          <w:sz w:val="22"/>
          <w:szCs w:val="22"/>
        </w:rPr>
        <w:t>.</w:t>
      </w:r>
    </w:p>
    <w:p w14:paraId="5CD55DA1" w14:textId="77777777" w:rsidR="00CB3F8F" w:rsidRDefault="002856B4" w:rsidP="0098055D">
      <w:pPr>
        <w:numPr>
          <w:ilvl w:val="0"/>
          <w:numId w:val="6"/>
        </w:numPr>
        <w:tabs>
          <w:tab w:val="clear" w:pos="360"/>
          <w:tab w:val="num" w:pos="709"/>
        </w:tabs>
        <w:spacing w:after="120"/>
        <w:ind w:left="709" w:hanging="709"/>
        <w:rPr>
          <w:rFonts w:ascii="Calibri Light" w:eastAsia="Arial Unicode MS" w:hAnsi="Calibri Light" w:cs="Calibri Light"/>
          <w:snapToGrid w:val="0"/>
          <w:sz w:val="22"/>
          <w:szCs w:val="22"/>
        </w:rPr>
      </w:pPr>
      <w:r w:rsidRPr="00CB3F8F">
        <w:rPr>
          <w:rFonts w:ascii="Calibri Light" w:eastAsia="Arial Unicode MS" w:hAnsi="Calibri Light" w:cs="Calibri Light"/>
          <w:sz w:val="22"/>
          <w:szCs w:val="22"/>
        </w:rPr>
        <w:t>Wykonawca obowiązany jest przedłożyć Z</w:t>
      </w:r>
      <w:r w:rsidR="00183FCB" w:rsidRPr="00CB3F8F">
        <w:rPr>
          <w:rFonts w:ascii="Calibri Light" w:eastAsia="Arial Unicode MS" w:hAnsi="Calibri Light" w:cs="Calibri Light"/>
          <w:sz w:val="22"/>
          <w:szCs w:val="22"/>
        </w:rPr>
        <w:t>amawiającemu propozycję zmiany,</w:t>
      </w:r>
      <w:r w:rsidR="000D5DCB" w:rsidRPr="00CB3F8F">
        <w:rPr>
          <w:rFonts w:ascii="Calibri Light" w:eastAsia="Arial Unicode MS" w:hAnsi="Calibri Light" w:cs="Calibri Light"/>
          <w:sz w:val="22"/>
          <w:szCs w:val="22"/>
        </w:rPr>
        <w:t xml:space="preserve"> </w:t>
      </w:r>
      <w:r w:rsidRPr="00CB3F8F">
        <w:rPr>
          <w:rFonts w:ascii="Calibri Light" w:eastAsia="Arial Unicode MS" w:hAnsi="Calibri Light" w:cs="Calibri Light"/>
          <w:sz w:val="22"/>
          <w:szCs w:val="22"/>
        </w:rPr>
        <w:t>o której m</w:t>
      </w:r>
      <w:r w:rsidR="00A9618C" w:rsidRPr="00CB3F8F">
        <w:rPr>
          <w:rFonts w:ascii="Calibri Light" w:eastAsia="Arial Unicode MS" w:hAnsi="Calibri Light" w:cs="Calibri Light"/>
          <w:sz w:val="22"/>
          <w:szCs w:val="22"/>
        </w:rPr>
        <w:t xml:space="preserve">owa </w:t>
      </w:r>
      <w:r w:rsidR="006939A4">
        <w:rPr>
          <w:rFonts w:ascii="Calibri Light" w:eastAsia="Arial Unicode MS" w:hAnsi="Calibri Light" w:cs="Calibri Light"/>
          <w:sz w:val="22"/>
          <w:szCs w:val="22"/>
        </w:rPr>
        <w:br/>
      </w:r>
      <w:r w:rsidR="00A9618C" w:rsidRPr="00CB3F8F">
        <w:rPr>
          <w:rFonts w:ascii="Calibri Light" w:eastAsia="Arial Unicode MS" w:hAnsi="Calibri Light" w:cs="Calibri Light"/>
          <w:sz w:val="22"/>
          <w:szCs w:val="22"/>
        </w:rPr>
        <w:t>w</w:t>
      </w:r>
      <w:r w:rsidR="002813A9" w:rsidRPr="00CB3F8F">
        <w:rPr>
          <w:rFonts w:ascii="Calibri Light" w:eastAsia="Arial Unicode MS" w:hAnsi="Calibri Light" w:cs="Calibri Light"/>
          <w:sz w:val="22"/>
          <w:szCs w:val="22"/>
        </w:rPr>
        <w:t xml:space="preserve"> </w:t>
      </w:r>
      <w:r w:rsidR="002813A9" w:rsidRPr="00CB3F8F">
        <w:rPr>
          <w:rFonts w:ascii="Calibri Light" w:eastAsia="Arial Unicode MS" w:hAnsi="Calibri Light" w:cs="Calibri Light"/>
          <w:snapToGrid w:val="0"/>
          <w:sz w:val="22"/>
          <w:szCs w:val="22"/>
        </w:rPr>
        <w:t>§ 4</w:t>
      </w:r>
      <w:r w:rsidR="00A9618C" w:rsidRPr="00CB3F8F">
        <w:rPr>
          <w:rFonts w:ascii="Calibri Light" w:eastAsia="Arial Unicode MS" w:hAnsi="Calibri Light" w:cs="Calibri Light"/>
          <w:sz w:val="22"/>
          <w:szCs w:val="22"/>
        </w:rPr>
        <w:t xml:space="preserve"> ust. </w:t>
      </w:r>
      <w:r w:rsidR="004A604B" w:rsidRPr="00CB3F8F">
        <w:rPr>
          <w:rFonts w:ascii="Calibri Light" w:eastAsia="Arial Unicode MS" w:hAnsi="Calibri Light" w:cs="Calibri Light"/>
          <w:sz w:val="22"/>
          <w:szCs w:val="22"/>
        </w:rPr>
        <w:t>3</w:t>
      </w:r>
      <w:r w:rsidR="002813A9" w:rsidRPr="00CB3F8F">
        <w:rPr>
          <w:rFonts w:ascii="Calibri Light" w:eastAsia="Arial Unicode MS" w:hAnsi="Calibri Light" w:cs="Calibri Light"/>
          <w:sz w:val="22"/>
          <w:szCs w:val="22"/>
        </w:rPr>
        <w:t xml:space="preserve"> niniejszej Umowy</w:t>
      </w:r>
      <w:r w:rsidR="00C37BDC" w:rsidRPr="00CB3F8F">
        <w:rPr>
          <w:rFonts w:ascii="Calibri Light" w:eastAsia="Arial Unicode MS" w:hAnsi="Calibri Light" w:cs="Calibri Light"/>
          <w:sz w:val="22"/>
          <w:szCs w:val="22"/>
        </w:rPr>
        <w:t xml:space="preserve"> wraz z dokumentami potwierdzającymi wymagane kwalifikacje </w:t>
      </w:r>
      <w:r w:rsidR="0047374A" w:rsidRPr="00CB3F8F">
        <w:rPr>
          <w:rFonts w:ascii="Calibri Light" w:eastAsia="Arial Unicode MS" w:hAnsi="Calibri Light" w:cs="Calibri Light"/>
          <w:sz w:val="22"/>
          <w:szCs w:val="22"/>
        </w:rPr>
        <w:t>nowej osoby</w:t>
      </w:r>
      <w:r w:rsidR="00A9618C" w:rsidRPr="00CB3F8F">
        <w:rPr>
          <w:rFonts w:ascii="Calibri Light" w:eastAsia="Arial Unicode MS" w:hAnsi="Calibri Light" w:cs="Calibri Light"/>
          <w:sz w:val="22"/>
          <w:szCs w:val="22"/>
        </w:rPr>
        <w:t xml:space="preserve">, nie później niż </w:t>
      </w:r>
      <w:r w:rsidR="00321477">
        <w:rPr>
          <w:rFonts w:ascii="Calibri Light" w:eastAsia="Arial Unicode MS" w:hAnsi="Calibri Light" w:cs="Calibri Light"/>
          <w:sz w:val="22"/>
          <w:szCs w:val="22"/>
        </w:rPr>
        <w:t>3</w:t>
      </w:r>
      <w:r w:rsidR="00321477" w:rsidRPr="00CB3F8F">
        <w:rPr>
          <w:rFonts w:ascii="Calibri Light" w:eastAsia="Arial Unicode MS" w:hAnsi="Calibri Light" w:cs="Calibri Light"/>
          <w:sz w:val="22"/>
          <w:szCs w:val="22"/>
        </w:rPr>
        <w:t xml:space="preserve"> </w:t>
      </w:r>
      <w:r w:rsidRPr="00CB3F8F">
        <w:rPr>
          <w:rFonts w:ascii="Calibri Light" w:eastAsia="Arial Unicode MS" w:hAnsi="Calibri Light" w:cs="Calibri Light"/>
          <w:sz w:val="22"/>
          <w:szCs w:val="22"/>
        </w:rPr>
        <w:t>dni roboczych przed planowanym dopuszczeniem do ud</w:t>
      </w:r>
      <w:r w:rsidR="002813A9" w:rsidRPr="00CB3F8F">
        <w:rPr>
          <w:rFonts w:ascii="Calibri Light" w:eastAsia="Arial Unicode MS" w:hAnsi="Calibri Light" w:cs="Calibri Light"/>
          <w:sz w:val="22"/>
          <w:szCs w:val="22"/>
        </w:rPr>
        <w:t xml:space="preserve">ziału </w:t>
      </w:r>
      <w:r w:rsidR="006939A4">
        <w:rPr>
          <w:rFonts w:ascii="Calibri Light" w:eastAsia="Arial Unicode MS" w:hAnsi="Calibri Light" w:cs="Calibri Light"/>
          <w:sz w:val="22"/>
          <w:szCs w:val="22"/>
        </w:rPr>
        <w:br/>
      </w:r>
      <w:r w:rsidR="002813A9" w:rsidRPr="00CB3F8F">
        <w:rPr>
          <w:rFonts w:ascii="Calibri Light" w:eastAsia="Arial Unicode MS" w:hAnsi="Calibri Light" w:cs="Calibri Light"/>
          <w:sz w:val="22"/>
          <w:szCs w:val="22"/>
        </w:rPr>
        <w:t>w wykonywaniu przedmiotu U</w:t>
      </w:r>
      <w:r w:rsidRPr="00CB3F8F">
        <w:rPr>
          <w:rFonts w:ascii="Calibri Light" w:eastAsia="Arial Unicode MS" w:hAnsi="Calibri Light" w:cs="Calibri Light"/>
          <w:sz w:val="22"/>
          <w:szCs w:val="22"/>
        </w:rPr>
        <w:t>mowy nowej osoby.</w:t>
      </w:r>
    </w:p>
    <w:p w14:paraId="0075D46A" w14:textId="77777777" w:rsidR="00CB3F8F" w:rsidRDefault="002856B4" w:rsidP="0098055D">
      <w:pPr>
        <w:numPr>
          <w:ilvl w:val="0"/>
          <w:numId w:val="6"/>
        </w:numPr>
        <w:tabs>
          <w:tab w:val="clear" w:pos="360"/>
          <w:tab w:val="num" w:pos="709"/>
        </w:tabs>
        <w:spacing w:after="120"/>
        <w:ind w:left="709" w:hanging="709"/>
        <w:rPr>
          <w:rFonts w:ascii="Calibri Light" w:eastAsia="Arial Unicode MS" w:hAnsi="Calibri Light" w:cs="Calibri Light"/>
          <w:snapToGrid w:val="0"/>
          <w:sz w:val="22"/>
          <w:szCs w:val="22"/>
        </w:rPr>
      </w:pPr>
      <w:r w:rsidRPr="00CB3F8F">
        <w:rPr>
          <w:rFonts w:ascii="Calibri Light" w:eastAsia="Arial Unicode MS" w:hAnsi="Calibri Light" w:cs="Calibri Light"/>
          <w:sz w:val="22"/>
          <w:szCs w:val="22"/>
        </w:rPr>
        <w:t>Jakiekolwiek zawi</w:t>
      </w:r>
      <w:r w:rsidR="002813A9" w:rsidRPr="00CB3F8F">
        <w:rPr>
          <w:rFonts w:ascii="Calibri Light" w:eastAsia="Arial Unicode MS" w:hAnsi="Calibri Light" w:cs="Calibri Light"/>
          <w:sz w:val="22"/>
          <w:szCs w:val="22"/>
        </w:rPr>
        <w:t>eszenie wykonywania przedmiotu U</w:t>
      </w:r>
      <w:r w:rsidRPr="00CB3F8F">
        <w:rPr>
          <w:rFonts w:ascii="Calibri Light" w:eastAsia="Arial Unicode MS" w:hAnsi="Calibri Light" w:cs="Calibri Light"/>
          <w:sz w:val="22"/>
          <w:szCs w:val="22"/>
        </w:rPr>
        <w:t xml:space="preserve">mowy spowodowane zmianą osoby </w:t>
      </w:r>
      <w:r w:rsidR="00C55796" w:rsidRPr="00CB3F8F">
        <w:rPr>
          <w:rFonts w:ascii="Calibri Light" w:eastAsia="Arial Unicode MS" w:hAnsi="Calibri Light" w:cs="Calibri Light"/>
          <w:sz w:val="22"/>
          <w:szCs w:val="22"/>
        </w:rPr>
        <w:t xml:space="preserve">na stanowisku </w:t>
      </w:r>
      <w:r w:rsidR="003A6F2B">
        <w:rPr>
          <w:rFonts w:ascii="Calibri Light" w:eastAsia="Arial Unicode MS" w:hAnsi="Calibri Light" w:cs="Calibri Light"/>
          <w:sz w:val="22"/>
          <w:szCs w:val="22"/>
        </w:rPr>
        <w:t>nadzorcy prac remontowo-budowlanych</w:t>
      </w:r>
      <w:r w:rsidRPr="00CB3F8F">
        <w:rPr>
          <w:rFonts w:ascii="Calibri Light" w:eastAsia="Arial Unicode MS" w:hAnsi="Calibri Light" w:cs="Calibri Light"/>
          <w:sz w:val="22"/>
          <w:szCs w:val="22"/>
        </w:rPr>
        <w:t xml:space="preserve"> będzie traktowane, </w:t>
      </w:r>
      <w:r w:rsidR="001A626D" w:rsidRPr="00CB3F8F">
        <w:rPr>
          <w:rFonts w:ascii="Calibri Light" w:eastAsia="Arial Unicode MS" w:hAnsi="Calibri Light" w:cs="Calibri Light"/>
          <w:sz w:val="22"/>
          <w:szCs w:val="22"/>
        </w:rPr>
        <w:t>jako wynikłe z winy Wykonawcy i </w:t>
      </w:r>
      <w:r w:rsidRPr="00CB3F8F">
        <w:rPr>
          <w:rFonts w:ascii="Calibri Light" w:eastAsia="Arial Unicode MS" w:hAnsi="Calibri Light" w:cs="Calibri Light"/>
          <w:sz w:val="22"/>
          <w:szCs w:val="22"/>
        </w:rPr>
        <w:t>nie może stanowić podsta</w:t>
      </w:r>
      <w:r w:rsidR="002813A9" w:rsidRPr="00CB3F8F">
        <w:rPr>
          <w:rFonts w:ascii="Calibri Light" w:eastAsia="Arial Unicode MS" w:hAnsi="Calibri Light" w:cs="Calibri Light"/>
          <w:sz w:val="22"/>
          <w:szCs w:val="22"/>
        </w:rPr>
        <w:t>wy do zmiany terminu wykonania U</w:t>
      </w:r>
      <w:r w:rsidRPr="00CB3F8F">
        <w:rPr>
          <w:rFonts w:ascii="Calibri Light" w:eastAsia="Arial Unicode MS" w:hAnsi="Calibri Light" w:cs="Calibri Light"/>
          <w:sz w:val="22"/>
          <w:szCs w:val="22"/>
        </w:rPr>
        <w:t>mowy.</w:t>
      </w:r>
    </w:p>
    <w:p w14:paraId="4362A1B4" w14:textId="77777777" w:rsidR="003E4AAF" w:rsidRPr="00CB3F8F" w:rsidRDefault="003E4AAF" w:rsidP="0098055D">
      <w:pPr>
        <w:numPr>
          <w:ilvl w:val="0"/>
          <w:numId w:val="6"/>
        </w:numPr>
        <w:tabs>
          <w:tab w:val="clear" w:pos="360"/>
          <w:tab w:val="num" w:pos="709"/>
        </w:tabs>
        <w:spacing w:after="120"/>
        <w:ind w:left="709" w:hanging="709"/>
        <w:rPr>
          <w:rFonts w:ascii="Calibri Light" w:eastAsia="Arial Unicode MS" w:hAnsi="Calibri Light" w:cs="Calibri Light"/>
          <w:snapToGrid w:val="0"/>
          <w:sz w:val="22"/>
          <w:szCs w:val="22"/>
        </w:rPr>
      </w:pPr>
      <w:r w:rsidRPr="00CB3F8F">
        <w:rPr>
          <w:rFonts w:ascii="Calibri Light" w:eastAsia="Arial Unicode MS" w:hAnsi="Calibri Light" w:cs="Calibri Light"/>
          <w:sz w:val="22"/>
          <w:szCs w:val="22"/>
        </w:rPr>
        <w:t>Wykonawca, w ramach  w</w:t>
      </w:r>
      <w:r w:rsidR="00BA4E7A" w:rsidRPr="00CB3F8F">
        <w:rPr>
          <w:rFonts w:ascii="Calibri Light" w:eastAsia="Arial Unicode MS" w:hAnsi="Calibri Light" w:cs="Calibri Light"/>
          <w:sz w:val="22"/>
          <w:szCs w:val="22"/>
        </w:rPr>
        <w:t>ynagrodzenia, o którym mowa w §</w:t>
      </w:r>
      <w:r w:rsidR="002813A9" w:rsidRPr="00CB3F8F">
        <w:rPr>
          <w:rFonts w:ascii="Calibri Light" w:eastAsia="Arial Unicode MS" w:hAnsi="Calibri Light" w:cs="Calibri Light"/>
          <w:sz w:val="22"/>
          <w:szCs w:val="22"/>
        </w:rPr>
        <w:t xml:space="preserve"> </w:t>
      </w:r>
      <w:r w:rsidR="00BA4E7A" w:rsidRPr="00CB3F8F">
        <w:rPr>
          <w:rFonts w:ascii="Calibri Light" w:eastAsia="Arial Unicode MS" w:hAnsi="Calibri Light" w:cs="Calibri Light"/>
          <w:sz w:val="22"/>
          <w:szCs w:val="22"/>
        </w:rPr>
        <w:t>3 ust.</w:t>
      </w:r>
      <w:r w:rsidR="002813A9" w:rsidRPr="00CB3F8F">
        <w:rPr>
          <w:rFonts w:ascii="Calibri Light" w:eastAsia="Arial Unicode MS" w:hAnsi="Calibri Light" w:cs="Calibri Light"/>
          <w:sz w:val="22"/>
          <w:szCs w:val="22"/>
        </w:rPr>
        <w:t xml:space="preserve"> </w:t>
      </w:r>
      <w:r w:rsidRPr="00CB3F8F">
        <w:rPr>
          <w:rFonts w:ascii="Calibri Light" w:eastAsia="Arial Unicode MS" w:hAnsi="Calibri Light" w:cs="Calibri Light"/>
          <w:sz w:val="22"/>
          <w:szCs w:val="22"/>
        </w:rPr>
        <w:t>1</w:t>
      </w:r>
      <w:r w:rsidR="002813A9" w:rsidRPr="00CB3F8F">
        <w:rPr>
          <w:rFonts w:ascii="Calibri Light" w:eastAsia="Arial Unicode MS" w:hAnsi="Calibri Light" w:cs="Calibri Light"/>
          <w:sz w:val="22"/>
          <w:szCs w:val="22"/>
        </w:rPr>
        <w:t xml:space="preserve"> niniejszej</w:t>
      </w:r>
      <w:r w:rsidRPr="00CB3F8F">
        <w:rPr>
          <w:rFonts w:ascii="Calibri Light" w:eastAsia="Arial Unicode MS" w:hAnsi="Calibri Light" w:cs="Calibri Light"/>
          <w:sz w:val="22"/>
          <w:szCs w:val="22"/>
        </w:rPr>
        <w:t xml:space="preserve"> Umowy, zobowiązany jest:</w:t>
      </w:r>
    </w:p>
    <w:p w14:paraId="39E23CE6" w14:textId="77777777" w:rsidR="005350EE" w:rsidRPr="00E73F42" w:rsidRDefault="005350EE" w:rsidP="0098055D">
      <w:pPr>
        <w:pStyle w:val="Stopka"/>
        <w:numPr>
          <w:ilvl w:val="1"/>
          <w:numId w:val="6"/>
        </w:numPr>
        <w:tabs>
          <w:tab w:val="clear" w:pos="4268"/>
          <w:tab w:val="clear" w:pos="4536"/>
          <w:tab w:val="clear" w:pos="9072"/>
          <w:tab w:val="num" w:pos="1418"/>
        </w:tabs>
        <w:overflowPunct w:val="0"/>
        <w:autoSpaceDE w:val="0"/>
        <w:autoSpaceDN w:val="0"/>
        <w:adjustRightInd w:val="0"/>
        <w:spacing w:after="120"/>
        <w:ind w:left="1418" w:hanging="709"/>
        <w:textAlignment w:val="baseline"/>
        <w:rPr>
          <w:rFonts w:ascii="Calibri Light" w:eastAsia="Arial Unicode MS" w:hAnsi="Calibri Light" w:cs="Calibri Light"/>
          <w:sz w:val="22"/>
          <w:szCs w:val="22"/>
        </w:rPr>
      </w:pPr>
      <w:r w:rsidRPr="00E73F42">
        <w:rPr>
          <w:rFonts w:ascii="Calibri Light" w:eastAsia="Arial Unicode MS" w:hAnsi="Calibri Light" w:cs="Calibri Light"/>
          <w:sz w:val="22"/>
          <w:szCs w:val="22"/>
        </w:rPr>
        <w:t>przed rozpoczęciem robót:</w:t>
      </w:r>
    </w:p>
    <w:p w14:paraId="374725F0" w14:textId="77777777" w:rsidR="00CB3F8F" w:rsidRDefault="00685EA9" w:rsidP="0098055D">
      <w:pPr>
        <w:pStyle w:val="Stopka"/>
        <w:numPr>
          <w:ilvl w:val="1"/>
          <w:numId w:val="11"/>
        </w:numPr>
        <w:tabs>
          <w:tab w:val="clear" w:pos="4536"/>
          <w:tab w:val="clear" w:pos="9072"/>
        </w:tabs>
        <w:overflowPunct w:val="0"/>
        <w:autoSpaceDE w:val="0"/>
        <w:autoSpaceDN w:val="0"/>
        <w:adjustRightInd w:val="0"/>
        <w:spacing w:after="120"/>
        <w:ind w:left="2127" w:hanging="709"/>
        <w:textAlignment w:val="baseline"/>
        <w:rPr>
          <w:rFonts w:ascii="Calibri Light" w:eastAsia="Arial Unicode MS" w:hAnsi="Calibri Light" w:cs="Calibri Light"/>
          <w:sz w:val="22"/>
          <w:szCs w:val="22"/>
        </w:rPr>
      </w:pPr>
      <w:r w:rsidRPr="00E73F42">
        <w:rPr>
          <w:rFonts w:ascii="Calibri Light" w:eastAsia="Arial Unicode MS" w:hAnsi="Calibri Light" w:cs="Calibri Light"/>
          <w:sz w:val="22"/>
          <w:szCs w:val="22"/>
        </w:rPr>
        <w:t xml:space="preserve">zorganizować, zagospodarować oraz należycie zabezpieczyć </w:t>
      </w:r>
      <w:r w:rsidR="00D27688" w:rsidRPr="00E73F42">
        <w:rPr>
          <w:rFonts w:ascii="Calibri Light" w:eastAsia="Arial Unicode MS" w:hAnsi="Calibri Light" w:cs="Calibri Light"/>
          <w:sz w:val="22"/>
          <w:szCs w:val="22"/>
        </w:rPr>
        <w:t>miejsce prowadzenia robót</w:t>
      </w:r>
      <w:r w:rsidRPr="00E73F42">
        <w:rPr>
          <w:rFonts w:ascii="Calibri Light" w:eastAsia="Arial Unicode MS" w:hAnsi="Calibri Light" w:cs="Calibri Light"/>
          <w:sz w:val="22"/>
          <w:szCs w:val="22"/>
        </w:rPr>
        <w:t xml:space="preserve"> w sposób zapewniający bezpieczeństw</w:t>
      </w:r>
      <w:r w:rsidR="00863433" w:rsidRPr="00E73F42">
        <w:rPr>
          <w:rFonts w:ascii="Calibri Light" w:eastAsia="Arial Unicode MS" w:hAnsi="Calibri Light" w:cs="Calibri Light"/>
          <w:sz w:val="22"/>
          <w:szCs w:val="22"/>
        </w:rPr>
        <w:t xml:space="preserve">o osób przebywających </w:t>
      </w:r>
      <w:r w:rsidRPr="00E73F42">
        <w:rPr>
          <w:rFonts w:ascii="Calibri Light" w:eastAsia="Arial Unicode MS" w:hAnsi="Calibri Light" w:cs="Calibri Light"/>
          <w:sz w:val="22"/>
          <w:szCs w:val="22"/>
        </w:rPr>
        <w:t>w jego obrębie</w:t>
      </w:r>
      <w:r w:rsidR="003E09B4" w:rsidRPr="00E73F42">
        <w:rPr>
          <w:rFonts w:ascii="Calibri Light" w:eastAsia="Arial Unicode MS" w:hAnsi="Calibri Light" w:cs="Calibri Light"/>
          <w:sz w:val="22"/>
          <w:szCs w:val="22"/>
        </w:rPr>
        <w:t>,</w:t>
      </w:r>
    </w:p>
    <w:p w14:paraId="3F872E9F" w14:textId="77777777" w:rsidR="00CB3F8F" w:rsidRDefault="00685EA9" w:rsidP="0098055D">
      <w:pPr>
        <w:pStyle w:val="Stopka"/>
        <w:numPr>
          <w:ilvl w:val="1"/>
          <w:numId w:val="11"/>
        </w:numPr>
        <w:tabs>
          <w:tab w:val="clear" w:pos="4536"/>
          <w:tab w:val="clear" w:pos="9072"/>
        </w:tabs>
        <w:overflowPunct w:val="0"/>
        <w:autoSpaceDE w:val="0"/>
        <w:autoSpaceDN w:val="0"/>
        <w:adjustRightInd w:val="0"/>
        <w:spacing w:after="120"/>
        <w:ind w:left="2127" w:hanging="709"/>
        <w:textAlignment w:val="baseline"/>
        <w:rPr>
          <w:rFonts w:ascii="Calibri Light" w:eastAsia="Arial Unicode MS" w:hAnsi="Calibri Light" w:cs="Calibri Light"/>
          <w:sz w:val="22"/>
          <w:szCs w:val="22"/>
        </w:rPr>
      </w:pPr>
      <w:r w:rsidRPr="00CB3F8F">
        <w:rPr>
          <w:rFonts w:ascii="Calibri Light" w:eastAsia="Arial Unicode MS" w:hAnsi="Calibri Light" w:cs="Calibri Light"/>
          <w:sz w:val="22"/>
          <w:szCs w:val="22"/>
        </w:rPr>
        <w:t>zabezpieczyć miejsca prowadzenia robót i terenu przed dostępem osób trzecich,</w:t>
      </w:r>
    </w:p>
    <w:p w14:paraId="401459B6" w14:textId="77777777" w:rsidR="0035725C" w:rsidRPr="00CB3F8F" w:rsidRDefault="00685EA9" w:rsidP="0098055D">
      <w:pPr>
        <w:pStyle w:val="Stopka"/>
        <w:numPr>
          <w:ilvl w:val="1"/>
          <w:numId w:val="11"/>
        </w:numPr>
        <w:tabs>
          <w:tab w:val="clear" w:pos="4536"/>
          <w:tab w:val="clear" w:pos="9072"/>
        </w:tabs>
        <w:overflowPunct w:val="0"/>
        <w:autoSpaceDE w:val="0"/>
        <w:autoSpaceDN w:val="0"/>
        <w:adjustRightInd w:val="0"/>
        <w:spacing w:after="120"/>
        <w:ind w:left="2127" w:hanging="709"/>
        <w:textAlignment w:val="baseline"/>
        <w:rPr>
          <w:rFonts w:ascii="Calibri Light" w:eastAsia="Arial Unicode MS" w:hAnsi="Calibri Light" w:cs="Calibri Light"/>
          <w:sz w:val="22"/>
          <w:szCs w:val="22"/>
        </w:rPr>
      </w:pPr>
      <w:r w:rsidRPr="00CB3F8F">
        <w:rPr>
          <w:rFonts w:ascii="Calibri Light" w:eastAsia="Arial Unicode MS" w:hAnsi="Calibri Light" w:cs="Calibri Light"/>
          <w:sz w:val="22"/>
          <w:szCs w:val="22"/>
        </w:rPr>
        <w:lastRenderedPageBreak/>
        <w:t xml:space="preserve">poinformować wszystkich zainteresowanych o przystąpieniu do robót </w:t>
      </w:r>
      <w:r w:rsidR="007921DA" w:rsidRPr="00CB3F8F">
        <w:rPr>
          <w:rFonts w:ascii="Calibri Light" w:eastAsia="Arial Unicode MS" w:hAnsi="Calibri Light" w:cs="Calibri Light"/>
          <w:sz w:val="22"/>
          <w:szCs w:val="22"/>
        </w:rPr>
        <w:t>i </w:t>
      </w:r>
      <w:r w:rsidRPr="00CB3F8F">
        <w:rPr>
          <w:rFonts w:ascii="Calibri Light" w:eastAsia="Arial Unicode MS" w:hAnsi="Calibri Light" w:cs="Calibri Light"/>
          <w:sz w:val="22"/>
          <w:szCs w:val="22"/>
        </w:rPr>
        <w:t>ewentualn</w:t>
      </w:r>
      <w:r w:rsidR="00B96C15" w:rsidRPr="00CB3F8F">
        <w:rPr>
          <w:rFonts w:ascii="Calibri Light" w:eastAsia="Arial Unicode MS" w:hAnsi="Calibri Light" w:cs="Calibri Light"/>
          <w:sz w:val="22"/>
          <w:szCs w:val="22"/>
        </w:rPr>
        <w:t>ych utrudnieniach</w:t>
      </w:r>
      <w:r w:rsidRPr="00CB3F8F">
        <w:rPr>
          <w:rFonts w:ascii="Calibri Light" w:eastAsia="Arial Unicode MS" w:hAnsi="Calibri Light" w:cs="Calibri Light"/>
          <w:sz w:val="22"/>
          <w:szCs w:val="22"/>
        </w:rPr>
        <w:t>,</w:t>
      </w:r>
    </w:p>
    <w:p w14:paraId="67C26DB0" w14:textId="77777777" w:rsidR="00200264" w:rsidRDefault="00235745" w:rsidP="0098055D">
      <w:pPr>
        <w:pStyle w:val="Stopka"/>
        <w:numPr>
          <w:ilvl w:val="1"/>
          <w:numId w:val="6"/>
        </w:numPr>
        <w:tabs>
          <w:tab w:val="clear" w:pos="4536"/>
          <w:tab w:val="clear" w:pos="9072"/>
          <w:tab w:val="num" w:pos="1418"/>
        </w:tabs>
        <w:overflowPunct w:val="0"/>
        <w:autoSpaceDE w:val="0"/>
        <w:autoSpaceDN w:val="0"/>
        <w:adjustRightInd w:val="0"/>
        <w:spacing w:after="120"/>
        <w:ind w:left="1418" w:hanging="709"/>
        <w:textAlignment w:val="baseline"/>
        <w:rPr>
          <w:rFonts w:ascii="Calibri Light" w:eastAsia="Arial Unicode MS" w:hAnsi="Calibri Light" w:cs="Calibri Light"/>
          <w:snapToGrid w:val="0"/>
          <w:sz w:val="22"/>
          <w:szCs w:val="22"/>
        </w:rPr>
      </w:pPr>
      <w:r w:rsidRPr="00E73F42">
        <w:rPr>
          <w:rFonts w:ascii="Calibri Light" w:eastAsia="Arial Unicode MS" w:hAnsi="Calibri Light" w:cs="Calibri Light"/>
          <w:snapToGrid w:val="0"/>
          <w:sz w:val="22"/>
          <w:szCs w:val="22"/>
        </w:rPr>
        <w:t xml:space="preserve">uczestniczyć w wyznaczonych przez Zamawiającego </w:t>
      </w:r>
      <w:r w:rsidRPr="00E73F42">
        <w:rPr>
          <w:rFonts w:ascii="Calibri Light" w:eastAsia="Arial Unicode MS" w:hAnsi="Calibri Light" w:cs="Calibri Light"/>
          <w:sz w:val="22"/>
          <w:szCs w:val="22"/>
        </w:rPr>
        <w:t>spotkaniach w celu omówienia spraw zwią</w:t>
      </w:r>
      <w:r w:rsidR="005121A4" w:rsidRPr="00E73F42">
        <w:rPr>
          <w:rFonts w:ascii="Calibri Light" w:eastAsia="Arial Unicode MS" w:hAnsi="Calibri Light" w:cs="Calibri Light"/>
          <w:sz w:val="22"/>
          <w:szCs w:val="22"/>
        </w:rPr>
        <w:t>zanych z realizacją przedmiotu U</w:t>
      </w:r>
      <w:r w:rsidRPr="00E73F42">
        <w:rPr>
          <w:rFonts w:ascii="Calibri Light" w:eastAsia="Arial Unicode MS" w:hAnsi="Calibri Light" w:cs="Calibri Light"/>
          <w:sz w:val="22"/>
          <w:szCs w:val="22"/>
        </w:rPr>
        <w:t>mowy</w:t>
      </w:r>
      <w:r w:rsidR="001F3E38" w:rsidRPr="00E73F42">
        <w:rPr>
          <w:rFonts w:ascii="Calibri Light" w:eastAsia="Arial Unicode MS" w:hAnsi="Calibri Light" w:cs="Calibri Light"/>
          <w:sz w:val="22"/>
          <w:szCs w:val="22"/>
        </w:rPr>
        <w:t>,</w:t>
      </w:r>
      <w:r w:rsidRPr="00E73F42">
        <w:rPr>
          <w:rFonts w:ascii="Calibri Light" w:eastAsia="Arial Unicode MS" w:hAnsi="Calibri Light" w:cs="Calibri Light"/>
          <w:sz w:val="22"/>
          <w:szCs w:val="22"/>
        </w:rPr>
        <w:t xml:space="preserve"> </w:t>
      </w:r>
    </w:p>
    <w:p w14:paraId="28F6D939" w14:textId="77777777" w:rsidR="00200264" w:rsidRDefault="00132984" w:rsidP="0098055D">
      <w:pPr>
        <w:pStyle w:val="Stopka"/>
        <w:numPr>
          <w:ilvl w:val="1"/>
          <w:numId w:val="6"/>
        </w:numPr>
        <w:tabs>
          <w:tab w:val="clear" w:pos="4536"/>
          <w:tab w:val="clear" w:pos="9072"/>
          <w:tab w:val="num" w:pos="1418"/>
        </w:tabs>
        <w:overflowPunct w:val="0"/>
        <w:autoSpaceDE w:val="0"/>
        <w:autoSpaceDN w:val="0"/>
        <w:adjustRightInd w:val="0"/>
        <w:spacing w:after="120"/>
        <w:ind w:left="1418" w:hanging="709"/>
        <w:textAlignment w:val="baseline"/>
        <w:rPr>
          <w:rFonts w:ascii="Calibri Light" w:eastAsia="Arial Unicode MS" w:hAnsi="Calibri Light" w:cs="Calibri Light"/>
          <w:snapToGrid w:val="0"/>
          <w:sz w:val="22"/>
          <w:szCs w:val="22"/>
        </w:rPr>
      </w:pPr>
      <w:r w:rsidRPr="00200264">
        <w:rPr>
          <w:rFonts w:ascii="Calibri Light" w:eastAsia="Arial Unicode MS" w:hAnsi="Calibri Light" w:cs="Calibri Light"/>
          <w:snapToGrid w:val="0"/>
          <w:sz w:val="22"/>
          <w:szCs w:val="22"/>
        </w:rPr>
        <w:t>zapewnić materiały i urządzenia budowy niezbędne do wykonania</w:t>
      </w:r>
      <w:r w:rsidR="006D012A" w:rsidRPr="00200264">
        <w:rPr>
          <w:rFonts w:ascii="Calibri Light" w:eastAsia="Arial Unicode MS" w:hAnsi="Calibri Light" w:cs="Calibri Light"/>
          <w:snapToGrid w:val="0"/>
          <w:sz w:val="22"/>
          <w:szCs w:val="22"/>
        </w:rPr>
        <w:t xml:space="preserve"> </w:t>
      </w:r>
      <w:r w:rsidRPr="00200264">
        <w:rPr>
          <w:rFonts w:ascii="Calibri Light" w:eastAsia="Arial Unicode MS" w:hAnsi="Calibri Light" w:cs="Calibri Light"/>
          <w:snapToGrid w:val="0"/>
          <w:sz w:val="22"/>
          <w:szCs w:val="22"/>
        </w:rPr>
        <w:t>i utrzymania robót w stopniu, w jakim wymaga tego jakość i termi</w:t>
      </w:r>
      <w:r w:rsidR="00705C43" w:rsidRPr="00200264">
        <w:rPr>
          <w:rFonts w:ascii="Calibri Light" w:eastAsia="Arial Unicode MS" w:hAnsi="Calibri Light" w:cs="Calibri Light"/>
          <w:snapToGrid w:val="0"/>
          <w:sz w:val="22"/>
          <w:szCs w:val="22"/>
        </w:rPr>
        <w:t>nowość prac,</w:t>
      </w:r>
    </w:p>
    <w:p w14:paraId="20F822D8" w14:textId="77777777" w:rsidR="00200264" w:rsidRDefault="00136B04" w:rsidP="0098055D">
      <w:pPr>
        <w:pStyle w:val="Stopka"/>
        <w:numPr>
          <w:ilvl w:val="1"/>
          <w:numId w:val="6"/>
        </w:numPr>
        <w:tabs>
          <w:tab w:val="clear" w:pos="4536"/>
          <w:tab w:val="clear" w:pos="9072"/>
          <w:tab w:val="num" w:pos="1418"/>
        </w:tabs>
        <w:overflowPunct w:val="0"/>
        <w:autoSpaceDE w:val="0"/>
        <w:autoSpaceDN w:val="0"/>
        <w:adjustRightInd w:val="0"/>
        <w:spacing w:after="120"/>
        <w:ind w:left="1418" w:hanging="709"/>
        <w:textAlignment w:val="baseline"/>
        <w:rPr>
          <w:rFonts w:ascii="Calibri Light" w:eastAsia="Arial Unicode MS" w:hAnsi="Calibri Light" w:cs="Calibri Light"/>
          <w:snapToGrid w:val="0"/>
          <w:sz w:val="22"/>
          <w:szCs w:val="22"/>
        </w:rPr>
      </w:pPr>
      <w:r w:rsidRPr="00200264">
        <w:rPr>
          <w:rFonts w:ascii="Calibri Light" w:eastAsia="Arial Unicode MS" w:hAnsi="Calibri Light" w:cs="Calibri Light"/>
          <w:snapToGrid w:val="0"/>
          <w:sz w:val="22"/>
          <w:szCs w:val="22"/>
        </w:rPr>
        <w:t>przestrzegać</w:t>
      </w:r>
      <w:r w:rsidR="000D5DCB" w:rsidRPr="00200264">
        <w:rPr>
          <w:rFonts w:ascii="Calibri Light" w:eastAsia="Arial Unicode MS" w:hAnsi="Calibri Light" w:cs="Calibri Light"/>
          <w:snapToGrid w:val="0"/>
          <w:sz w:val="22"/>
          <w:szCs w:val="22"/>
        </w:rPr>
        <w:t xml:space="preserve"> przepisów Prawa b</w:t>
      </w:r>
      <w:r w:rsidR="00BE179B" w:rsidRPr="00200264">
        <w:rPr>
          <w:rFonts w:ascii="Calibri Light" w:eastAsia="Arial Unicode MS" w:hAnsi="Calibri Light" w:cs="Calibri Light"/>
          <w:snapToGrid w:val="0"/>
          <w:sz w:val="22"/>
          <w:szCs w:val="22"/>
        </w:rPr>
        <w:t>udowlanego</w:t>
      </w:r>
      <w:r w:rsidR="00132984" w:rsidRPr="00200264">
        <w:rPr>
          <w:rFonts w:ascii="Calibri Light" w:eastAsia="Arial Unicode MS" w:hAnsi="Calibri Light" w:cs="Calibri Light"/>
          <w:snapToGrid w:val="0"/>
          <w:sz w:val="22"/>
          <w:szCs w:val="22"/>
        </w:rPr>
        <w:t>, bezpieczeństwa i higieny pracy, bezpieczeństwa przeciwpożarowego</w:t>
      </w:r>
      <w:r w:rsidR="00A66C15" w:rsidRPr="00200264">
        <w:rPr>
          <w:rFonts w:ascii="Calibri Light" w:eastAsia="Arial Unicode MS" w:hAnsi="Calibri Light" w:cs="Calibri Light"/>
          <w:snapToGrid w:val="0"/>
          <w:sz w:val="22"/>
          <w:szCs w:val="22"/>
        </w:rPr>
        <w:t xml:space="preserve">, z zakresu ochrony środowiska </w:t>
      </w:r>
      <w:r w:rsidR="00132984" w:rsidRPr="00200264">
        <w:rPr>
          <w:rFonts w:ascii="Calibri Light" w:eastAsia="Arial Unicode MS" w:hAnsi="Calibri Light" w:cs="Calibri Light"/>
          <w:snapToGrid w:val="0"/>
          <w:sz w:val="22"/>
          <w:szCs w:val="22"/>
        </w:rPr>
        <w:t>oraz umożliwić wstęp na teren budowy Zamawiającemu, pracownikom organów państwowych celem dokonywania kontroli i udzielać im informacji i pomocy wymaganej przepi</w:t>
      </w:r>
      <w:r w:rsidR="00705C43" w:rsidRPr="00200264">
        <w:rPr>
          <w:rFonts w:ascii="Calibri Light" w:eastAsia="Arial Unicode MS" w:hAnsi="Calibri Light" w:cs="Calibri Light"/>
          <w:snapToGrid w:val="0"/>
          <w:sz w:val="22"/>
          <w:szCs w:val="22"/>
        </w:rPr>
        <w:t>sami,</w:t>
      </w:r>
    </w:p>
    <w:p w14:paraId="6A5D88B7" w14:textId="77777777" w:rsidR="00235745" w:rsidRPr="00200264" w:rsidRDefault="00235745" w:rsidP="0098055D">
      <w:pPr>
        <w:pStyle w:val="Stopka"/>
        <w:numPr>
          <w:ilvl w:val="1"/>
          <w:numId w:val="6"/>
        </w:numPr>
        <w:tabs>
          <w:tab w:val="clear" w:pos="4536"/>
          <w:tab w:val="clear" w:pos="9072"/>
          <w:tab w:val="num" w:pos="1418"/>
        </w:tabs>
        <w:overflowPunct w:val="0"/>
        <w:autoSpaceDE w:val="0"/>
        <w:autoSpaceDN w:val="0"/>
        <w:adjustRightInd w:val="0"/>
        <w:spacing w:after="120"/>
        <w:ind w:left="1418" w:hanging="709"/>
        <w:textAlignment w:val="baseline"/>
        <w:rPr>
          <w:rFonts w:ascii="Calibri Light" w:eastAsia="Arial Unicode MS" w:hAnsi="Calibri Light" w:cs="Calibri Light"/>
          <w:snapToGrid w:val="0"/>
          <w:sz w:val="22"/>
          <w:szCs w:val="22"/>
        </w:rPr>
      </w:pPr>
      <w:r w:rsidRPr="00200264">
        <w:rPr>
          <w:rFonts w:ascii="Calibri Light" w:eastAsia="Arial Unicode MS" w:hAnsi="Calibri Light" w:cs="Calibri Light"/>
          <w:snapToGrid w:val="0"/>
          <w:sz w:val="22"/>
          <w:szCs w:val="22"/>
        </w:rPr>
        <w:t>używać materia</w:t>
      </w:r>
      <w:r w:rsidR="00FB6937" w:rsidRPr="00200264">
        <w:rPr>
          <w:rFonts w:ascii="Calibri Light" w:eastAsia="Arial Unicode MS" w:hAnsi="Calibri Light" w:cs="Calibri Light"/>
          <w:snapToGrid w:val="0"/>
          <w:sz w:val="22"/>
          <w:szCs w:val="22"/>
        </w:rPr>
        <w:t>łów</w:t>
      </w:r>
      <w:r w:rsidRPr="00200264">
        <w:rPr>
          <w:rFonts w:ascii="Calibri Light" w:eastAsia="Arial Unicode MS" w:hAnsi="Calibri Light" w:cs="Calibri Light"/>
          <w:snapToGrid w:val="0"/>
          <w:sz w:val="22"/>
          <w:szCs w:val="22"/>
        </w:rPr>
        <w:t xml:space="preserve"> i urządze</w:t>
      </w:r>
      <w:r w:rsidR="00FB6937" w:rsidRPr="00200264">
        <w:rPr>
          <w:rFonts w:ascii="Calibri Light" w:eastAsia="Arial Unicode MS" w:hAnsi="Calibri Light" w:cs="Calibri Light"/>
          <w:snapToGrid w:val="0"/>
          <w:sz w:val="22"/>
          <w:szCs w:val="22"/>
        </w:rPr>
        <w:t>ń</w:t>
      </w:r>
      <w:r w:rsidRPr="00200264">
        <w:rPr>
          <w:rFonts w:ascii="Calibri Light" w:eastAsia="Arial Unicode MS" w:hAnsi="Calibri Light" w:cs="Calibri Light"/>
          <w:snapToGrid w:val="0"/>
          <w:sz w:val="22"/>
          <w:szCs w:val="22"/>
        </w:rPr>
        <w:t xml:space="preserve">: </w:t>
      </w:r>
    </w:p>
    <w:p w14:paraId="2152C2ED" w14:textId="77777777" w:rsidR="00200264" w:rsidRDefault="00E15E88" w:rsidP="0098055D">
      <w:pPr>
        <w:pStyle w:val="Stopka"/>
        <w:numPr>
          <w:ilvl w:val="2"/>
          <w:numId w:val="10"/>
        </w:numPr>
        <w:tabs>
          <w:tab w:val="clear" w:pos="1430"/>
          <w:tab w:val="clear" w:pos="4536"/>
          <w:tab w:val="clear" w:pos="9072"/>
          <w:tab w:val="num" w:pos="2127"/>
        </w:tabs>
        <w:overflowPunct w:val="0"/>
        <w:autoSpaceDE w:val="0"/>
        <w:autoSpaceDN w:val="0"/>
        <w:adjustRightInd w:val="0"/>
        <w:spacing w:after="120"/>
        <w:ind w:left="2127" w:hanging="709"/>
        <w:textAlignment w:val="baseline"/>
        <w:rPr>
          <w:rFonts w:ascii="Calibri Light" w:eastAsia="Arial Unicode MS" w:hAnsi="Calibri Light" w:cs="Calibri Light"/>
          <w:snapToGrid w:val="0"/>
          <w:sz w:val="22"/>
          <w:szCs w:val="22"/>
        </w:rPr>
      </w:pPr>
      <w:r w:rsidRPr="00E73F42">
        <w:rPr>
          <w:rFonts w:ascii="Calibri Light" w:eastAsia="Arial Unicode MS" w:hAnsi="Calibri Light" w:cs="Calibri Light"/>
          <w:bCs/>
          <w:sz w:val="22"/>
          <w:szCs w:val="22"/>
        </w:rPr>
        <w:t>dopuszczon</w:t>
      </w:r>
      <w:r w:rsidR="00FB6937" w:rsidRPr="00E73F42">
        <w:rPr>
          <w:rFonts w:ascii="Calibri Light" w:eastAsia="Arial Unicode MS" w:hAnsi="Calibri Light" w:cs="Calibri Light"/>
          <w:bCs/>
          <w:sz w:val="22"/>
          <w:szCs w:val="22"/>
        </w:rPr>
        <w:t>ych</w:t>
      </w:r>
      <w:r w:rsidRPr="00E73F42">
        <w:rPr>
          <w:rFonts w:ascii="Calibri Light" w:eastAsia="Arial Unicode MS" w:hAnsi="Calibri Light" w:cs="Calibri Light"/>
          <w:bCs/>
          <w:sz w:val="22"/>
          <w:szCs w:val="22"/>
        </w:rPr>
        <w:t xml:space="preserve"> do użytku na terenie kraju na podstawie odrębnych przepisów w szczególności Rozporządzenia Parlamentu Europejskiego i Rady</w:t>
      </w:r>
      <w:r w:rsidR="00A856FC" w:rsidRPr="00E73F42">
        <w:rPr>
          <w:rFonts w:ascii="Calibri Light" w:eastAsia="Arial Unicode MS" w:hAnsi="Calibri Light" w:cs="Calibri Light"/>
          <w:bCs/>
          <w:sz w:val="22"/>
          <w:szCs w:val="22"/>
        </w:rPr>
        <w:t xml:space="preserve"> (UE)</w:t>
      </w:r>
      <w:r w:rsidRPr="00E73F42">
        <w:rPr>
          <w:rFonts w:ascii="Calibri Light" w:eastAsia="Arial Unicode MS" w:hAnsi="Calibri Light" w:cs="Calibri Light"/>
          <w:bCs/>
          <w:sz w:val="22"/>
          <w:szCs w:val="22"/>
        </w:rPr>
        <w:t xml:space="preserve"> nr 305/2011 z </w:t>
      </w:r>
      <w:r w:rsidR="00A856FC" w:rsidRPr="00E73F42">
        <w:rPr>
          <w:rFonts w:ascii="Calibri Light" w:eastAsia="Arial Unicode MS" w:hAnsi="Calibri Light" w:cs="Calibri Light"/>
          <w:bCs/>
          <w:sz w:val="22"/>
          <w:szCs w:val="22"/>
        </w:rPr>
        <w:t>dnia 9</w:t>
      </w:r>
      <w:r w:rsidRPr="00E73F42">
        <w:rPr>
          <w:rFonts w:ascii="Calibri Light" w:eastAsia="Arial Unicode MS" w:hAnsi="Calibri Light" w:cs="Calibri Light"/>
          <w:bCs/>
          <w:sz w:val="22"/>
          <w:szCs w:val="22"/>
        </w:rPr>
        <w:t xml:space="preserve"> marca 2011 r</w:t>
      </w:r>
      <w:r w:rsidR="005121A4" w:rsidRPr="00E73F42">
        <w:rPr>
          <w:rFonts w:ascii="Calibri Light" w:eastAsia="Arial Unicode MS" w:hAnsi="Calibri Light" w:cs="Calibri Light"/>
          <w:bCs/>
          <w:sz w:val="22"/>
          <w:szCs w:val="22"/>
        </w:rPr>
        <w:t>oku</w:t>
      </w:r>
      <w:r w:rsidRPr="00E73F42">
        <w:rPr>
          <w:rFonts w:ascii="Calibri Light" w:eastAsia="Arial Unicode MS" w:hAnsi="Calibri Light" w:cs="Calibri Light"/>
          <w:bCs/>
          <w:sz w:val="22"/>
          <w:szCs w:val="22"/>
        </w:rPr>
        <w:t xml:space="preserve"> ustanawiające zharmonizowane warunki wprowadzania do obrotu wyrobów budowlanych i uchylające dyrektywę Rady 89/106/EWG (Dz. U. UE.</w:t>
      </w:r>
      <w:r w:rsidR="005121A4" w:rsidRPr="00E73F42">
        <w:rPr>
          <w:rFonts w:ascii="Calibri Light" w:eastAsia="Arial Unicode MS" w:hAnsi="Calibri Light" w:cs="Calibri Light"/>
          <w:bCs/>
          <w:sz w:val="22"/>
          <w:szCs w:val="22"/>
        </w:rPr>
        <w:t xml:space="preserve"> </w:t>
      </w:r>
      <w:r w:rsidRPr="00E73F42">
        <w:rPr>
          <w:rFonts w:ascii="Calibri Light" w:eastAsia="Arial Unicode MS" w:hAnsi="Calibri Light" w:cs="Calibri Light"/>
          <w:bCs/>
          <w:sz w:val="22"/>
          <w:szCs w:val="22"/>
        </w:rPr>
        <w:t>L.</w:t>
      </w:r>
      <w:r w:rsidR="005121A4" w:rsidRPr="00E73F42">
        <w:rPr>
          <w:rFonts w:ascii="Calibri Light" w:eastAsia="Arial Unicode MS" w:hAnsi="Calibri Light" w:cs="Calibri Light"/>
          <w:bCs/>
          <w:sz w:val="22"/>
          <w:szCs w:val="22"/>
        </w:rPr>
        <w:t xml:space="preserve"> </w:t>
      </w:r>
      <w:r w:rsidRPr="00E73F42">
        <w:rPr>
          <w:rFonts w:ascii="Calibri Light" w:eastAsia="Arial Unicode MS" w:hAnsi="Calibri Light" w:cs="Calibri Light"/>
          <w:bCs/>
          <w:sz w:val="22"/>
          <w:szCs w:val="22"/>
        </w:rPr>
        <w:t>2011.88.5 z dnia 4 kwietnia 2011 r</w:t>
      </w:r>
      <w:r w:rsidR="005121A4" w:rsidRPr="00E73F42">
        <w:rPr>
          <w:rFonts w:ascii="Calibri Light" w:eastAsia="Arial Unicode MS" w:hAnsi="Calibri Light" w:cs="Calibri Light"/>
          <w:bCs/>
          <w:sz w:val="22"/>
          <w:szCs w:val="22"/>
        </w:rPr>
        <w:t>oku</w:t>
      </w:r>
      <w:r w:rsidR="00A856FC" w:rsidRPr="00E73F42">
        <w:rPr>
          <w:rFonts w:ascii="Calibri Light" w:eastAsia="Arial Unicode MS" w:hAnsi="Calibri Light" w:cs="Calibri Light"/>
          <w:bCs/>
          <w:sz w:val="22"/>
          <w:szCs w:val="22"/>
        </w:rPr>
        <w:t xml:space="preserve"> ze zm.</w:t>
      </w:r>
      <w:r w:rsidRPr="00E73F42">
        <w:rPr>
          <w:rFonts w:ascii="Calibri Light" w:eastAsia="Arial Unicode MS" w:hAnsi="Calibri Light" w:cs="Calibri Light"/>
          <w:bCs/>
          <w:sz w:val="22"/>
          <w:szCs w:val="22"/>
        </w:rPr>
        <w:t>) i ustawy z dnia 16 kwietnia 2004</w:t>
      </w:r>
      <w:r w:rsidR="005121A4" w:rsidRPr="00E73F42">
        <w:rPr>
          <w:rFonts w:ascii="Calibri Light" w:eastAsia="Arial Unicode MS" w:hAnsi="Calibri Light" w:cs="Calibri Light"/>
          <w:bCs/>
          <w:sz w:val="22"/>
          <w:szCs w:val="22"/>
        </w:rPr>
        <w:t xml:space="preserve"> roku</w:t>
      </w:r>
      <w:r w:rsidRPr="00E73F42">
        <w:rPr>
          <w:rFonts w:ascii="Calibri Light" w:eastAsia="Arial Unicode MS" w:hAnsi="Calibri Light" w:cs="Calibri Light"/>
          <w:bCs/>
          <w:sz w:val="22"/>
          <w:szCs w:val="22"/>
        </w:rPr>
        <w:t xml:space="preserve"> o wyrobach budowlanych (</w:t>
      </w:r>
      <w:proofErr w:type="spellStart"/>
      <w:r w:rsidR="004A604B" w:rsidRPr="00E73F42">
        <w:rPr>
          <w:rFonts w:ascii="Calibri Light" w:eastAsia="Arial Unicode MS" w:hAnsi="Calibri Light" w:cs="Calibri Light"/>
          <w:bCs/>
          <w:sz w:val="22"/>
          <w:szCs w:val="22"/>
        </w:rPr>
        <w:t>t.j</w:t>
      </w:r>
      <w:proofErr w:type="spellEnd"/>
      <w:r w:rsidR="004A604B" w:rsidRPr="00E73F42">
        <w:rPr>
          <w:rFonts w:ascii="Calibri Light" w:eastAsia="Arial Unicode MS" w:hAnsi="Calibri Light" w:cs="Calibri Light"/>
          <w:bCs/>
          <w:sz w:val="22"/>
          <w:szCs w:val="22"/>
        </w:rPr>
        <w:t>. Dz.U. z 2020 r. poz. 215</w:t>
      </w:r>
      <w:r w:rsidR="004A604B" w:rsidRPr="00E73F42" w:rsidDel="004A604B">
        <w:rPr>
          <w:rFonts w:ascii="Calibri Light" w:eastAsia="Arial Unicode MS" w:hAnsi="Calibri Light" w:cs="Calibri Light"/>
          <w:bCs/>
          <w:sz w:val="22"/>
          <w:szCs w:val="22"/>
        </w:rPr>
        <w:t xml:space="preserve"> </w:t>
      </w:r>
      <w:r w:rsidR="00A856FC" w:rsidRPr="00E73F42">
        <w:rPr>
          <w:rFonts w:ascii="Calibri Light" w:eastAsia="Arial Unicode MS" w:hAnsi="Calibri Light" w:cs="Calibri Light"/>
          <w:bCs/>
          <w:sz w:val="22"/>
          <w:szCs w:val="22"/>
        </w:rPr>
        <w:t>ze zm.</w:t>
      </w:r>
      <w:r w:rsidRPr="00E73F42">
        <w:rPr>
          <w:rFonts w:ascii="Calibri Light" w:eastAsia="Arial Unicode MS" w:hAnsi="Calibri Light" w:cs="Calibri Light"/>
          <w:bCs/>
          <w:sz w:val="22"/>
          <w:szCs w:val="22"/>
        </w:rPr>
        <w:t xml:space="preserve">) oraz odpowiednich norm technicznych i przepisów BHP, </w:t>
      </w:r>
    </w:p>
    <w:p w14:paraId="7F0CCDE5" w14:textId="77777777" w:rsidR="00200264" w:rsidRDefault="00E15E88" w:rsidP="0098055D">
      <w:pPr>
        <w:pStyle w:val="Stopka"/>
        <w:numPr>
          <w:ilvl w:val="2"/>
          <w:numId w:val="10"/>
        </w:numPr>
        <w:tabs>
          <w:tab w:val="clear" w:pos="1430"/>
          <w:tab w:val="clear" w:pos="4536"/>
          <w:tab w:val="clear" w:pos="9072"/>
          <w:tab w:val="num" w:pos="2127"/>
        </w:tabs>
        <w:overflowPunct w:val="0"/>
        <w:autoSpaceDE w:val="0"/>
        <w:autoSpaceDN w:val="0"/>
        <w:adjustRightInd w:val="0"/>
        <w:spacing w:after="120"/>
        <w:ind w:left="2127" w:hanging="709"/>
        <w:textAlignment w:val="baseline"/>
        <w:rPr>
          <w:rFonts w:ascii="Calibri Light" w:eastAsia="Arial Unicode MS" w:hAnsi="Calibri Light" w:cs="Calibri Light"/>
          <w:snapToGrid w:val="0"/>
          <w:sz w:val="22"/>
          <w:szCs w:val="22"/>
        </w:rPr>
      </w:pPr>
      <w:r w:rsidRPr="00200264">
        <w:rPr>
          <w:rFonts w:ascii="Calibri Light" w:eastAsia="Arial Unicode MS" w:hAnsi="Calibri Light" w:cs="Calibri Light"/>
          <w:bCs/>
          <w:sz w:val="22"/>
          <w:szCs w:val="22"/>
        </w:rPr>
        <w:t>nadając</w:t>
      </w:r>
      <w:r w:rsidR="00FB6937" w:rsidRPr="00200264">
        <w:rPr>
          <w:rFonts w:ascii="Calibri Light" w:eastAsia="Arial Unicode MS" w:hAnsi="Calibri Light" w:cs="Calibri Light"/>
          <w:bCs/>
          <w:sz w:val="22"/>
          <w:szCs w:val="22"/>
        </w:rPr>
        <w:t>ych</w:t>
      </w:r>
      <w:r w:rsidRPr="00200264">
        <w:rPr>
          <w:rFonts w:ascii="Calibri Light" w:eastAsia="Arial Unicode MS" w:hAnsi="Calibri Light" w:cs="Calibri Light"/>
          <w:bCs/>
          <w:sz w:val="22"/>
          <w:szCs w:val="22"/>
        </w:rPr>
        <w:t xml:space="preserve">  się do zastosowania i gwara</w:t>
      </w:r>
      <w:r w:rsidR="00154A5D" w:rsidRPr="00200264">
        <w:rPr>
          <w:rFonts w:ascii="Calibri Light" w:eastAsia="Arial Unicode MS" w:hAnsi="Calibri Light" w:cs="Calibri Light"/>
          <w:bCs/>
          <w:sz w:val="22"/>
          <w:szCs w:val="22"/>
        </w:rPr>
        <w:t>ntujące odpowiednią jakość prac</w:t>
      </w:r>
      <w:r w:rsidRPr="00200264">
        <w:rPr>
          <w:rFonts w:ascii="Calibri Light" w:eastAsia="Arial Unicode MS" w:hAnsi="Calibri Light" w:cs="Calibri Light"/>
          <w:bCs/>
          <w:sz w:val="22"/>
          <w:szCs w:val="22"/>
        </w:rPr>
        <w:t xml:space="preserve"> będących przedmiotem</w:t>
      </w:r>
      <w:r w:rsidR="007518FF" w:rsidRPr="00200264">
        <w:rPr>
          <w:rFonts w:ascii="Calibri Light" w:eastAsia="Arial Unicode MS" w:hAnsi="Calibri Light" w:cs="Calibri Light"/>
          <w:bCs/>
          <w:sz w:val="22"/>
          <w:szCs w:val="22"/>
        </w:rPr>
        <w:t xml:space="preserve"> U</w:t>
      </w:r>
      <w:r w:rsidRPr="00200264">
        <w:rPr>
          <w:rFonts w:ascii="Calibri Light" w:eastAsia="Arial Unicode MS" w:hAnsi="Calibri Light" w:cs="Calibri Light"/>
          <w:bCs/>
          <w:sz w:val="22"/>
          <w:szCs w:val="22"/>
        </w:rPr>
        <w:t>mowy</w:t>
      </w:r>
      <w:r w:rsidR="00991AFA" w:rsidRPr="00200264">
        <w:rPr>
          <w:rFonts w:ascii="Calibri Light" w:eastAsia="Arial Unicode MS" w:hAnsi="Calibri Light" w:cs="Calibri Light"/>
          <w:bCs/>
          <w:sz w:val="22"/>
          <w:szCs w:val="22"/>
        </w:rPr>
        <w:t>,</w:t>
      </w:r>
      <w:r w:rsidRPr="00200264">
        <w:rPr>
          <w:rFonts w:ascii="Calibri Light" w:eastAsia="Arial Unicode MS" w:hAnsi="Calibri Light" w:cs="Calibri Light"/>
          <w:bCs/>
          <w:sz w:val="22"/>
          <w:szCs w:val="22"/>
        </w:rPr>
        <w:t xml:space="preserve"> a także bez</w:t>
      </w:r>
      <w:r w:rsidR="003571CF" w:rsidRPr="00200264">
        <w:rPr>
          <w:rFonts w:ascii="Calibri Light" w:eastAsia="Arial Unicode MS" w:hAnsi="Calibri Light" w:cs="Calibri Light"/>
          <w:bCs/>
          <w:sz w:val="22"/>
          <w:szCs w:val="22"/>
        </w:rPr>
        <w:t>pieczeństwo prowadzenia robót i </w:t>
      </w:r>
      <w:r w:rsidRPr="00200264">
        <w:rPr>
          <w:rFonts w:ascii="Calibri Light" w:eastAsia="Arial Unicode MS" w:hAnsi="Calibri Light" w:cs="Calibri Light"/>
          <w:bCs/>
          <w:sz w:val="22"/>
          <w:szCs w:val="22"/>
        </w:rPr>
        <w:t>użytkowania obiektu budowlanego,</w:t>
      </w:r>
    </w:p>
    <w:p w14:paraId="2943B531" w14:textId="092EF08D" w:rsidR="00E15E88" w:rsidRPr="00B45544" w:rsidRDefault="00E15E88" w:rsidP="0098055D">
      <w:pPr>
        <w:pStyle w:val="Stopka"/>
        <w:numPr>
          <w:ilvl w:val="2"/>
          <w:numId w:val="10"/>
        </w:numPr>
        <w:tabs>
          <w:tab w:val="clear" w:pos="1430"/>
          <w:tab w:val="clear" w:pos="4536"/>
          <w:tab w:val="clear" w:pos="9072"/>
          <w:tab w:val="num" w:pos="2127"/>
        </w:tabs>
        <w:overflowPunct w:val="0"/>
        <w:autoSpaceDE w:val="0"/>
        <w:autoSpaceDN w:val="0"/>
        <w:adjustRightInd w:val="0"/>
        <w:spacing w:after="120"/>
        <w:ind w:left="2127" w:hanging="709"/>
        <w:textAlignment w:val="baseline"/>
        <w:rPr>
          <w:rFonts w:ascii="Calibri Light" w:eastAsia="Arial Unicode MS" w:hAnsi="Calibri Light" w:cs="Calibri Light"/>
          <w:snapToGrid w:val="0"/>
          <w:sz w:val="22"/>
          <w:szCs w:val="22"/>
        </w:rPr>
      </w:pPr>
      <w:r w:rsidRPr="00200264">
        <w:rPr>
          <w:rFonts w:ascii="Calibri Light" w:eastAsia="Arial Unicode MS" w:hAnsi="Calibri Light" w:cs="Calibri Light"/>
          <w:bCs/>
          <w:sz w:val="22"/>
          <w:szCs w:val="22"/>
        </w:rPr>
        <w:t>zapewniając</w:t>
      </w:r>
      <w:r w:rsidR="00FB6937" w:rsidRPr="00200264">
        <w:rPr>
          <w:rFonts w:ascii="Calibri Light" w:eastAsia="Arial Unicode MS" w:hAnsi="Calibri Light" w:cs="Calibri Light"/>
          <w:bCs/>
          <w:sz w:val="22"/>
          <w:szCs w:val="22"/>
        </w:rPr>
        <w:t>ych</w:t>
      </w:r>
      <w:r w:rsidR="00DC46C6" w:rsidRPr="00200264">
        <w:rPr>
          <w:rFonts w:ascii="Calibri Light" w:eastAsia="Arial Unicode MS" w:hAnsi="Calibri Light" w:cs="Calibri Light"/>
          <w:bCs/>
          <w:sz w:val="22"/>
          <w:szCs w:val="22"/>
        </w:rPr>
        <w:t xml:space="preserve"> </w:t>
      </w:r>
      <w:r w:rsidRPr="00200264">
        <w:rPr>
          <w:rFonts w:ascii="Calibri Light" w:eastAsia="Arial Unicode MS" w:hAnsi="Calibri Light" w:cs="Calibri Light"/>
          <w:bCs/>
          <w:sz w:val="22"/>
          <w:szCs w:val="22"/>
        </w:rPr>
        <w:t>spełnienie przez obiekt</w:t>
      </w:r>
      <w:r w:rsidR="00197DB3" w:rsidRPr="00200264">
        <w:rPr>
          <w:rFonts w:ascii="Calibri Light" w:eastAsia="Arial Unicode MS" w:hAnsi="Calibri Light" w:cs="Calibri Light"/>
          <w:bCs/>
          <w:sz w:val="22"/>
          <w:szCs w:val="22"/>
        </w:rPr>
        <w:t xml:space="preserve"> </w:t>
      </w:r>
      <w:r w:rsidRPr="00200264">
        <w:rPr>
          <w:rFonts w:ascii="Calibri Light" w:eastAsia="Arial Unicode MS" w:hAnsi="Calibri Light" w:cs="Calibri Light"/>
          <w:bCs/>
          <w:sz w:val="22"/>
          <w:szCs w:val="22"/>
        </w:rPr>
        <w:t>budowlany wymogów podstawowych, o których mowa w art. 5 ustawy z dnia 7 lipca 1994 r</w:t>
      </w:r>
      <w:r w:rsidR="003D6364">
        <w:rPr>
          <w:rFonts w:ascii="Calibri Light" w:eastAsia="Arial Unicode MS" w:hAnsi="Calibri Light" w:cs="Calibri Light"/>
          <w:bCs/>
          <w:sz w:val="22"/>
          <w:szCs w:val="22"/>
        </w:rPr>
        <w:t xml:space="preserve">. - </w:t>
      </w:r>
      <w:r w:rsidRPr="00200264">
        <w:rPr>
          <w:rFonts w:ascii="Calibri Light" w:eastAsia="Arial Unicode MS" w:hAnsi="Calibri Light" w:cs="Calibri Light"/>
          <w:bCs/>
          <w:sz w:val="22"/>
          <w:szCs w:val="22"/>
        </w:rPr>
        <w:t>Prawo budowlane (</w:t>
      </w:r>
      <w:r w:rsidR="007518FF" w:rsidRPr="00200264">
        <w:rPr>
          <w:rFonts w:ascii="Calibri Light" w:eastAsia="Arial Unicode MS" w:hAnsi="Calibri Light" w:cs="Calibri Light"/>
          <w:bCs/>
          <w:sz w:val="22"/>
          <w:szCs w:val="22"/>
        </w:rPr>
        <w:t>Dz. U. z 20</w:t>
      </w:r>
      <w:r w:rsidR="003D6364">
        <w:rPr>
          <w:rFonts w:ascii="Calibri Light" w:eastAsia="Arial Unicode MS" w:hAnsi="Calibri Light" w:cs="Calibri Light"/>
          <w:bCs/>
          <w:sz w:val="22"/>
          <w:szCs w:val="22"/>
        </w:rPr>
        <w:t>24</w:t>
      </w:r>
      <w:r w:rsidR="007518FF" w:rsidRPr="00200264">
        <w:rPr>
          <w:rFonts w:ascii="Calibri Light" w:eastAsia="Arial Unicode MS" w:hAnsi="Calibri Light" w:cs="Calibri Light"/>
          <w:bCs/>
          <w:sz w:val="22"/>
          <w:szCs w:val="22"/>
        </w:rPr>
        <w:t xml:space="preserve"> r</w:t>
      </w:r>
      <w:r w:rsidR="003D6364">
        <w:rPr>
          <w:rFonts w:ascii="Calibri Light" w:eastAsia="Arial Unicode MS" w:hAnsi="Calibri Light" w:cs="Calibri Light"/>
          <w:bCs/>
          <w:sz w:val="22"/>
          <w:szCs w:val="22"/>
        </w:rPr>
        <w:t>.</w:t>
      </w:r>
      <w:r w:rsidR="007518FF" w:rsidRPr="00200264">
        <w:rPr>
          <w:rFonts w:ascii="Calibri Light" w:eastAsia="Arial Unicode MS" w:hAnsi="Calibri Light" w:cs="Calibri Light"/>
          <w:bCs/>
          <w:sz w:val="22"/>
          <w:szCs w:val="22"/>
        </w:rPr>
        <w:t xml:space="preserve"> poz. </w:t>
      </w:r>
      <w:r w:rsidR="003D6364">
        <w:rPr>
          <w:rFonts w:ascii="Calibri Light" w:eastAsia="Arial Unicode MS" w:hAnsi="Calibri Light" w:cs="Calibri Light"/>
          <w:bCs/>
          <w:sz w:val="22"/>
          <w:szCs w:val="22"/>
        </w:rPr>
        <w:t>725</w:t>
      </w:r>
      <w:r w:rsidR="007518FF" w:rsidRPr="00200264">
        <w:rPr>
          <w:rFonts w:ascii="Calibri Light" w:eastAsia="Arial Unicode MS" w:hAnsi="Calibri Light" w:cs="Calibri Light"/>
          <w:bCs/>
          <w:sz w:val="22"/>
          <w:szCs w:val="22"/>
        </w:rPr>
        <w:t>)</w:t>
      </w:r>
      <w:r w:rsidRPr="00200264">
        <w:rPr>
          <w:rFonts w:ascii="Calibri Light" w:eastAsia="Arial Unicode MS" w:hAnsi="Calibri Light" w:cs="Calibri Light"/>
          <w:bCs/>
          <w:sz w:val="22"/>
          <w:szCs w:val="22"/>
        </w:rPr>
        <w:t>,</w:t>
      </w:r>
    </w:p>
    <w:p w14:paraId="258ADAF7" w14:textId="77777777" w:rsidR="00B45544" w:rsidRPr="00B45544" w:rsidRDefault="00B45544" w:rsidP="00B45544">
      <w:pPr>
        <w:pStyle w:val="Stopka"/>
        <w:numPr>
          <w:ilvl w:val="2"/>
          <w:numId w:val="10"/>
        </w:numPr>
        <w:tabs>
          <w:tab w:val="clear" w:pos="1430"/>
          <w:tab w:val="clear" w:pos="4536"/>
          <w:tab w:val="clear" w:pos="9072"/>
          <w:tab w:val="num" w:pos="2127"/>
        </w:tabs>
        <w:overflowPunct w:val="0"/>
        <w:autoSpaceDE w:val="0"/>
        <w:autoSpaceDN w:val="0"/>
        <w:adjustRightInd w:val="0"/>
        <w:spacing w:after="120"/>
        <w:ind w:left="2127" w:hanging="709"/>
        <w:textAlignment w:val="baseline"/>
        <w:rPr>
          <w:rFonts w:ascii="Calibri Light" w:eastAsia="Arial Unicode MS" w:hAnsi="Calibri Light" w:cs="Calibri Light"/>
          <w:snapToGrid w:val="0"/>
          <w:sz w:val="22"/>
          <w:szCs w:val="22"/>
        </w:rPr>
      </w:pPr>
      <w:r>
        <w:rPr>
          <w:rFonts w:ascii="Calibri Light" w:eastAsia="Arial Unicode MS" w:hAnsi="Calibri Light" w:cs="Calibri Light"/>
          <w:bCs/>
          <w:sz w:val="22"/>
          <w:szCs w:val="22"/>
        </w:rPr>
        <w:t>uzgodnionych z Zamawiającym.</w:t>
      </w:r>
    </w:p>
    <w:p w14:paraId="5AFEF81E" w14:textId="634DD2D1" w:rsidR="00200264" w:rsidRDefault="00235745" w:rsidP="0098055D">
      <w:pPr>
        <w:pStyle w:val="Stopka"/>
        <w:numPr>
          <w:ilvl w:val="1"/>
          <w:numId w:val="6"/>
        </w:numPr>
        <w:tabs>
          <w:tab w:val="clear" w:pos="4536"/>
          <w:tab w:val="clear" w:pos="9072"/>
          <w:tab w:val="num" w:pos="1418"/>
        </w:tabs>
        <w:overflowPunct w:val="0"/>
        <w:autoSpaceDE w:val="0"/>
        <w:autoSpaceDN w:val="0"/>
        <w:adjustRightInd w:val="0"/>
        <w:spacing w:after="120"/>
        <w:ind w:left="1418" w:hanging="709"/>
        <w:textAlignment w:val="baseline"/>
        <w:rPr>
          <w:rFonts w:ascii="Calibri Light" w:eastAsia="Arial Unicode MS" w:hAnsi="Calibri Light" w:cs="Calibri Light"/>
          <w:sz w:val="22"/>
          <w:szCs w:val="22"/>
        </w:rPr>
      </w:pPr>
      <w:r w:rsidRPr="00E73F42">
        <w:rPr>
          <w:rFonts w:ascii="Calibri Light" w:eastAsia="Arial Unicode MS" w:hAnsi="Calibri Light" w:cs="Calibri Light"/>
          <w:sz w:val="22"/>
          <w:szCs w:val="22"/>
        </w:rPr>
        <w:t>prowadzić roboty zgodnie z</w:t>
      </w:r>
      <w:r w:rsidR="005723D5" w:rsidRPr="00E73F42">
        <w:rPr>
          <w:rFonts w:ascii="Calibri Light" w:eastAsia="Arial Unicode MS" w:hAnsi="Calibri Light" w:cs="Calibri Light"/>
          <w:sz w:val="22"/>
          <w:szCs w:val="22"/>
        </w:rPr>
        <w:t xml:space="preserve"> obowiązującymi normami oraz zasadami wiedzy technicznej, jak również </w:t>
      </w:r>
      <w:r w:rsidR="00705C43" w:rsidRPr="00E73F42">
        <w:rPr>
          <w:rFonts w:ascii="Calibri Light" w:eastAsia="Arial Unicode MS" w:hAnsi="Calibri Light" w:cs="Calibri Light"/>
          <w:sz w:val="22"/>
          <w:szCs w:val="22"/>
        </w:rPr>
        <w:t>obowiązującymi w tym za</w:t>
      </w:r>
      <w:r w:rsidR="00353563" w:rsidRPr="00E73F42">
        <w:rPr>
          <w:rFonts w:ascii="Calibri Light" w:eastAsia="Arial Unicode MS" w:hAnsi="Calibri Light" w:cs="Calibri Light"/>
          <w:sz w:val="22"/>
          <w:szCs w:val="22"/>
        </w:rPr>
        <w:t>kresie przepisami prawa, w tym u</w:t>
      </w:r>
      <w:r w:rsidR="00705C43" w:rsidRPr="00E73F42">
        <w:rPr>
          <w:rFonts w:ascii="Calibri Light" w:eastAsia="Arial Unicode MS" w:hAnsi="Calibri Light" w:cs="Calibri Light"/>
          <w:sz w:val="22"/>
          <w:szCs w:val="22"/>
        </w:rPr>
        <w:t xml:space="preserve">stawą </w:t>
      </w:r>
      <w:r w:rsidR="005723D5" w:rsidRPr="00E73F42">
        <w:rPr>
          <w:rFonts w:ascii="Calibri Light" w:eastAsia="Arial Unicode MS" w:hAnsi="Calibri Light" w:cs="Calibri Light"/>
          <w:sz w:val="22"/>
          <w:szCs w:val="22"/>
        </w:rPr>
        <w:t>z dnia 7 lipca 1994 r</w:t>
      </w:r>
      <w:r w:rsidR="003D6364">
        <w:rPr>
          <w:rFonts w:ascii="Calibri Light" w:eastAsia="Arial Unicode MS" w:hAnsi="Calibri Light" w:cs="Calibri Light"/>
          <w:sz w:val="22"/>
          <w:szCs w:val="22"/>
        </w:rPr>
        <w:t xml:space="preserve">. - </w:t>
      </w:r>
      <w:r w:rsidR="005723D5" w:rsidRPr="00E73F42">
        <w:rPr>
          <w:rFonts w:ascii="Calibri Light" w:eastAsia="Arial Unicode MS" w:hAnsi="Calibri Light" w:cs="Calibri Light"/>
          <w:sz w:val="22"/>
          <w:szCs w:val="22"/>
        </w:rPr>
        <w:t xml:space="preserve"> </w:t>
      </w:r>
      <w:r w:rsidR="00705C43" w:rsidRPr="00E73F42">
        <w:rPr>
          <w:rFonts w:ascii="Calibri Light" w:eastAsia="Arial Unicode MS" w:hAnsi="Calibri Light" w:cs="Calibri Light"/>
          <w:sz w:val="22"/>
          <w:szCs w:val="22"/>
        </w:rPr>
        <w:t>Prawo budowlane</w:t>
      </w:r>
      <w:r w:rsidR="00353563" w:rsidRPr="00E73F42">
        <w:rPr>
          <w:rFonts w:ascii="Calibri Light" w:eastAsia="Arial Unicode MS" w:hAnsi="Calibri Light" w:cs="Calibri Light"/>
          <w:sz w:val="22"/>
          <w:szCs w:val="22"/>
        </w:rPr>
        <w:t xml:space="preserve"> </w:t>
      </w:r>
      <w:r w:rsidR="00353563" w:rsidRPr="00E73F42">
        <w:rPr>
          <w:rFonts w:ascii="Calibri Light" w:eastAsia="Arial Unicode MS" w:hAnsi="Calibri Light" w:cs="Calibri Light"/>
          <w:bCs/>
          <w:sz w:val="22"/>
          <w:szCs w:val="22"/>
        </w:rPr>
        <w:t>(Dz. U. z 20</w:t>
      </w:r>
      <w:r w:rsidR="003D6364">
        <w:rPr>
          <w:rFonts w:ascii="Calibri Light" w:eastAsia="Arial Unicode MS" w:hAnsi="Calibri Light" w:cs="Calibri Light"/>
          <w:bCs/>
          <w:sz w:val="22"/>
          <w:szCs w:val="22"/>
        </w:rPr>
        <w:t xml:space="preserve">24 r. </w:t>
      </w:r>
      <w:r w:rsidR="00353563" w:rsidRPr="00E73F42">
        <w:rPr>
          <w:rFonts w:ascii="Calibri Light" w:eastAsia="Arial Unicode MS" w:hAnsi="Calibri Light" w:cs="Calibri Light"/>
          <w:bCs/>
          <w:sz w:val="22"/>
          <w:szCs w:val="22"/>
        </w:rPr>
        <w:t xml:space="preserve">poz. </w:t>
      </w:r>
      <w:r w:rsidR="003D6364">
        <w:rPr>
          <w:rFonts w:ascii="Calibri Light" w:eastAsia="Arial Unicode MS" w:hAnsi="Calibri Light" w:cs="Calibri Light"/>
          <w:bCs/>
          <w:sz w:val="22"/>
          <w:szCs w:val="22"/>
        </w:rPr>
        <w:t>725</w:t>
      </w:r>
      <w:r w:rsidR="00353563" w:rsidRPr="00E73F42">
        <w:rPr>
          <w:rFonts w:ascii="Calibri Light" w:eastAsia="Arial Unicode MS" w:hAnsi="Calibri Light" w:cs="Calibri Light"/>
          <w:bCs/>
          <w:sz w:val="22"/>
          <w:szCs w:val="22"/>
        </w:rPr>
        <w:t>)</w:t>
      </w:r>
      <w:r w:rsidR="00705C43" w:rsidRPr="00E73F42">
        <w:rPr>
          <w:rFonts w:ascii="Calibri Light" w:eastAsia="Arial Unicode MS" w:hAnsi="Calibri Light" w:cs="Calibri Light"/>
          <w:sz w:val="22"/>
          <w:szCs w:val="22"/>
        </w:rPr>
        <w:t xml:space="preserve"> oraz </w:t>
      </w:r>
      <w:r w:rsidRPr="00E73F42">
        <w:rPr>
          <w:rFonts w:ascii="Calibri Light" w:eastAsia="Arial Unicode MS" w:hAnsi="Calibri Light" w:cs="Calibri Light"/>
          <w:sz w:val="22"/>
          <w:szCs w:val="22"/>
        </w:rPr>
        <w:t xml:space="preserve">wymogami </w:t>
      </w:r>
      <w:r w:rsidR="00353563" w:rsidRPr="00E73F42">
        <w:rPr>
          <w:rFonts w:ascii="Calibri Light" w:eastAsia="Arial Unicode MS" w:hAnsi="Calibri Light" w:cs="Calibri Light"/>
          <w:sz w:val="22"/>
          <w:szCs w:val="22"/>
        </w:rPr>
        <w:t>R</w:t>
      </w:r>
      <w:r w:rsidRPr="00E73F42">
        <w:rPr>
          <w:rFonts w:ascii="Calibri Light" w:eastAsia="Arial Unicode MS" w:hAnsi="Calibri Light" w:cs="Calibri Light"/>
          <w:sz w:val="22"/>
          <w:szCs w:val="22"/>
        </w:rPr>
        <w:t>ozporządzenia Ministra Infrastruktury z dnia</w:t>
      </w:r>
      <w:r w:rsidR="00353563" w:rsidRPr="00E73F42">
        <w:rPr>
          <w:rFonts w:ascii="Calibri Light" w:eastAsia="Arial Unicode MS" w:hAnsi="Calibri Light" w:cs="Calibri Light"/>
          <w:sz w:val="22"/>
          <w:szCs w:val="22"/>
        </w:rPr>
        <w:t xml:space="preserve"> 6 lutego 2003 r</w:t>
      </w:r>
      <w:r w:rsidR="003D6364">
        <w:rPr>
          <w:rFonts w:ascii="Calibri Light" w:eastAsia="Arial Unicode MS" w:hAnsi="Calibri Light" w:cs="Calibri Light"/>
          <w:sz w:val="22"/>
          <w:szCs w:val="22"/>
        </w:rPr>
        <w:t>.</w:t>
      </w:r>
      <w:r w:rsidRPr="00E73F42">
        <w:rPr>
          <w:rFonts w:ascii="Calibri Light" w:eastAsia="Arial Unicode MS" w:hAnsi="Calibri Light" w:cs="Calibri Light"/>
          <w:sz w:val="22"/>
          <w:szCs w:val="22"/>
        </w:rPr>
        <w:t xml:space="preserve"> w sprawie bezpieczeństwa i higieny pracy podczas wykonywania robót budowlanych (Dz.</w:t>
      </w:r>
      <w:r w:rsidR="00353563" w:rsidRPr="00E73F42">
        <w:rPr>
          <w:rFonts w:ascii="Calibri Light" w:eastAsia="Arial Unicode MS" w:hAnsi="Calibri Light" w:cs="Calibri Light"/>
          <w:sz w:val="22"/>
          <w:szCs w:val="22"/>
        </w:rPr>
        <w:t xml:space="preserve"> </w:t>
      </w:r>
      <w:r w:rsidRPr="00E73F42">
        <w:rPr>
          <w:rFonts w:ascii="Calibri Light" w:eastAsia="Arial Unicode MS" w:hAnsi="Calibri Light" w:cs="Calibri Light"/>
          <w:sz w:val="22"/>
          <w:szCs w:val="22"/>
        </w:rPr>
        <w:t>U. z 2003</w:t>
      </w:r>
      <w:r w:rsidR="00353563" w:rsidRPr="00E73F42">
        <w:rPr>
          <w:rFonts w:ascii="Calibri Light" w:eastAsia="Arial Unicode MS" w:hAnsi="Calibri Light" w:cs="Calibri Light"/>
          <w:sz w:val="22"/>
          <w:szCs w:val="22"/>
        </w:rPr>
        <w:t xml:space="preserve"> </w:t>
      </w:r>
      <w:r w:rsidRPr="00E73F42">
        <w:rPr>
          <w:rFonts w:ascii="Calibri Light" w:eastAsia="Arial Unicode MS" w:hAnsi="Calibri Light" w:cs="Calibri Light"/>
          <w:sz w:val="22"/>
          <w:szCs w:val="22"/>
        </w:rPr>
        <w:t>r</w:t>
      </w:r>
      <w:r w:rsidR="00353563" w:rsidRPr="00E73F42">
        <w:rPr>
          <w:rFonts w:ascii="Calibri Light" w:eastAsia="Arial Unicode MS" w:hAnsi="Calibri Light" w:cs="Calibri Light"/>
          <w:sz w:val="22"/>
          <w:szCs w:val="22"/>
        </w:rPr>
        <w:t>oku</w:t>
      </w:r>
      <w:r w:rsidRPr="00E73F42">
        <w:rPr>
          <w:rFonts w:ascii="Calibri Light" w:eastAsia="Arial Unicode MS" w:hAnsi="Calibri Light" w:cs="Calibri Light"/>
          <w:sz w:val="22"/>
          <w:szCs w:val="22"/>
        </w:rPr>
        <w:t xml:space="preserve"> </w:t>
      </w:r>
      <w:r w:rsidR="00547831" w:rsidRPr="00E73F42">
        <w:rPr>
          <w:rFonts w:ascii="Calibri Light" w:eastAsia="Arial Unicode MS" w:hAnsi="Calibri Light" w:cs="Calibri Light"/>
          <w:sz w:val="22"/>
          <w:szCs w:val="22"/>
        </w:rPr>
        <w:t>Nr 47</w:t>
      </w:r>
      <w:r w:rsidR="00353563" w:rsidRPr="00E73F42">
        <w:rPr>
          <w:rFonts w:ascii="Calibri Light" w:eastAsia="Arial Unicode MS" w:hAnsi="Calibri Light" w:cs="Calibri Light"/>
          <w:sz w:val="22"/>
          <w:szCs w:val="22"/>
        </w:rPr>
        <w:t>,</w:t>
      </w:r>
      <w:r w:rsidR="00547831" w:rsidRPr="00E73F42">
        <w:rPr>
          <w:rFonts w:ascii="Calibri Light" w:eastAsia="Arial Unicode MS" w:hAnsi="Calibri Light" w:cs="Calibri Light"/>
          <w:sz w:val="22"/>
          <w:szCs w:val="22"/>
        </w:rPr>
        <w:t xml:space="preserve"> </w:t>
      </w:r>
      <w:r w:rsidRPr="00E73F42">
        <w:rPr>
          <w:rFonts w:ascii="Calibri Light" w:eastAsia="Arial Unicode MS" w:hAnsi="Calibri Light" w:cs="Calibri Light"/>
          <w:sz w:val="22"/>
          <w:szCs w:val="22"/>
        </w:rPr>
        <w:t>poz. 401),</w:t>
      </w:r>
    </w:p>
    <w:p w14:paraId="02816E32" w14:textId="77777777" w:rsidR="00200264" w:rsidRDefault="002516B2" w:rsidP="0098055D">
      <w:pPr>
        <w:pStyle w:val="Stopka"/>
        <w:numPr>
          <w:ilvl w:val="1"/>
          <w:numId w:val="6"/>
        </w:numPr>
        <w:tabs>
          <w:tab w:val="clear" w:pos="4536"/>
          <w:tab w:val="clear" w:pos="9072"/>
          <w:tab w:val="num" w:pos="1418"/>
        </w:tabs>
        <w:overflowPunct w:val="0"/>
        <w:autoSpaceDE w:val="0"/>
        <w:autoSpaceDN w:val="0"/>
        <w:adjustRightInd w:val="0"/>
        <w:spacing w:after="120"/>
        <w:ind w:left="1418" w:hanging="709"/>
        <w:textAlignment w:val="baseline"/>
        <w:rPr>
          <w:rFonts w:ascii="Calibri Light" w:eastAsia="Arial Unicode MS" w:hAnsi="Calibri Light" w:cs="Calibri Light"/>
          <w:sz w:val="22"/>
          <w:szCs w:val="22"/>
        </w:rPr>
      </w:pPr>
      <w:r w:rsidRPr="00200264">
        <w:rPr>
          <w:rFonts w:ascii="Calibri Light" w:eastAsia="Arial Unicode MS" w:hAnsi="Calibri Light" w:cs="Calibri Light"/>
          <w:sz w:val="22"/>
          <w:szCs w:val="22"/>
        </w:rPr>
        <w:t>zapewnić stałą współpracę os</w:t>
      </w:r>
      <w:r w:rsidR="00725BD4" w:rsidRPr="00200264">
        <w:rPr>
          <w:rFonts w:ascii="Calibri Light" w:eastAsia="Arial Unicode MS" w:hAnsi="Calibri Light" w:cs="Calibri Light"/>
          <w:sz w:val="22"/>
          <w:szCs w:val="22"/>
        </w:rPr>
        <w:t>oby</w:t>
      </w:r>
      <w:r w:rsidRPr="00200264">
        <w:rPr>
          <w:rFonts w:ascii="Calibri Light" w:eastAsia="Arial Unicode MS" w:hAnsi="Calibri Light" w:cs="Calibri Light"/>
          <w:sz w:val="22"/>
          <w:szCs w:val="22"/>
        </w:rPr>
        <w:t xml:space="preserve"> wymienio</w:t>
      </w:r>
      <w:r w:rsidR="00725BD4" w:rsidRPr="00200264">
        <w:rPr>
          <w:rFonts w:ascii="Calibri Light" w:eastAsia="Arial Unicode MS" w:hAnsi="Calibri Light" w:cs="Calibri Light"/>
          <w:sz w:val="22"/>
          <w:szCs w:val="22"/>
        </w:rPr>
        <w:t>nej</w:t>
      </w:r>
      <w:r w:rsidRPr="00200264">
        <w:rPr>
          <w:rFonts w:ascii="Calibri Light" w:eastAsia="Arial Unicode MS" w:hAnsi="Calibri Light" w:cs="Calibri Light"/>
          <w:sz w:val="22"/>
          <w:szCs w:val="22"/>
        </w:rPr>
        <w:t xml:space="preserve"> w</w:t>
      </w:r>
      <w:r w:rsidR="009F0A74" w:rsidRPr="00200264">
        <w:rPr>
          <w:rFonts w:ascii="Calibri Light" w:eastAsia="Arial Unicode MS" w:hAnsi="Calibri Light" w:cs="Calibri Light"/>
          <w:sz w:val="22"/>
          <w:szCs w:val="22"/>
        </w:rPr>
        <w:t xml:space="preserve"> § 4 ust. 2, </w:t>
      </w:r>
      <w:r w:rsidR="002F00E4" w:rsidRPr="00200264">
        <w:rPr>
          <w:rFonts w:ascii="Calibri Light" w:eastAsia="Arial Unicode MS" w:hAnsi="Calibri Light" w:cs="Calibri Light"/>
          <w:sz w:val="22"/>
          <w:szCs w:val="22"/>
        </w:rPr>
        <w:t>niniejszej Umowy</w:t>
      </w:r>
      <w:r w:rsidR="009F0A74" w:rsidRPr="00200264">
        <w:rPr>
          <w:rFonts w:ascii="Calibri Light" w:eastAsia="Arial Unicode MS" w:hAnsi="Calibri Light" w:cs="Calibri Light"/>
          <w:sz w:val="22"/>
          <w:szCs w:val="22"/>
        </w:rPr>
        <w:t xml:space="preserve"> z</w:t>
      </w:r>
      <w:r w:rsidR="00081926" w:rsidRPr="00200264">
        <w:rPr>
          <w:rFonts w:ascii="Calibri Light" w:eastAsia="Arial Unicode MS" w:hAnsi="Calibri Light" w:cs="Calibri Light"/>
          <w:sz w:val="22"/>
          <w:szCs w:val="22"/>
        </w:rPr>
        <w:t> </w:t>
      </w:r>
      <w:r w:rsidR="00725BD4" w:rsidRPr="00200264">
        <w:rPr>
          <w:rFonts w:ascii="Calibri Light" w:eastAsia="Arial Unicode MS" w:hAnsi="Calibri Light" w:cs="Calibri Light"/>
          <w:sz w:val="22"/>
          <w:szCs w:val="22"/>
        </w:rPr>
        <w:t>I</w:t>
      </w:r>
      <w:r w:rsidRPr="00200264">
        <w:rPr>
          <w:rFonts w:ascii="Calibri Light" w:eastAsia="Arial Unicode MS" w:hAnsi="Calibri Light" w:cs="Calibri Light"/>
          <w:sz w:val="22"/>
          <w:szCs w:val="22"/>
        </w:rPr>
        <w:t>nspek</w:t>
      </w:r>
      <w:r w:rsidR="00FB6937" w:rsidRPr="00200264">
        <w:rPr>
          <w:rFonts w:ascii="Calibri Light" w:eastAsia="Arial Unicode MS" w:hAnsi="Calibri Light" w:cs="Calibri Light"/>
          <w:sz w:val="22"/>
          <w:szCs w:val="22"/>
        </w:rPr>
        <w:t xml:space="preserve">torem </w:t>
      </w:r>
      <w:r w:rsidR="00725BD4" w:rsidRPr="00200264">
        <w:rPr>
          <w:rFonts w:ascii="Calibri Light" w:eastAsia="Arial Unicode MS" w:hAnsi="Calibri Light" w:cs="Calibri Light"/>
          <w:sz w:val="22"/>
          <w:szCs w:val="22"/>
        </w:rPr>
        <w:t>N</w:t>
      </w:r>
      <w:r w:rsidR="00FB6937" w:rsidRPr="00200264">
        <w:rPr>
          <w:rFonts w:ascii="Calibri Light" w:eastAsia="Arial Unicode MS" w:hAnsi="Calibri Light" w:cs="Calibri Light"/>
          <w:sz w:val="22"/>
          <w:szCs w:val="22"/>
        </w:rPr>
        <w:t xml:space="preserve">adzoru </w:t>
      </w:r>
      <w:r w:rsidR="00725BD4" w:rsidRPr="00200264">
        <w:rPr>
          <w:rFonts w:ascii="Calibri Light" w:eastAsia="Arial Unicode MS" w:hAnsi="Calibri Light" w:cs="Calibri Light"/>
          <w:sz w:val="22"/>
          <w:szCs w:val="22"/>
        </w:rPr>
        <w:t>I</w:t>
      </w:r>
      <w:r w:rsidR="00FB6937" w:rsidRPr="00200264">
        <w:rPr>
          <w:rFonts w:ascii="Calibri Light" w:eastAsia="Arial Unicode MS" w:hAnsi="Calibri Light" w:cs="Calibri Light"/>
          <w:sz w:val="22"/>
          <w:szCs w:val="22"/>
        </w:rPr>
        <w:t>nwestorskiego</w:t>
      </w:r>
      <w:r w:rsidR="002307E2" w:rsidRPr="00200264">
        <w:rPr>
          <w:rFonts w:ascii="Calibri Light" w:eastAsia="Arial Unicode MS" w:hAnsi="Calibri Light" w:cs="Calibri Light"/>
          <w:sz w:val="22"/>
          <w:szCs w:val="22"/>
        </w:rPr>
        <w:t>,</w:t>
      </w:r>
    </w:p>
    <w:p w14:paraId="3A6D18BB" w14:textId="77777777" w:rsidR="00200264" w:rsidRDefault="002516B2" w:rsidP="0098055D">
      <w:pPr>
        <w:pStyle w:val="Stopka"/>
        <w:numPr>
          <w:ilvl w:val="1"/>
          <w:numId w:val="6"/>
        </w:numPr>
        <w:tabs>
          <w:tab w:val="clear" w:pos="4536"/>
          <w:tab w:val="clear" w:pos="9072"/>
          <w:tab w:val="num" w:pos="1418"/>
        </w:tabs>
        <w:overflowPunct w:val="0"/>
        <w:autoSpaceDE w:val="0"/>
        <w:autoSpaceDN w:val="0"/>
        <w:adjustRightInd w:val="0"/>
        <w:spacing w:after="120"/>
        <w:ind w:left="1418" w:hanging="709"/>
        <w:textAlignment w:val="baseline"/>
        <w:rPr>
          <w:rFonts w:ascii="Calibri Light" w:eastAsia="Arial Unicode MS" w:hAnsi="Calibri Light" w:cs="Calibri Light"/>
          <w:sz w:val="22"/>
          <w:szCs w:val="22"/>
        </w:rPr>
      </w:pPr>
      <w:r w:rsidRPr="00200264">
        <w:rPr>
          <w:rFonts w:ascii="Calibri Light" w:eastAsia="Arial Unicode MS" w:hAnsi="Calibri Light" w:cs="Calibri Light"/>
          <w:sz w:val="22"/>
          <w:szCs w:val="22"/>
        </w:rPr>
        <w:t xml:space="preserve">niezwłocznie informować </w:t>
      </w:r>
      <w:r w:rsidR="001C49CE" w:rsidRPr="00200264">
        <w:rPr>
          <w:rFonts w:ascii="Calibri Light" w:eastAsia="Arial Unicode MS" w:hAnsi="Calibri Light" w:cs="Calibri Light"/>
          <w:sz w:val="22"/>
          <w:szCs w:val="22"/>
        </w:rPr>
        <w:t>I</w:t>
      </w:r>
      <w:r w:rsidRPr="00200264">
        <w:rPr>
          <w:rFonts w:ascii="Calibri Light" w:eastAsia="Arial Unicode MS" w:hAnsi="Calibri Light" w:cs="Calibri Light"/>
          <w:sz w:val="22"/>
          <w:szCs w:val="22"/>
        </w:rPr>
        <w:t>nspe</w:t>
      </w:r>
      <w:r w:rsidR="00FB6937" w:rsidRPr="00200264">
        <w:rPr>
          <w:rFonts w:ascii="Calibri Light" w:eastAsia="Arial Unicode MS" w:hAnsi="Calibri Light" w:cs="Calibri Light"/>
          <w:sz w:val="22"/>
          <w:szCs w:val="22"/>
        </w:rPr>
        <w:t xml:space="preserve">ktora </w:t>
      </w:r>
      <w:r w:rsidR="001C49CE" w:rsidRPr="00200264">
        <w:rPr>
          <w:rFonts w:ascii="Calibri Light" w:eastAsia="Arial Unicode MS" w:hAnsi="Calibri Light" w:cs="Calibri Light"/>
          <w:sz w:val="22"/>
          <w:szCs w:val="22"/>
        </w:rPr>
        <w:t>N</w:t>
      </w:r>
      <w:r w:rsidR="00FB6937" w:rsidRPr="00200264">
        <w:rPr>
          <w:rFonts w:ascii="Calibri Light" w:eastAsia="Arial Unicode MS" w:hAnsi="Calibri Light" w:cs="Calibri Light"/>
          <w:sz w:val="22"/>
          <w:szCs w:val="22"/>
        </w:rPr>
        <w:t xml:space="preserve">adzoru </w:t>
      </w:r>
      <w:r w:rsidR="001C49CE" w:rsidRPr="00200264">
        <w:rPr>
          <w:rFonts w:ascii="Calibri Light" w:eastAsia="Arial Unicode MS" w:hAnsi="Calibri Light" w:cs="Calibri Light"/>
          <w:sz w:val="22"/>
          <w:szCs w:val="22"/>
        </w:rPr>
        <w:t>I</w:t>
      </w:r>
      <w:r w:rsidR="00E21215" w:rsidRPr="00200264">
        <w:rPr>
          <w:rFonts w:ascii="Calibri Light" w:eastAsia="Arial Unicode MS" w:hAnsi="Calibri Light" w:cs="Calibri Light"/>
          <w:sz w:val="22"/>
          <w:szCs w:val="22"/>
        </w:rPr>
        <w:t xml:space="preserve">nwestorskiego </w:t>
      </w:r>
      <w:r w:rsidRPr="00200264">
        <w:rPr>
          <w:rFonts w:ascii="Calibri Light" w:eastAsia="Arial Unicode MS" w:hAnsi="Calibri Light" w:cs="Calibri Light"/>
          <w:sz w:val="22"/>
          <w:szCs w:val="22"/>
        </w:rPr>
        <w:t>o wszelkich zdarzeniach, które mogą zakłócić przebieg prac lub wymagają dokonania stosow</w:t>
      </w:r>
      <w:r w:rsidR="00BE66CF" w:rsidRPr="00200264">
        <w:rPr>
          <w:rFonts w:ascii="Calibri Light" w:eastAsia="Arial Unicode MS" w:hAnsi="Calibri Light" w:cs="Calibri Light"/>
          <w:sz w:val="22"/>
          <w:szCs w:val="22"/>
        </w:rPr>
        <w:t>nych zgłoszeń lub  konsultacji</w:t>
      </w:r>
      <w:r w:rsidRPr="00200264">
        <w:rPr>
          <w:rFonts w:ascii="Calibri Light" w:eastAsia="Arial Unicode MS" w:hAnsi="Calibri Light" w:cs="Calibri Light"/>
          <w:sz w:val="22"/>
          <w:szCs w:val="22"/>
        </w:rPr>
        <w:t xml:space="preserve">, </w:t>
      </w:r>
    </w:p>
    <w:p w14:paraId="065A89FE" w14:textId="77777777" w:rsidR="00200264" w:rsidRDefault="00B96C15" w:rsidP="0098055D">
      <w:pPr>
        <w:pStyle w:val="Stopka"/>
        <w:numPr>
          <w:ilvl w:val="1"/>
          <w:numId w:val="6"/>
        </w:numPr>
        <w:tabs>
          <w:tab w:val="clear" w:pos="4536"/>
          <w:tab w:val="clear" w:pos="9072"/>
          <w:tab w:val="num" w:pos="1418"/>
        </w:tabs>
        <w:overflowPunct w:val="0"/>
        <w:autoSpaceDE w:val="0"/>
        <w:autoSpaceDN w:val="0"/>
        <w:adjustRightInd w:val="0"/>
        <w:spacing w:after="120"/>
        <w:ind w:left="1418" w:hanging="709"/>
        <w:textAlignment w:val="baseline"/>
        <w:rPr>
          <w:rFonts w:ascii="Calibri Light" w:eastAsia="Arial Unicode MS" w:hAnsi="Calibri Light" w:cs="Calibri Light"/>
          <w:sz w:val="22"/>
          <w:szCs w:val="22"/>
        </w:rPr>
      </w:pPr>
      <w:r w:rsidRPr="00200264">
        <w:rPr>
          <w:rFonts w:ascii="Calibri Light" w:eastAsia="Arial Unicode MS" w:hAnsi="Calibri Light" w:cs="Calibri Light"/>
          <w:sz w:val="22"/>
          <w:szCs w:val="22"/>
        </w:rPr>
        <w:t>dokonać pomiaru z natury wszystkich elementów wymagających pomiaru dla potrzeb prawidłowej realizacji inwestycji,</w:t>
      </w:r>
      <w:r w:rsidR="009228D8" w:rsidRPr="00200264">
        <w:rPr>
          <w:rFonts w:ascii="Calibri Light" w:eastAsia="Arial Unicode MS" w:hAnsi="Calibri Light" w:cs="Calibri Light"/>
          <w:sz w:val="22"/>
          <w:szCs w:val="22"/>
        </w:rPr>
        <w:t xml:space="preserve"> </w:t>
      </w:r>
    </w:p>
    <w:p w14:paraId="5A6C8766" w14:textId="77777777" w:rsidR="00200264" w:rsidRDefault="005723D5" w:rsidP="0098055D">
      <w:pPr>
        <w:pStyle w:val="Stopka"/>
        <w:numPr>
          <w:ilvl w:val="1"/>
          <w:numId w:val="6"/>
        </w:numPr>
        <w:tabs>
          <w:tab w:val="clear" w:pos="4536"/>
          <w:tab w:val="clear" w:pos="9072"/>
          <w:tab w:val="num" w:pos="1418"/>
        </w:tabs>
        <w:overflowPunct w:val="0"/>
        <w:autoSpaceDE w:val="0"/>
        <w:autoSpaceDN w:val="0"/>
        <w:adjustRightInd w:val="0"/>
        <w:spacing w:after="120"/>
        <w:ind w:left="1418" w:hanging="709"/>
        <w:textAlignment w:val="baseline"/>
        <w:rPr>
          <w:rFonts w:ascii="Calibri Light" w:eastAsia="Arial Unicode MS" w:hAnsi="Calibri Light" w:cs="Calibri Light"/>
          <w:sz w:val="22"/>
          <w:szCs w:val="22"/>
        </w:rPr>
      </w:pPr>
      <w:r w:rsidRPr="00200264">
        <w:rPr>
          <w:rFonts w:ascii="Calibri Light" w:eastAsia="Arial Unicode MS" w:hAnsi="Calibri Light" w:cs="Calibri Light"/>
          <w:sz w:val="22"/>
          <w:szCs w:val="22"/>
        </w:rPr>
        <w:t xml:space="preserve">ochraniać przed uszkodzeniem i kradzieżą wykonane przez siebie roboty do momentu </w:t>
      </w:r>
      <w:r w:rsidR="001C49CE" w:rsidRPr="00200264">
        <w:rPr>
          <w:rFonts w:ascii="Calibri Light" w:eastAsia="Arial Unicode MS" w:hAnsi="Calibri Light" w:cs="Calibri Light"/>
          <w:sz w:val="22"/>
          <w:szCs w:val="22"/>
        </w:rPr>
        <w:t xml:space="preserve">ich </w:t>
      </w:r>
      <w:r w:rsidRPr="00200264">
        <w:rPr>
          <w:rFonts w:ascii="Calibri Light" w:eastAsia="Arial Unicode MS" w:hAnsi="Calibri Light" w:cs="Calibri Light"/>
          <w:sz w:val="22"/>
          <w:szCs w:val="22"/>
        </w:rPr>
        <w:t>odbioru przez Zamawiającego,</w:t>
      </w:r>
    </w:p>
    <w:p w14:paraId="109341C1" w14:textId="7156BFCB" w:rsidR="00200264" w:rsidRDefault="00F73C11" w:rsidP="0098055D">
      <w:pPr>
        <w:pStyle w:val="Stopka"/>
        <w:numPr>
          <w:ilvl w:val="1"/>
          <w:numId w:val="6"/>
        </w:numPr>
        <w:tabs>
          <w:tab w:val="clear" w:pos="4536"/>
          <w:tab w:val="clear" w:pos="9072"/>
          <w:tab w:val="num" w:pos="1418"/>
        </w:tabs>
        <w:overflowPunct w:val="0"/>
        <w:autoSpaceDE w:val="0"/>
        <w:autoSpaceDN w:val="0"/>
        <w:adjustRightInd w:val="0"/>
        <w:spacing w:after="120"/>
        <w:ind w:left="1418" w:hanging="709"/>
        <w:textAlignment w:val="baseline"/>
        <w:rPr>
          <w:rFonts w:ascii="Calibri Light" w:eastAsia="Arial Unicode MS" w:hAnsi="Calibri Light" w:cs="Calibri Light"/>
          <w:sz w:val="22"/>
          <w:szCs w:val="22"/>
        </w:rPr>
      </w:pPr>
      <w:r w:rsidRPr="00200264">
        <w:rPr>
          <w:rFonts w:ascii="Calibri Light" w:eastAsia="Arial Unicode MS" w:hAnsi="Calibri Light" w:cs="Calibri Light"/>
          <w:sz w:val="22"/>
          <w:szCs w:val="22"/>
        </w:rPr>
        <w:t xml:space="preserve">w przypadku ujawnienia podczas prac zabytków, postępować zgodnie z art. 32 </w:t>
      </w:r>
      <w:r w:rsidR="00353563" w:rsidRPr="00200264">
        <w:rPr>
          <w:rFonts w:ascii="Calibri Light" w:eastAsia="Arial Unicode MS" w:hAnsi="Calibri Light" w:cs="Calibri Light"/>
          <w:sz w:val="22"/>
          <w:szCs w:val="22"/>
        </w:rPr>
        <w:t>ustawy z dnia 23 lipca 2003 roku o ochronie zabytków i opiece nad zabytkami (</w:t>
      </w:r>
      <w:r w:rsidR="00C354E1" w:rsidRPr="00200264">
        <w:rPr>
          <w:rFonts w:ascii="Calibri Light" w:eastAsia="Arial Unicode MS" w:hAnsi="Calibri Light" w:cs="Calibri Light"/>
          <w:sz w:val="22"/>
          <w:szCs w:val="22"/>
        </w:rPr>
        <w:t>t</w:t>
      </w:r>
      <w:r w:rsidR="000D78F7" w:rsidRPr="00200264">
        <w:rPr>
          <w:rFonts w:ascii="Calibri Light" w:eastAsia="Arial Unicode MS" w:hAnsi="Calibri Light" w:cs="Calibri Light"/>
          <w:sz w:val="22"/>
          <w:szCs w:val="22"/>
        </w:rPr>
        <w:t xml:space="preserve">ekst </w:t>
      </w:r>
      <w:r w:rsidR="00C354E1" w:rsidRPr="00200264">
        <w:rPr>
          <w:rFonts w:ascii="Calibri Light" w:eastAsia="Arial Unicode MS" w:hAnsi="Calibri Light" w:cs="Calibri Light"/>
          <w:sz w:val="22"/>
          <w:szCs w:val="22"/>
        </w:rPr>
        <w:t>j</w:t>
      </w:r>
      <w:r w:rsidR="000D78F7" w:rsidRPr="00200264">
        <w:rPr>
          <w:rFonts w:ascii="Calibri Light" w:eastAsia="Arial Unicode MS" w:hAnsi="Calibri Light" w:cs="Calibri Light"/>
          <w:sz w:val="22"/>
          <w:szCs w:val="22"/>
        </w:rPr>
        <w:t>ednolity</w:t>
      </w:r>
      <w:r w:rsidR="00C354E1" w:rsidRPr="00200264">
        <w:rPr>
          <w:rFonts w:ascii="Calibri Light" w:eastAsia="Arial Unicode MS" w:hAnsi="Calibri Light" w:cs="Calibri Light"/>
          <w:sz w:val="22"/>
          <w:szCs w:val="22"/>
        </w:rPr>
        <w:t xml:space="preserve"> Dz.</w:t>
      </w:r>
      <w:r w:rsidR="000D78F7" w:rsidRPr="00200264">
        <w:rPr>
          <w:rFonts w:ascii="Calibri Light" w:eastAsia="Arial Unicode MS" w:hAnsi="Calibri Light" w:cs="Calibri Light"/>
          <w:sz w:val="22"/>
          <w:szCs w:val="22"/>
        </w:rPr>
        <w:t xml:space="preserve"> </w:t>
      </w:r>
      <w:r w:rsidR="00C354E1" w:rsidRPr="00200264">
        <w:rPr>
          <w:rFonts w:ascii="Calibri Light" w:eastAsia="Arial Unicode MS" w:hAnsi="Calibri Light" w:cs="Calibri Light"/>
          <w:sz w:val="22"/>
          <w:szCs w:val="22"/>
        </w:rPr>
        <w:t>U. z 202</w:t>
      </w:r>
      <w:r w:rsidR="003D6364">
        <w:rPr>
          <w:rFonts w:ascii="Calibri Light" w:eastAsia="Arial Unicode MS" w:hAnsi="Calibri Light" w:cs="Calibri Light"/>
          <w:sz w:val="22"/>
          <w:szCs w:val="22"/>
        </w:rPr>
        <w:t>2</w:t>
      </w:r>
      <w:r w:rsidR="00C354E1" w:rsidRPr="00200264">
        <w:rPr>
          <w:rFonts w:ascii="Calibri Light" w:eastAsia="Arial Unicode MS" w:hAnsi="Calibri Light" w:cs="Calibri Light"/>
          <w:sz w:val="22"/>
          <w:szCs w:val="22"/>
        </w:rPr>
        <w:t xml:space="preserve"> r. poz. </w:t>
      </w:r>
      <w:r w:rsidR="003D6364">
        <w:rPr>
          <w:rFonts w:ascii="Calibri Light" w:eastAsia="Arial Unicode MS" w:hAnsi="Calibri Light" w:cs="Calibri Light"/>
          <w:sz w:val="22"/>
          <w:szCs w:val="22"/>
        </w:rPr>
        <w:t xml:space="preserve">840 </w:t>
      </w:r>
      <w:r w:rsidR="00200264">
        <w:rPr>
          <w:rFonts w:ascii="Calibri Light" w:eastAsia="Arial Unicode MS" w:hAnsi="Calibri Light" w:cs="Calibri Light"/>
          <w:sz w:val="22"/>
          <w:szCs w:val="22"/>
        </w:rPr>
        <w:t>ze zm.</w:t>
      </w:r>
      <w:r w:rsidR="00353563" w:rsidRPr="00200264">
        <w:rPr>
          <w:rFonts w:ascii="Calibri Light" w:eastAsia="Arial Unicode MS" w:hAnsi="Calibri Light" w:cs="Calibri Light"/>
          <w:sz w:val="22"/>
          <w:szCs w:val="22"/>
        </w:rPr>
        <w:t>)</w:t>
      </w:r>
      <w:r w:rsidRPr="00200264">
        <w:rPr>
          <w:rFonts w:ascii="Calibri Light" w:eastAsia="Arial Unicode MS" w:hAnsi="Calibri Light" w:cs="Calibri Light"/>
          <w:sz w:val="22"/>
          <w:szCs w:val="22"/>
        </w:rPr>
        <w:t>,</w:t>
      </w:r>
    </w:p>
    <w:p w14:paraId="7C4E3997" w14:textId="77777777" w:rsidR="00200264" w:rsidRDefault="00B704BC" w:rsidP="0098055D">
      <w:pPr>
        <w:pStyle w:val="Stopka"/>
        <w:numPr>
          <w:ilvl w:val="1"/>
          <w:numId w:val="6"/>
        </w:numPr>
        <w:tabs>
          <w:tab w:val="clear" w:pos="4536"/>
          <w:tab w:val="clear" w:pos="9072"/>
          <w:tab w:val="num" w:pos="1418"/>
        </w:tabs>
        <w:overflowPunct w:val="0"/>
        <w:autoSpaceDE w:val="0"/>
        <w:autoSpaceDN w:val="0"/>
        <w:adjustRightInd w:val="0"/>
        <w:spacing w:after="120"/>
        <w:ind w:left="1418" w:hanging="709"/>
        <w:textAlignment w:val="baseline"/>
        <w:rPr>
          <w:rFonts w:ascii="Calibri Light" w:eastAsia="Arial Unicode MS" w:hAnsi="Calibri Light" w:cs="Calibri Light"/>
          <w:sz w:val="22"/>
          <w:szCs w:val="22"/>
        </w:rPr>
      </w:pPr>
      <w:r w:rsidRPr="00200264">
        <w:rPr>
          <w:rFonts w:ascii="Calibri Light" w:eastAsia="Arial Unicode MS" w:hAnsi="Calibri Light" w:cs="Calibri Light"/>
          <w:sz w:val="22"/>
          <w:szCs w:val="22"/>
        </w:rPr>
        <w:t>utrzymywać porządek w trakcie realizacji robót oraz systematyczne porządkować miejsca wykonywania robót,</w:t>
      </w:r>
    </w:p>
    <w:p w14:paraId="600443B3" w14:textId="75E3C76B" w:rsidR="00200264" w:rsidRDefault="00DC46C6" w:rsidP="0098055D">
      <w:pPr>
        <w:pStyle w:val="Stopka"/>
        <w:numPr>
          <w:ilvl w:val="1"/>
          <w:numId w:val="6"/>
        </w:numPr>
        <w:tabs>
          <w:tab w:val="clear" w:pos="4536"/>
          <w:tab w:val="clear" w:pos="9072"/>
          <w:tab w:val="num" w:pos="1418"/>
        </w:tabs>
        <w:overflowPunct w:val="0"/>
        <w:autoSpaceDE w:val="0"/>
        <w:autoSpaceDN w:val="0"/>
        <w:adjustRightInd w:val="0"/>
        <w:spacing w:after="120"/>
        <w:ind w:left="1418" w:hanging="709"/>
        <w:textAlignment w:val="baseline"/>
        <w:rPr>
          <w:rFonts w:ascii="Calibri Light" w:eastAsia="Arial Unicode MS" w:hAnsi="Calibri Light" w:cs="Calibri Light"/>
          <w:sz w:val="22"/>
          <w:szCs w:val="22"/>
        </w:rPr>
      </w:pPr>
      <w:r w:rsidRPr="00200264">
        <w:rPr>
          <w:rFonts w:ascii="Calibri Light" w:eastAsia="Arial Unicode MS" w:hAnsi="Calibri Light" w:cs="Calibri Light"/>
          <w:sz w:val="22"/>
          <w:szCs w:val="22"/>
        </w:rPr>
        <w:lastRenderedPageBreak/>
        <w:t xml:space="preserve">postępować z odpadami zgodnie z obowiązującymi </w:t>
      </w:r>
      <w:r w:rsidR="00C624D9" w:rsidRPr="00200264">
        <w:rPr>
          <w:rFonts w:ascii="Calibri Light" w:eastAsia="Arial Unicode MS" w:hAnsi="Calibri Light" w:cs="Calibri Light"/>
          <w:sz w:val="22"/>
          <w:szCs w:val="22"/>
        </w:rPr>
        <w:t>w tym zakresie przepisami prawa</w:t>
      </w:r>
      <w:r w:rsidR="002514C9" w:rsidRPr="00200264">
        <w:rPr>
          <w:rFonts w:ascii="Calibri Light" w:eastAsia="Arial Unicode MS" w:hAnsi="Calibri Light" w:cs="Calibri Light"/>
          <w:sz w:val="22"/>
          <w:szCs w:val="22"/>
        </w:rPr>
        <w:t>. Wykonawca jest wytwórcą odpadów w rozumieniu przepisów ustawy z dnia 14 grudnia 2012 r. o odpadach (</w:t>
      </w:r>
      <w:proofErr w:type="spellStart"/>
      <w:r w:rsidR="002514C9" w:rsidRPr="00200264">
        <w:rPr>
          <w:rFonts w:ascii="Calibri Light" w:eastAsia="Arial Unicode MS" w:hAnsi="Calibri Light" w:cs="Calibri Light"/>
          <w:sz w:val="22"/>
          <w:szCs w:val="22"/>
        </w:rPr>
        <w:t>t.j</w:t>
      </w:r>
      <w:proofErr w:type="spellEnd"/>
      <w:r w:rsidR="002514C9" w:rsidRPr="00200264">
        <w:rPr>
          <w:rFonts w:ascii="Calibri Light" w:eastAsia="Arial Unicode MS" w:hAnsi="Calibri Light" w:cs="Calibri Light"/>
          <w:sz w:val="22"/>
          <w:szCs w:val="22"/>
        </w:rPr>
        <w:t>. Dz.U. z 20</w:t>
      </w:r>
      <w:r w:rsidR="003D6364">
        <w:rPr>
          <w:rFonts w:ascii="Calibri Light" w:eastAsia="Arial Unicode MS" w:hAnsi="Calibri Light" w:cs="Calibri Light"/>
          <w:sz w:val="22"/>
          <w:szCs w:val="22"/>
        </w:rPr>
        <w:t>23</w:t>
      </w:r>
      <w:r w:rsidR="002514C9" w:rsidRPr="00200264">
        <w:rPr>
          <w:rFonts w:ascii="Calibri Light" w:eastAsia="Arial Unicode MS" w:hAnsi="Calibri Light" w:cs="Calibri Light"/>
          <w:sz w:val="22"/>
          <w:szCs w:val="22"/>
        </w:rPr>
        <w:t xml:space="preserve"> r. poz. </w:t>
      </w:r>
      <w:r w:rsidR="003D6364">
        <w:rPr>
          <w:rFonts w:ascii="Calibri Light" w:eastAsia="Arial Unicode MS" w:hAnsi="Calibri Light" w:cs="Calibri Light"/>
          <w:sz w:val="22"/>
          <w:szCs w:val="22"/>
        </w:rPr>
        <w:t xml:space="preserve">1587 </w:t>
      </w:r>
      <w:proofErr w:type="spellStart"/>
      <w:r w:rsidR="003D6364">
        <w:rPr>
          <w:rFonts w:ascii="Calibri Light" w:eastAsia="Arial Unicode MS" w:hAnsi="Calibri Light" w:cs="Calibri Light"/>
          <w:sz w:val="22"/>
          <w:szCs w:val="22"/>
        </w:rPr>
        <w:t>ze</w:t>
      </w:r>
      <w:r w:rsidR="002514C9" w:rsidRPr="00200264">
        <w:rPr>
          <w:rFonts w:ascii="Calibri Light" w:eastAsia="Arial Unicode MS" w:hAnsi="Calibri Light" w:cs="Calibri Light"/>
          <w:sz w:val="22"/>
          <w:szCs w:val="22"/>
        </w:rPr>
        <w:t>zm</w:t>
      </w:r>
      <w:proofErr w:type="spellEnd"/>
      <w:r w:rsidR="002514C9" w:rsidRPr="00200264">
        <w:rPr>
          <w:rFonts w:ascii="Calibri Light" w:eastAsia="Arial Unicode MS" w:hAnsi="Calibri Light" w:cs="Calibri Light"/>
          <w:sz w:val="22"/>
          <w:szCs w:val="22"/>
        </w:rPr>
        <w:t>.) Wykonawca w trakcie realizacji zamówienia ma obowiązek w pierwszej kolejności poddania odpadów budowlanych (odpadów betonowych, gruzu budowlanego) odzyskowi, a jeżeli z przyczyn technologicznych jest on niemożliwy lub nieuzasadniony z przyczyn ekologicznych lub ekonomicznych, Wykonawca zobowiązany jest do przekazania powstałych odpadów do unieszkodliwienia,</w:t>
      </w:r>
    </w:p>
    <w:p w14:paraId="1EA60EF5" w14:textId="77777777" w:rsidR="00200264" w:rsidRDefault="00235745" w:rsidP="0098055D">
      <w:pPr>
        <w:pStyle w:val="Stopka"/>
        <w:numPr>
          <w:ilvl w:val="1"/>
          <w:numId w:val="6"/>
        </w:numPr>
        <w:tabs>
          <w:tab w:val="clear" w:pos="4536"/>
          <w:tab w:val="clear" w:pos="9072"/>
          <w:tab w:val="num" w:pos="1418"/>
        </w:tabs>
        <w:overflowPunct w:val="0"/>
        <w:autoSpaceDE w:val="0"/>
        <w:autoSpaceDN w:val="0"/>
        <w:adjustRightInd w:val="0"/>
        <w:spacing w:after="120"/>
        <w:ind w:left="1418" w:hanging="709"/>
        <w:textAlignment w:val="baseline"/>
        <w:rPr>
          <w:rFonts w:ascii="Calibri Light" w:eastAsia="Arial Unicode MS" w:hAnsi="Calibri Light" w:cs="Calibri Light"/>
          <w:sz w:val="22"/>
          <w:szCs w:val="22"/>
        </w:rPr>
      </w:pPr>
      <w:r w:rsidRPr="00200264">
        <w:rPr>
          <w:rFonts w:ascii="Calibri Light" w:eastAsia="Arial Unicode MS" w:hAnsi="Calibri Light" w:cs="Calibri Light"/>
          <w:sz w:val="22"/>
          <w:szCs w:val="22"/>
        </w:rPr>
        <w:t xml:space="preserve">usunąć natychmiastowo w sposób docelowy i skuteczny wszelkie szkody i awarie spowodowane przez </w:t>
      </w:r>
      <w:r w:rsidR="0099146B" w:rsidRPr="00200264">
        <w:rPr>
          <w:rFonts w:ascii="Calibri Light" w:eastAsia="Arial Unicode MS" w:hAnsi="Calibri Light" w:cs="Calibri Light"/>
          <w:sz w:val="22"/>
          <w:szCs w:val="22"/>
        </w:rPr>
        <w:t>W</w:t>
      </w:r>
      <w:r w:rsidRPr="00200264">
        <w:rPr>
          <w:rFonts w:ascii="Calibri Light" w:eastAsia="Arial Unicode MS" w:hAnsi="Calibri Light" w:cs="Calibri Light"/>
          <w:sz w:val="22"/>
          <w:szCs w:val="22"/>
        </w:rPr>
        <w:t>ykon</w:t>
      </w:r>
      <w:r w:rsidR="00685EA9" w:rsidRPr="00200264">
        <w:rPr>
          <w:rFonts w:ascii="Calibri Light" w:eastAsia="Arial Unicode MS" w:hAnsi="Calibri Light" w:cs="Calibri Light"/>
          <w:sz w:val="22"/>
          <w:szCs w:val="22"/>
        </w:rPr>
        <w:t>awcę w trakcie realizacji robót</w:t>
      </w:r>
      <w:r w:rsidR="00B31F46" w:rsidRPr="00200264">
        <w:rPr>
          <w:rFonts w:ascii="Calibri Light" w:eastAsia="Arial Unicode MS" w:hAnsi="Calibri Light" w:cs="Calibri Light"/>
          <w:sz w:val="22"/>
          <w:szCs w:val="22"/>
        </w:rPr>
        <w:t>,</w:t>
      </w:r>
    </w:p>
    <w:p w14:paraId="63989A2E" w14:textId="77777777" w:rsidR="00200264" w:rsidRDefault="003E4AAF" w:rsidP="0098055D">
      <w:pPr>
        <w:pStyle w:val="Stopka"/>
        <w:numPr>
          <w:ilvl w:val="1"/>
          <w:numId w:val="6"/>
        </w:numPr>
        <w:tabs>
          <w:tab w:val="clear" w:pos="4536"/>
          <w:tab w:val="clear" w:pos="9072"/>
          <w:tab w:val="num" w:pos="1418"/>
        </w:tabs>
        <w:overflowPunct w:val="0"/>
        <w:autoSpaceDE w:val="0"/>
        <w:autoSpaceDN w:val="0"/>
        <w:adjustRightInd w:val="0"/>
        <w:spacing w:after="120"/>
        <w:ind w:left="1418" w:hanging="709"/>
        <w:textAlignment w:val="baseline"/>
        <w:rPr>
          <w:rFonts w:ascii="Calibri Light" w:eastAsia="Arial Unicode MS" w:hAnsi="Calibri Light" w:cs="Calibri Light"/>
          <w:sz w:val="22"/>
          <w:szCs w:val="22"/>
        </w:rPr>
      </w:pPr>
      <w:r w:rsidRPr="00200264">
        <w:rPr>
          <w:rFonts w:ascii="Calibri Light" w:eastAsia="Arial Unicode MS" w:hAnsi="Calibri Light" w:cs="Calibri Light"/>
          <w:sz w:val="22"/>
          <w:szCs w:val="22"/>
        </w:rPr>
        <w:t>zdemontować obiekty tymczasowe</w:t>
      </w:r>
      <w:r w:rsidR="00B96C15" w:rsidRPr="00200264">
        <w:rPr>
          <w:rFonts w:ascii="Calibri Light" w:eastAsia="Arial Unicode MS" w:hAnsi="Calibri Light" w:cs="Calibri Light"/>
          <w:sz w:val="22"/>
          <w:szCs w:val="22"/>
        </w:rPr>
        <w:t xml:space="preserve"> i </w:t>
      </w:r>
      <w:r w:rsidR="00235745" w:rsidRPr="00200264">
        <w:rPr>
          <w:rFonts w:ascii="Calibri Light" w:eastAsia="Arial Unicode MS" w:hAnsi="Calibri Light" w:cs="Calibri Light"/>
          <w:sz w:val="22"/>
          <w:szCs w:val="22"/>
        </w:rPr>
        <w:t xml:space="preserve">uporządkować </w:t>
      </w:r>
      <w:r w:rsidR="00685EA9" w:rsidRPr="00200264">
        <w:rPr>
          <w:rFonts w:ascii="Calibri Light" w:eastAsia="Arial Unicode MS" w:hAnsi="Calibri Light" w:cs="Calibri Light"/>
          <w:sz w:val="22"/>
          <w:szCs w:val="22"/>
        </w:rPr>
        <w:t>front robót</w:t>
      </w:r>
      <w:r w:rsidR="00235745" w:rsidRPr="00200264">
        <w:rPr>
          <w:rFonts w:ascii="Calibri Light" w:eastAsia="Arial Unicode MS" w:hAnsi="Calibri Light" w:cs="Calibri Light"/>
          <w:sz w:val="22"/>
          <w:szCs w:val="22"/>
        </w:rPr>
        <w:t xml:space="preserve"> po wykonaniu robót,</w:t>
      </w:r>
    </w:p>
    <w:p w14:paraId="705FB3FE" w14:textId="77777777" w:rsidR="00200264" w:rsidRDefault="00235745" w:rsidP="0098055D">
      <w:pPr>
        <w:pStyle w:val="Stopka"/>
        <w:numPr>
          <w:ilvl w:val="1"/>
          <w:numId w:val="6"/>
        </w:numPr>
        <w:tabs>
          <w:tab w:val="clear" w:pos="4536"/>
          <w:tab w:val="clear" w:pos="9072"/>
          <w:tab w:val="num" w:pos="1418"/>
        </w:tabs>
        <w:overflowPunct w:val="0"/>
        <w:autoSpaceDE w:val="0"/>
        <w:autoSpaceDN w:val="0"/>
        <w:adjustRightInd w:val="0"/>
        <w:spacing w:after="120"/>
        <w:ind w:left="1418" w:hanging="709"/>
        <w:textAlignment w:val="baseline"/>
        <w:rPr>
          <w:rFonts w:ascii="Calibri Light" w:eastAsia="Arial Unicode MS" w:hAnsi="Calibri Light" w:cs="Calibri Light"/>
          <w:sz w:val="22"/>
          <w:szCs w:val="22"/>
        </w:rPr>
      </w:pPr>
      <w:r w:rsidRPr="00200264">
        <w:rPr>
          <w:rFonts w:ascii="Calibri Light" w:eastAsia="Arial Unicode MS" w:hAnsi="Calibri Light" w:cs="Calibri Light"/>
          <w:sz w:val="22"/>
          <w:szCs w:val="22"/>
        </w:rPr>
        <w:t>zgłosić gotowość do odbioru przedmiotu Umowy, przekazać przedmiot Umowy Zamawiającemu i uczestniczyć w odbiorze</w:t>
      </w:r>
      <w:r w:rsidR="005723D5" w:rsidRPr="00200264">
        <w:rPr>
          <w:rFonts w:ascii="Calibri Light" w:eastAsia="Arial Unicode MS" w:hAnsi="Calibri Light" w:cs="Calibri Light"/>
          <w:sz w:val="22"/>
          <w:szCs w:val="22"/>
        </w:rPr>
        <w:t>,</w:t>
      </w:r>
    </w:p>
    <w:p w14:paraId="22891CF3" w14:textId="77777777" w:rsidR="00200264" w:rsidRDefault="005723D5" w:rsidP="0098055D">
      <w:pPr>
        <w:pStyle w:val="Stopka"/>
        <w:numPr>
          <w:ilvl w:val="1"/>
          <w:numId w:val="6"/>
        </w:numPr>
        <w:tabs>
          <w:tab w:val="clear" w:pos="4536"/>
          <w:tab w:val="clear" w:pos="9072"/>
          <w:tab w:val="num" w:pos="1418"/>
        </w:tabs>
        <w:overflowPunct w:val="0"/>
        <w:autoSpaceDE w:val="0"/>
        <w:autoSpaceDN w:val="0"/>
        <w:adjustRightInd w:val="0"/>
        <w:spacing w:after="120"/>
        <w:ind w:left="1418" w:hanging="709"/>
        <w:textAlignment w:val="baseline"/>
        <w:rPr>
          <w:rFonts w:ascii="Calibri Light" w:eastAsia="Arial Unicode MS" w:hAnsi="Calibri Light" w:cs="Calibri Light"/>
          <w:sz w:val="22"/>
          <w:szCs w:val="22"/>
        </w:rPr>
      </w:pPr>
      <w:r w:rsidRPr="00200264">
        <w:rPr>
          <w:rFonts w:ascii="Calibri Light" w:eastAsia="Arial Unicode MS" w:hAnsi="Calibri Light" w:cs="Calibri Light"/>
          <w:sz w:val="22"/>
          <w:szCs w:val="22"/>
        </w:rPr>
        <w:t>po wykonaniu robót przekazać Zamawi</w:t>
      </w:r>
      <w:r w:rsidR="00353563" w:rsidRPr="00200264">
        <w:rPr>
          <w:rFonts w:ascii="Calibri Light" w:eastAsia="Arial Unicode MS" w:hAnsi="Calibri Light" w:cs="Calibri Light"/>
          <w:sz w:val="22"/>
          <w:szCs w:val="22"/>
        </w:rPr>
        <w:t>ającemu instrukcję użytkowania o</w:t>
      </w:r>
      <w:r w:rsidRPr="00200264">
        <w:rPr>
          <w:rFonts w:ascii="Calibri Light" w:eastAsia="Arial Unicode MS" w:hAnsi="Calibri Light" w:cs="Calibri Light"/>
          <w:sz w:val="22"/>
          <w:szCs w:val="22"/>
        </w:rPr>
        <w:t>biektu, jeżeli jest t</w:t>
      </w:r>
      <w:r w:rsidR="001A0F6A" w:rsidRPr="00200264">
        <w:rPr>
          <w:rFonts w:ascii="Calibri Light" w:eastAsia="Arial Unicode MS" w:hAnsi="Calibri Light" w:cs="Calibri Light"/>
          <w:sz w:val="22"/>
          <w:szCs w:val="22"/>
        </w:rPr>
        <w:t>o wymagane odrębnymi przepisami,</w:t>
      </w:r>
    </w:p>
    <w:p w14:paraId="01284B8E" w14:textId="77777777" w:rsidR="00200264" w:rsidRDefault="001A0F6A" w:rsidP="0098055D">
      <w:pPr>
        <w:pStyle w:val="Stopka"/>
        <w:numPr>
          <w:ilvl w:val="1"/>
          <w:numId w:val="6"/>
        </w:numPr>
        <w:tabs>
          <w:tab w:val="clear" w:pos="4536"/>
          <w:tab w:val="clear" w:pos="9072"/>
          <w:tab w:val="num" w:pos="1418"/>
        </w:tabs>
        <w:overflowPunct w:val="0"/>
        <w:autoSpaceDE w:val="0"/>
        <w:autoSpaceDN w:val="0"/>
        <w:adjustRightInd w:val="0"/>
        <w:spacing w:after="120"/>
        <w:ind w:left="1418" w:hanging="709"/>
        <w:textAlignment w:val="baseline"/>
        <w:rPr>
          <w:rFonts w:ascii="Calibri Light" w:eastAsia="Arial Unicode MS" w:hAnsi="Calibri Light" w:cs="Calibri Light"/>
          <w:sz w:val="22"/>
          <w:szCs w:val="22"/>
        </w:rPr>
      </w:pPr>
      <w:r w:rsidRPr="00200264">
        <w:rPr>
          <w:rFonts w:ascii="Calibri Light" w:eastAsia="Arial Unicode MS" w:hAnsi="Calibri Light" w:cs="Calibri Light"/>
          <w:snapToGrid w:val="0"/>
          <w:sz w:val="22"/>
          <w:szCs w:val="22"/>
        </w:rPr>
        <w:t>uiszczać opłat za pobór energii elektrycznej dla potrzeb budowy i zaplecza (według wskazań licznika) oraz pobór wody dla potrzeb budowy i zaplecza (według wskazań licznika</w:t>
      </w:r>
      <w:r w:rsidR="00336C02" w:rsidRPr="00200264">
        <w:rPr>
          <w:rFonts w:ascii="Calibri Light" w:eastAsia="Arial Unicode MS" w:hAnsi="Calibri Light" w:cs="Calibri Light"/>
          <w:snapToGrid w:val="0"/>
          <w:sz w:val="22"/>
          <w:szCs w:val="22"/>
        </w:rPr>
        <w:t>),</w:t>
      </w:r>
    </w:p>
    <w:p w14:paraId="01E73FAF" w14:textId="77777777" w:rsidR="00200264" w:rsidRDefault="00336C02" w:rsidP="0098055D">
      <w:pPr>
        <w:pStyle w:val="Stopka"/>
        <w:numPr>
          <w:ilvl w:val="1"/>
          <w:numId w:val="6"/>
        </w:numPr>
        <w:tabs>
          <w:tab w:val="clear" w:pos="4536"/>
          <w:tab w:val="clear" w:pos="9072"/>
          <w:tab w:val="num" w:pos="1418"/>
        </w:tabs>
        <w:overflowPunct w:val="0"/>
        <w:autoSpaceDE w:val="0"/>
        <w:autoSpaceDN w:val="0"/>
        <w:adjustRightInd w:val="0"/>
        <w:spacing w:after="120"/>
        <w:ind w:left="1418" w:hanging="709"/>
        <w:textAlignment w:val="baseline"/>
        <w:rPr>
          <w:rFonts w:ascii="Calibri Light" w:eastAsia="Arial Unicode MS" w:hAnsi="Calibri Light" w:cs="Calibri Light"/>
          <w:sz w:val="22"/>
          <w:szCs w:val="22"/>
        </w:rPr>
      </w:pPr>
      <w:r w:rsidRPr="00200264">
        <w:rPr>
          <w:rFonts w:ascii="Calibri Light" w:eastAsia="Arial Unicode MS" w:hAnsi="Calibri Light" w:cs="Calibri Light"/>
          <w:snapToGrid w:val="0"/>
          <w:sz w:val="22"/>
          <w:szCs w:val="22"/>
        </w:rPr>
        <w:t>uczestniczenia we wszystkich naradach zwoływanych przez Zamawiającego, dotyczących realizacji przedmiotu umowy</w:t>
      </w:r>
      <w:r w:rsidR="008372EC" w:rsidRPr="00200264">
        <w:rPr>
          <w:rFonts w:ascii="Calibri Light" w:eastAsia="Arial Unicode MS" w:hAnsi="Calibri Light" w:cs="Calibri Light"/>
          <w:snapToGrid w:val="0"/>
          <w:sz w:val="22"/>
          <w:szCs w:val="22"/>
        </w:rPr>
        <w:t>,</w:t>
      </w:r>
    </w:p>
    <w:p w14:paraId="1F82DFCA" w14:textId="77777777" w:rsidR="00200264" w:rsidRDefault="008372EC" w:rsidP="0098055D">
      <w:pPr>
        <w:pStyle w:val="Stopka"/>
        <w:numPr>
          <w:ilvl w:val="1"/>
          <w:numId w:val="6"/>
        </w:numPr>
        <w:tabs>
          <w:tab w:val="clear" w:pos="4536"/>
          <w:tab w:val="clear" w:pos="9072"/>
          <w:tab w:val="num" w:pos="1418"/>
        </w:tabs>
        <w:overflowPunct w:val="0"/>
        <w:autoSpaceDE w:val="0"/>
        <w:autoSpaceDN w:val="0"/>
        <w:adjustRightInd w:val="0"/>
        <w:spacing w:after="120"/>
        <w:ind w:left="1418" w:hanging="709"/>
        <w:textAlignment w:val="baseline"/>
        <w:rPr>
          <w:rFonts w:ascii="Calibri Light" w:eastAsia="Arial Unicode MS" w:hAnsi="Calibri Light" w:cs="Calibri Light"/>
          <w:sz w:val="22"/>
          <w:szCs w:val="22"/>
        </w:rPr>
      </w:pPr>
      <w:r w:rsidRPr="00200264">
        <w:rPr>
          <w:rFonts w:ascii="Calibri Light" w:eastAsia="Arial Unicode MS" w:hAnsi="Calibri Light" w:cs="Calibri Light"/>
          <w:snapToGrid w:val="0"/>
          <w:sz w:val="22"/>
          <w:szCs w:val="22"/>
        </w:rPr>
        <w:t>uporządkowania placu po wykonanych robotach w terminie nie późniejszym niż termin odbioru końcowego wykonanych robót,</w:t>
      </w:r>
    </w:p>
    <w:p w14:paraId="7AD004BB" w14:textId="77777777" w:rsidR="008372EC" w:rsidRPr="00200264" w:rsidRDefault="008372EC" w:rsidP="0098055D">
      <w:pPr>
        <w:pStyle w:val="Stopka"/>
        <w:numPr>
          <w:ilvl w:val="1"/>
          <w:numId w:val="6"/>
        </w:numPr>
        <w:tabs>
          <w:tab w:val="clear" w:pos="4536"/>
          <w:tab w:val="clear" w:pos="9072"/>
          <w:tab w:val="num" w:pos="1418"/>
        </w:tabs>
        <w:overflowPunct w:val="0"/>
        <w:autoSpaceDE w:val="0"/>
        <w:autoSpaceDN w:val="0"/>
        <w:adjustRightInd w:val="0"/>
        <w:spacing w:after="120"/>
        <w:ind w:left="1418" w:hanging="709"/>
        <w:textAlignment w:val="baseline"/>
        <w:rPr>
          <w:rFonts w:ascii="Calibri Light" w:eastAsia="Arial Unicode MS" w:hAnsi="Calibri Light" w:cs="Calibri Light"/>
          <w:sz w:val="22"/>
          <w:szCs w:val="22"/>
        </w:rPr>
      </w:pPr>
      <w:r w:rsidRPr="00200264">
        <w:rPr>
          <w:rFonts w:ascii="Calibri Light" w:eastAsia="Arial Unicode MS" w:hAnsi="Calibri Light" w:cs="Calibri Light"/>
          <w:snapToGrid w:val="0"/>
          <w:sz w:val="22"/>
          <w:szCs w:val="22"/>
        </w:rPr>
        <w:t>doprowadzenia, po zakończeniu robót budowlanych, elementów nieobjętych zakresem przedmiotu zamówienia do stanu sprzed</w:t>
      </w:r>
      <w:r w:rsidR="00E27502" w:rsidRPr="00200264">
        <w:rPr>
          <w:rFonts w:ascii="Calibri Light" w:eastAsia="Arial Unicode MS" w:hAnsi="Calibri Light" w:cs="Calibri Light"/>
          <w:snapToGrid w:val="0"/>
          <w:sz w:val="22"/>
          <w:szCs w:val="22"/>
        </w:rPr>
        <w:t xml:space="preserve"> rozpoczęcia robót budowlanych.</w:t>
      </w:r>
    </w:p>
    <w:p w14:paraId="19528245" w14:textId="77777777" w:rsidR="00200264" w:rsidRDefault="00235745" w:rsidP="0098055D">
      <w:pPr>
        <w:numPr>
          <w:ilvl w:val="0"/>
          <w:numId w:val="6"/>
        </w:numPr>
        <w:tabs>
          <w:tab w:val="clear" w:pos="360"/>
          <w:tab w:val="num" w:pos="709"/>
          <w:tab w:val="right" w:pos="8645"/>
        </w:tabs>
        <w:spacing w:after="120"/>
        <w:ind w:left="709" w:right="-1" w:hanging="709"/>
        <w:rPr>
          <w:rFonts w:ascii="Calibri Light" w:eastAsia="Arial Unicode MS" w:hAnsi="Calibri Light" w:cs="Calibri Light"/>
          <w:snapToGrid w:val="0"/>
          <w:sz w:val="22"/>
          <w:szCs w:val="22"/>
        </w:rPr>
      </w:pPr>
      <w:r w:rsidRPr="00E73F42">
        <w:rPr>
          <w:rFonts w:ascii="Calibri Light" w:eastAsia="Arial Unicode MS" w:hAnsi="Calibri Light" w:cs="Calibri Light"/>
          <w:snapToGrid w:val="0"/>
          <w:sz w:val="22"/>
          <w:szCs w:val="22"/>
        </w:rPr>
        <w:t>Wykonawca przy wykonywaniu Um</w:t>
      </w:r>
      <w:r w:rsidR="004F032E" w:rsidRPr="00E73F42">
        <w:rPr>
          <w:rFonts w:ascii="Calibri Light" w:eastAsia="Arial Unicode MS" w:hAnsi="Calibri Light" w:cs="Calibri Light"/>
          <w:snapToGrid w:val="0"/>
          <w:sz w:val="22"/>
          <w:szCs w:val="22"/>
        </w:rPr>
        <w:t xml:space="preserve">owy zobowiązany jest dochować </w:t>
      </w:r>
      <w:r w:rsidR="00BF2C87" w:rsidRPr="00E73F42">
        <w:rPr>
          <w:rFonts w:ascii="Calibri Light" w:eastAsia="Arial Unicode MS" w:hAnsi="Calibri Light" w:cs="Calibri Light"/>
          <w:snapToGrid w:val="0"/>
          <w:sz w:val="22"/>
          <w:szCs w:val="22"/>
        </w:rPr>
        <w:t xml:space="preserve">należytej </w:t>
      </w:r>
      <w:r w:rsidRPr="00E73F42">
        <w:rPr>
          <w:rFonts w:ascii="Calibri Light" w:eastAsia="Arial Unicode MS" w:hAnsi="Calibri Light" w:cs="Calibri Light"/>
          <w:snapToGrid w:val="0"/>
          <w:sz w:val="22"/>
          <w:szCs w:val="22"/>
        </w:rPr>
        <w:t>staranności</w:t>
      </w:r>
      <w:r w:rsidR="003E09B4" w:rsidRPr="00E73F42">
        <w:rPr>
          <w:rFonts w:ascii="Calibri Light" w:eastAsia="Arial Unicode MS" w:hAnsi="Calibri Light" w:cs="Calibri Light"/>
          <w:snapToGrid w:val="0"/>
          <w:sz w:val="22"/>
          <w:szCs w:val="22"/>
        </w:rPr>
        <w:t xml:space="preserve"> </w:t>
      </w:r>
      <w:r w:rsidRPr="00E73F42">
        <w:rPr>
          <w:rFonts w:ascii="Calibri Light" w:eastAsia="Arial Unicode MS" w:hAnsi="Calibri Light" w:cs="Calibri Light"/>
          <w:snapToGrid w:val="0"/>
          <w:sz w:val="22"/>
          <w:szCs w:val="22"/>
        </w:rPr>
        <w:t>wynikającej z zawodowego charakteru prowadzonej przez niego działalności gospodarczej.</w:t>
      </w:r>
    </w:p>
    <w:p w14:paraId="0D5C4465" w14:textId="77777777" w:rsidR="00200264" w:rsidRDefault="005723D5" w:rsidP="0098055D">
      <w:pPr>
        <w:numPr>
          <w:ilvl w:val="0"/>
          <w:numId w:val="6"/>
        </w:numPr>
        <w:tabs>
          <w:tab w:val="clear" w:pos="360"/>
          <w:tab w:val="num" w:pos="709"/>
          <w:tab w:val="right" w:pos="8645"/>
        </w:tabs>
        <w:spacing w:after="120"/>
        <w:ind w:left="709" w:right="-1" w:hanging="709"/>
        <w:rPr>
          <w:rFonts w:ascii="Calibri Light" w:eastAsia="Arial Unicode MS" w:hAnsi="Calibri Light" w:cs="Calibri Light"/>
          <w:snapToGrid w:val="0"/>
          <w:sz w:val="22"/>
          <w:szCs w:val="22"/>
        </w:rPr>
      </w:pPr>
      <w:r w:rsidRPr="00200264">
        <w:rPr>
          <w:rFonts w:ascii="Calibri Light" w:eastAsia="Arial Unicode MS" w:hAnsi="Calibri Light" w:cs="Calibri Light"/>
          <w:snapToGrid w:val="0"/>
          <w:sz w:val="22"/>
          <w:szCs w:val="22"/>
        </w:rPr>
        <w:t>Prowadzone prace budowlane oraz dostawy materiałów na teren budowy nie mogą kolidować i wpływać negatywnie na działalność statutową Zamawiającego</w:t>
      </w:r>
      <w:r w:rsidRPr="00200264">
        <w:rPr>
          <w:rFonts w:ascii="Calibri Light" w:hAnsi="Calibri Light" w:cs="Calibri Light"/>
          <w:sz w:val="22"/>
          <w:szCs w:val="22"/>
        </w:rPr>
        <w:t>.</w:t>
      </w:r>
    </w:p>
    <w:p w14:paraId="27B89A6E" w14:textId="77777777" w:rsidR="00200264" w:rsidRDefault="00235745" w:rsidP="0098055D">
      <w:pPr>
        <w:numPr>
          <w:ilvl w:val="0"/>
          <w:numId w:val="6"/>
        </w:numPr>
        <w:tabs>
          <w:tab w:val="clear" w:pos="360"/>
          <w:tab w:val="num" w:pos="709"/>
          <w:tab w:val="right" w:pos="8645"/>
        </w:tabs>
        <w:spacing w:after="120"/>
        <w:ind w:left="709" w:right="-1" w:hanging="709"/>
        <w:rPr>
          <w:rFonts w:ascii="Calibri Light" w:eastAsia="Arial Unicode MS" w:hAnsi="Calibri Light" w:cs="Calibri Light"/>
          <w:snapToGrid w:val="0"/>
          <w:sz w:val="22"/>
          <w:szCs w:val="22"/>
        </w:rPr>
      </w:pPr>
      <w:r w:rsidRPr="00200264">
        <w:rPr>
          <w:rFonts w:ascii="Calibri Light" w:eastAsia="Arial Unicode MS" w:hAnsi="Calibri Light" w:cs="Calibri Light"/>
          <w:snapToGrid w:val="0"/>
          <w:sz w:val="22"/>
          <w:szCs w:val="22"/>
        </w:rPr>
        <w:t xml:space="preserve">Wykonawca zobowiązuje się wykonać przedmiot Umowy zgodnie z obowiązującymi przepisami prawa, postanowieniami Umowy oraz </w:t>
      </w:r>
      <w:r w:rsidR="00BF2C87" w:rsidRPr="00200264">
        <w:rPr>
          <w:rFonts w:ascii="Calibri Light" w:eastAsia="Arial Unicode MS" w:hAnsi="Calibri Light" w:cs="Calibri Light"/>
          <w:snapToGrid w:val="0"/>
          <w:sz w:val="22"/>
          <w:szCs w:val="22"/>
        </w:rPr>
        <w:t xml:space="preserve">dokumentacją techniczną. </w:t>
      </w:r>
    </w:p>
    <w:p w14:paraId="7009293A" w14:textId="77777777" w:rsidR="00200264" w:rsidRDefault="00235745" w:rsidP="0098055D">
      <w:pPr>
        <w:numPr>
          <w:ilvl w:val="0"/>
          <w:numId w:val="6"/>
        </w:numPr>
        <w:tabs>
          <w:tab w:val="clear" w:pos="360"/>
          <w:tab w:val="num" w:pos="709"/>
          <w:tab w:val="right" w:pos="8645"/>
        </w:tabs>
        <w:spacing w:after="120"/>
        <w:ind w:left="709" w:right="-1" w:hanging="709"/>
        <w:rPr>
          <w:rFonts w:ascii="Calibri Light" w:eastAsia="Arial Unicode MS" w:hAnsi="Calibri Light" w:cs="Calibri Light"/>
          <w:snapToGrid w:val="0"/>
          <w:sz w:val="22"/>
          <w:szCs w:val="22"/>
        </w:rPr>
      </w:pPr>
      <w:r w:rsidRPr="00200264">
        <w:rPr>
          <w:rFonts w:ascii="Calibri Light" w:eastAsia="Arial Unicode MS" w:hAnsi="Calibri Light" w:cs="Calibri Light"/>
          <w:snapToGrid w:val="0"/>
          <w:sz w:val="22"/>
          <w:szCs w:val="22"/>
        </w:rPr>
        <w:t>Wykonawca ponosi odpowiedzialność za wszelkie działania i zaniechania osób, przy pomocy których realizuje przedmiot Umowy.</w:t>
      </w:r>
    </w:p>
    <w:p w14:paraId="2A7F89E9" w14:textId="77777777" w:rsidR="00200264" w:rsidRDefault="00D340A1" w:rsidP="0098055D">
      <w:pPr>
        <w:numPr>
          <w:ilvl w:val="0"/>
          <w:numId w:val="6"/>
        </w:numPr>
        <w:tabs>
          <w:tab w:val="clear" w:pos="360"/>
          <w:tab w:val="num" w:pos="709"/>
          <w:tab w:val="right" w:pos="8645"/>
        </w:tabs>
        <w:spacing w:after="120"/>
        <w:ind w:left="709" w:right="-1" w:hanging="709"/>
        <w:rPr>
          <w:rFonts w:ascii="Calibri Light" w:eastAsia="Arial Unicode MS" w:hAnsi="Calibri Light" w:cs="Calibri Light"/>
          <w:snapToGrid w:val="0"/>
          <w:sz w:val="22"/>
          <w:szCs w:val="22"/>
        </w:rPr>
      </w:pPr>
      <w:r w:rsidRPr="00200264">
        <w:rPr>
          <w:rFonts w:ascii="Calibri Light" w:eastAsia="Arial Unicode MS" w:hAnsi="Calibri Light" w:cs="Calibri Light"/>
          <w:snapToGrid w:val="0"/>
          <w:sz w:val="22"/>
          <w:szCs w:val="22"/>
        </w:rPr>
        <w:t xml:space="preserve">Wykonawca ponosi odpowiedzialność za przekazany teren robót do czasu </w:t>
      </w:r>
      <w:r w:rsidR="00B43614" w:rsidRPr="00200264">
        <w:rPr>
          <w:rFonts w:ascii="Calibri Light" w:eastAsia="Arial Unicode MS" w:hAnsi="Calibri Light" w:cs="Calibri Light"/>
          <w:snapToGrid w:val="0"/>
          <w:sz w:val="22"/>
          <w:szCs w:val="22"/>
        </w:rPr>
        <w:t xml:space="preserve">protokolarnego </w:t>
      </w:r>
      <w:r w:rsidRPr="00200264">
        <w:rPr>
          <w:rFonts w:ascii="Calibri Light" w:eastAsia="Arial Unicode MS" w:hAnsi="Calibri Light" w:cs="Calibri Light"/>
          <w:snapToGrid w:val="0"/>
          <w:sz w:val="22"/>
          <w:szCs w:val="22"/>
        </w:rPr>
        <w:t>odbioru</w:t>
      </w:r>
      <w:r w:rsidR="00B43614" w:rsidRPr="00200264">
        <w:rPr>
          <w:rFonts w:ascii="Calibri Light" w:eastAsia="Arial Unicode MS" w:hAnsi="Calibri Light" w:cs="Calibri Light"/>
          <w:snapToGrid w:val="0"/>
          <w:sz w:val="22"/>
          <w:szCs w:val="22"/>
        </w:rPr>
        <w:t xml:space="preserve"> końcowego</w:t>
      </w:r>
      <w:r w:rsidRPr="00200264">
        <w:rPr>
          <w:rFonts w:ascii="Calibri Light" w:eastAsia="Arial Unicode MS" w:hAnsi="Calibri Light" w:cs="Calibri Light"/>
          <w:snapToGrid w:val="0"/>
          <w:sz w:val="22"/>
          <w:szCs w:val="22"/>
        </w:rPr>
        <w:t xml:space="preserve"> </w:t>
      </w:r>
      <w:r w:rsidR="00B43614" w:rsidRPr="00200264">
        <w:rPr>
          <w:rFonts w:ascii="Calibri Light" w:eastAsia="Arial Unicode MS" w:hAnsi="Calibri Light" w:cs="Calibri Light"/>
          <w:snapToGrid w:val="0"/>
          <w:sz w:val="22"/>
          <w:szCs w:val="22"/>
        </w:rPr>
        <w:t xml:space="preserve">przedmiotu umowy </w:t>
      </w:r>
      <w:r w:rsidRPr="00200264">
        <w:rPr>
          <w:rFonts w:ascii="Calibri Light" w:eastAsia="Arial Unicode MS" w:hAnsi="Calibri Light" w:cs="Calibri Light"/>
          <w:snapToGrid w:val="0"/>
          <w:sz w:val="22"/>
          <w:szCs w:val="22"/>
        </w:rPr>
        <w:t>przez Zamawiającego, w szczególności w zakresie prz</w:t>
      </w:r>
      <w:r w:rsidR="005529ED" w:rsidRPr="00200264">
        <w:rPr>
          <w:rFonts w:ascii="Calibri Light" w:eastAsia="Arial Unicode MS" w:hAnsi="Calibri Light" w:cs="Calibri Light"/>
          <w:snapToGrid w:val="0"/>
          <w:sz w:val="22"/>
          <w:szCs w:val="22"/>
        </w:rPr>
        <w:t xml:space="preserve">episów BHP, przeciwpożarowych, </w:t>
      </w:r>
      <w:r w:rsidRPr="00200264">
        <w:rPr>
          <w:rFonts w:ascii="Calibri Light" w:eastAsia="Arial Unicode MS" w:hAnsi="Calibri Light" w:cs="Calibri Light"/>
          <w:snapToGrid w:val="0"/>
          <w:sz w:val="22"/>
          <w:szCs w:val="22"/>
        </w:rPr>
        <w:t>porządkowych</w:t>
      </w:r>
      <w:r w:rsidR="005529ED" w:rsidRPr="00200264">
        <w:rPr>
          <w:rFonts w:ascii="Calibri Light" w:eastAsia="Arial Unicode MS" w:hAnsi="Calibri Light" w:cs="Calibri Light"/>
          <w:snapToGrid w:val="0"/>
          <w:sz w:val="22"/>
          <w:szCs w:val="22"/>
        </w:rPr>
        <w:t xml:space="preserve"> oraz w zakresie zapewnienia bezpieczeństwa dla wszystkich osób przebywających na terenie placu budowy.</w:t>
      </w:r>
    </w:p>
    <w:p w14:paraId="79DA8296" w14:textId="03AC4AB5" w:rsidR="00CB43DF" w:rsidRDefault="00200264" w:rsidP="0098055D">
      <w:pPr>
        <w:numPr>
          <w:ilvl w:val="0"/>
          <w:numId w:val="6"/>
        </w:numPr>
        <w:tabs>
          <w:tab w:val="clear" w:pos="360"/>
          <w:tab w:val="num" w:pos="709"/>
          <w:tab w:val="right" w:pos="8645"/>
        </w:tabs>
        <w:spacing w:after="120"/>
        <w:ind w:left="709" w:right="-1" w:hanging="709"/>
        <w:rPr>
          <w:rFonts w:ascii="Calibri Light" w:eastAsia="Arial Unicode MS" w:hAnsi="Calibri Light" w:cs="Calibri Light"/>
          <w:sz w:val="22"/>
          <w:szCs w:val="22"/>
        </w:rPr>
      </w:pPr>
      <w:r>
        <w:rPr>
          <w:rFonts w:ascii="Calibri Light" w:eastAsia="Arial Unicode MS" w:hAnsi="Calibri Light" w:cs="Calibri Light"/>
          <w:snapToGrid w:val="0"/>
          <w:sz w:val="22"/>
          <w:szCs w:val="22"/>
        </w:rPr>
        <w:t xml:space="preserve">Zgodnie z </w:t>
      </w:r>
      <w:r w:rsidR="000949E3" w:rsidRPr="00200264">
        <w:rPr>
          <w:rFonts w:ascii="Calibri Light" w:eastAsia="Arial Unicode MS" w:hAnsi="Calibri Light" w:cs="Calibri Light"/>
          <w:snapToGrid w:val="0"/>
          <w:sz w:val="22"/>
          <w:szCs w:val="22"/>
        </w:rPr>
        <w:t>art.</w:t>
      </w:r>
      <w:r w:rsidR="009F76CE" w:rsidRPr="00200264">
        <w:rPr>
          <w:rFonts w:ascii="Calibri Light" w:eastAsia="Arial Unicode MS" w:hAnsi="Calibri Light" w:cs="Calibri Light"/>
          <w:snapToGrid w:val="0"/>
          <w:sz w:val="22"/>
          <w:szCs w:val="22"/>
        </w:rPr>
        <w:t xml:space="preserve"> </w:t>
      </w:r>
      <w:r>
        <w:rPr>
          <w:rFonts w:ascii="Calibri Light" w:eastAsia="Arial Unicode MS" w:hAnsi="Calibri Light" w:cs="Calibri Light"/>
          <w:snapToGrid w:val="0"/>
          <w:sz w:val="22"/>
          <w:szCs w:val="22"/>
        </w:rPr>
        <w:t xml:space="preserve">95 </w:t>
      </w:r>
      <w:r w:rsidR="000949E3" w:rsidRPr="00200264">
        <w:rPr>
          <w:rFonts w:ascii="Calibri Light" w:eastAsia="Arial Unicode MS" w:hAnsi="Calibri Light" w:cs="Calibri Light"/>
          <w:snapToGrid w:val="0"/>
          <w:sz w:val="22"/>
          <w:szCs w:val="22"/>
        </w:rPr>
        <w:t xml:space="preserve"> </w:t>
      </w:r>
      <w:r w:rsidR="004455B3" w:rsidRPr="00200264">
        <w:rPr>
          <w:rFonts w:ascii="Calibri Light" w:eastAsia="Arial Unicode MS" w:hAnsi="Calibri Light" w:cs="Calibri Light"/>
          <w:snapToGrid w:val="0"/>
          <w:sz w:val="22"/>
          <w:szCs w:val="22"/>
        </w:rPr>
        <w:t>u</w:t>
      </w:r>
      <w:r w:rsidR="0078216C" w:rsidRPr="00200264">
        <w:rPr>
          <w:rFonts w:ascii="Calibri Light" w:eastAsia="Arial Unicode MS" w:hAnsi="Calibri Light" w:cs="Calibri Light"/>
          <w:sz w:val="22"/>
          <w:szCs w:val="22"/>
        </w:rPr>
        <w:t>stawy</w:t>
      </w:r>
      <w:r w:rsidR="004455B3" w:rsidRPr="00200264">
        <w:rPr>
          <w:rFonts w:ascii="Calibri Light" w:eastAsia="Arial Unicode MS" w:hAnsi="Calibri Light" w:cs="Calibri Light"/>
          <w:sz w:val="22"/>
          <w:szCs w:val="22"/>
        </w:rPr>
        <w:t xml:space="preserve"> z dnia </w:t>
      </w:r>
      <w:r>
        <w:rPr>
          <w:rFonts w:ascii="Calibri Light" w:eastAsia="Arial Unicode MS" w:hAnsi="Calibri Light" w:cs="Calibri Light"/>
          <w:sz w:val="22"/>
          <w:szCs w:val="22"/>
        </w:rPr>
        <w:t>11 września 2019 r</w:t>
      </w:r>
      <w:r w:rsidR="00134496">
        <w:rPr>
          <w:rFonts w:ascii="Calibri Light" w:eastAsia="Arial Unicode MS" w:hAnsi="Calibri Light" w:cs="Calibri Light"/>
          <w:sz w:val="22"/>
          <w:szCs w:val="22"/>
        </w:rPr>
        <w:t xml:space="preserve">. – Prawo zamówień publicznych </w:t>
      </w:r>
      <w:r>
        <w:rPr>
          <w:rFonts w:ascii="Calibri Light" w:eastAsia="Arial Unicode MS" w:hAnsi="Calibri Light" w:cs="Calibri Light"/>
          <w:sz w:val="22"/>
          <w:szCs w:val="22"/>
        </w:rPr>
        <w:t>(</w:t>
      </w:r>
      <w:r w:rsidR="00DF690B" w:rsidRPr="00FE4716">
        <w:rPr>
          <w:rFonts w:ascii="Calibri Light" w:hAnsi="Calibri Light" w:cs="Calibri Light"/>
          <w:sz w:val="22"/>
          <w:szCs w:val="22"/>
          <w:shd w:val="clear" w:color="auto" w:fill="FFFFFF"/>
        </w:rPr>
        <w:t>Dz. U. z 202</w:t>
      </w:r>
      <w:r w:rsidR="003D6364">
        <w:rPr>
          <w:rFonts w:ascii="Calibri Light" w:hAnsi="Calibri Light" w:cs="Calibri Light"/>
          <w:sz w:val="22"/>
          <w:szCs w:val="22"/>
          <w:shd w:val="clear" w:color="auto" w:fill="FFFFFF"/>
        </w:rPr>
        <w:t>3</w:t>
      </w:r>
      <w:r w:rsidR="00DF690B" w:rsidRPr="00FE4716">
        <w:rPr>
          <w:rFonts w:ascii="Calibri Light" w:hAnsi="Calibri Light" w:cs="Calibri Light"/>
          <w:sz w:val="22"/>
          <w:szCs w:val="22"/>
          <w:shd w:val="clear" w:color="auto" w:fill="FFFFFF"/>
        </w:rPr>
        <w:t xml:space="preserve"> r. poz. 1</w:t>
      </w:r>
      <w:r w:rsidR="003D6364">
        <w:rPr>
          <w:rFonts w:ascii="Calibri Light" w:hAnsi="Calibri Light" w:cs="Calibri Light"/>
          <w:sz w:val="22"/>
          <w:szCs w:val="22"/>
          <w:shd w:val="clear" w:color="auto" w:fill="FFFFFF"/>
        </w:rPr>
        <w:t>605 ze zm.</w:t>
      </w:r>
      <w:r w:rsidR="00DF690B" w:rsidRPr="00FE4716">
        <w:rPr>
          <w:rFonts w:ascii="Calibri Light" w:hAnsi="Calibri Light" w:cs="Calibri Light"/>
          <w:sz w:val="22"/>
          <w:szCs w:val="22"/>
          <w:shd w:val="clear" w:color="auto" w:fill="FFFFFF"/>
        </w:rPr>
        <w:t>.)</w:t>
      </w:r>
      <w:r w:rsidRPr="00DF690B">
        <w:rPr>
          <w:rFonts w:ascii="Calibri Light" w:eastAsia="Arial Unicode MS" w:hAnsi="Calibri Light" w:cs="Calibri Light"/>
          <w:sz w:val="22"/>
          <w:szCs w:val="22"/>
        </w:rPr>
        <w:t xml:space="preserve">, </w:t>
      </w:r>
      <w:r w:rsidR="0078216C" w:rsidRPr="00DF690B">
        <w:rPr>
          <w:rFonts w:ascii="Calibri Light" w:eastAsia="Arial Unicode MS" w:hAnsi="Calibri Light" w:cs="Calibri Light"/>
          <w:sz w:val="22"/>
          <w:szCs w:val="22"/>
        </w:rPr>
        <w:t xml:space="preserve">zwanej dalej </w:t>
      </w:r>
      <w:r w:rsidR="00927E98" w:rsidRPr="00DF690B">
        <w:rPr>
          <w:rFonts w:ascii="Calibri Light" w:eastAsia="Arial Unicode MS" w:hAnsi="Calibri Light" w:cs="Calibri Light"/>
          <w:sz w:val="22"/>
          <w:szCs w:val="22"/>
        </w:rPr>
        <w:t>„</w:t>
      </w:r>
      <w:r w:rsidR="0078216C" w:rsidRPr="00DF690B">
        <w:rPr>
          <w:rFonts w:ascii="Calibri Light" w:eastAsia="Arial Unicode MS" w:hAnsi="Calibri Light" w:cs="Calibri Light"/>
          <w:b/>
          <w:sz w:val="22"/>
          <w:szCs w:val="22"/>
        </w:rPr>
        <w:t xml:space="preserve">ustawą </w:t>
      </w:r>
      <w:proofErr w:type="spellStart"/>
      <w:r w:rsidR="0078216C" w:rsidRPr="00DF690B">
        <w:rPr>
          <w:rFonts w:ascii="Calibri Light" w:eastAsia="Arial Unicode MS" w:hAnsi="Calibri Light" w:cs="Calibri Light"/>
          <w:b/>
          <w:sz w:val="22"/>
          <w:szCs w:val="22"/>
        </w:rPr>
        <w:t>Pzp</w:t>
      </w:r>
      <w:proofErr w:type="spellEnd"/>
      <w:r w:rsidR="00927E98" w:rsidRPr="0057165C">
        <w:rPr>
          <w:rFonts w:ascii="Calibri Light" w:eastAsia="Arial Unicode MS" w:hAnsi="Calibri Light" w:cs="Calibri Light"/>
          <w:sz w:val="22"/>
          <w:szCs w:val="22"/>
        </w:rPr>
        <w:t>”</w:t>
      </w:r>
      <w:r w:rsidR="0078216C" w:rsidRPr="00DF690B">
        <w:rPr>
          <w:rFonts w:ascii="Calibri Light" w:eastAsia="Arial Unicode MS" w:hAnsi="Calibri Light" w:cs="Calibri Light"/>
          <w:sz w:val="22"/>
          <w:szCs w:val="22"/>
        </w:rPr>
        <w:t>)</w:t>
      </w:r>
      <w:r w:rsidR="00293B2E" w:rsidRPr="00DF690B">
        <w:rPr>
          <w:rFonts w:ascii="Calibri Light" w:eastAsia="Arial Unicode MS" w:hAnsi="Calibri Light" w:cs="Calibri Light"/>
          <w:snapToGrid w:val="0"/>
          <w:sz w:val="22"/>
          <w:szCs w:val="22"/>
        </w:rPr>
        <w:t xml:space="preserve"> </w:t>
      </w:r>
      <w:r w:rsidR="00CB43DF" w:rsidRPr="00DF690B">
        <w:rPr>
          <w:rFonts w:ascii="Calibri Light" w:eastAsia="Arial Unicode MS" w:hAnsi="Calibri Light" w:cs="Calibri Light"/>
          <w:snapToGrid w:val="0"/>
          <w:sz w:val="22"/>
          <w:szCs w:val="22"/>
        </w:rPr>
        <w:t xml:space="preserve">Zamawiający określa następujące </w:t>
      </w:r>
      <w:r w:rsidR="00CB43DF" w:rsidRPr="00DF690B">
        <w:rPr>
          <w:rFonts w:ascii="Calibri Light" w:eastAsia="Arial Unicode MS" w:hAnsi="Calibri Light" w:cs="Calibri Light"/>
          <w:sz w:val="22"/>
          <w:szCs w:val="22"/>
        </w:rPr>
        <w:t xml:space="preserve">wymagania </w:t>
      </w:r>
      <w:r w:rsidR="00CB43DF" w:rsidRPr="00CB43DF">
        <w:rPr>
          <w:rFonts w:ascii="Calibri Light" w:eastAsia="Arial Unicode MS" w:hAnsi="Calibri Light" w:cs="Calibri Light"/>
          <w:sz w:val="22"/>
          <w:szCs w:val="22"/>
        </w:rPr>
        <w:t xml:space="preserve">związane z realizacją </w:t>
      </w:r>
      <w:r w:rsidR="00CB43DF">
        <w:rPr>
          <w:rFonts w:ascii="Calibri Light" w:eastAsia="Arial Unicode MS" w:hAnsi="Calibri Light" w:cs="Calibri Light"/>
          <w:sz w:val="22"/>
          <w:szCs w:val="22"/>
        </w:rPr>
        <w:t xml:space="preserve">przedmiotu Umowy </w:t>
      </w:r>
      <w:r w:rsidR="00CB43DF" w:rsidRPr="00CB43DF">
        <w:rPr>
          <w:rFonts w:ascii="Calibri Light" w:eastAsia="Arial Unicode MS" w:hAnsi="Calibri Light" w:cs="Calibri Light"/>
          <w:sz w:val="22"/>
          <w:szCs w:val="22"/>
        </w:rPr>
        <w:t>w zakresie zatrudnienia przez wykonawcę lub podwykonawcę na</w:t>
      </w:r>
      <w:r w:rsidR="00CB43DF">
        <w:rPr>
          <w:rFonts w:ascii="Calibri Light" w:eastAsia="Arial Unicode MS" w:hAnsi="Calibri Light" w:cs="Calibri Light"/>
          <w:sz w:val="22"/>
          <w:szCs w:val="22"/>
        </w:rPr>
        <w:t xml:space="preserve"> podstawie stosunku pracy:</w:t>
      </w:r>
    </w:p>
    <w:p w14:paraId="4ED0B79E" w14:textId="0D89C34E" w:rsidR="00CB43DF" w:rsidRPr="00DF690B" w:rsidRDefault="008559A1" w:rsidP="0098055D">
      <w:pPr>
        <w:pStyle w:val="Akapitzlist"/>
        <w:numPr>
          <w:ilvl w:val="0"/>
          <w:numId w:val="42"/>
        </w:numPr>
        <w:tabs>
          <w:tab w:val="right" w:pos="8645"/>
        </w:tabs>
        <w:spacing w:after="120"/>
        <w:ind w:right="-1" w:hanging="720"/>
        <w:jc w:val="both"/>
        <w:rPr>
          <w:rFonts w:ascii="Calibri Light" w:eastAsia="Arial Unicode MS" w:hAnsi="Calibri Light" w:cs="Calibri Light"/>
        </w:rPr>
      </w:pPr>
      <w:r w:rsidRPr="00E67556">
        <w:rPr>
          <w:rFonts w:ascii="Calibri Light" w:eastAsia="Arial Unicode MS" w:hAnsi="Calibri Light" w:cs="Calibri Light"/>
          <w:snapToGrid w:val="0"/>
        </w:rPr>
        <w:t xml:space="preserve">Wykonawca </w:t>
      </w:r>
      <w:r w:rsidR="00CA2511" w:rsidRPr="00E67556">
        <w:rPr>
          <w:rFonts w:ascii="Calibri Light" w:eastAsia="Arial Unicode MS" w:hAnsi="Calibri Light" w:cs="Calibri Light"/>
          <w:snapToGrid w:val="0"/>
        </w:rPr>
        <w:t xml:space="preserve">lub </w:t>
      </w:r>
      <w:r w:rsidR="008665D9">
        <w:rPr>
          <w:rFonts w:ascii="Calibri Light" w:eastAsia="Arial Unicode MS" w:hAnsi="Calibri Light" w:cs="Calibri Light"/>
          <w:snapToGrid w:val="0"/>
        </w:rPr>
        <w:t>P</w:t>
      </w:r>
      <w:r w:rsidR="00CA2511" w:rsidRPr="00E67556">
        <w:rPr>
          <w:rFonts w:ascii="Calibri Light" w:eastAsia="Arial Unicode MS" w:hAnsi="Calibri Light" w:cs="Calibri Light"/>
          <w:snapToGrid w:val="0"/>
        </w:rPr>
        <w:t xml:space="preserve">odwykonawca </w:t>
      </w:r>
      <w:r w:rsidR="00E33FF5" w:rsidRPr="00E67556">
        <w:rPr>
          <w:rFonts w:ascii="Calibri Light" w:eastAsia="Arial Unicode MS" w:hAnsi="Calibri Light" w:cs="Calibri Light"/>
          <w:snapToGrid w:val="0"/>
        </w:rPr>
        <w:t xml:space="preserve">zobowiązany jest </w:t>
      </w:r>
      <w:r w:rsidR="00E33FF5" w:rsidRPr="00DF690B">
        <w:rPr>
          <w:rFonts w:ascii="Calibri Light" w:eastAsia="Arial Unicode MS" w:hAnsi="Calibri Light" w:cs="Calibri Light"/>
          <w:snapToGrid w:val="0"/>
        </w:rPr>
        <w:t xml:space="preserve">zatrudnić </w:t>
      </w:r>
      <w:r w:rsidR="00293B2E" w:rsidRPr="00DF690B">
        <w:rPr>
          <w:rFonts w:ascii="Calibri Light" w:eastAsia="Arial Unicode MS" w:hAnsi="Calibri Light" w:cs="Calibri Light"/>
          <w:snapToGrid w:val="0"/>
        </w:rPr>
        <w:t>na podstawie</w:t>
      </w:r>
      <w:r w:rsidR="00CB43DF" w:rsidRPr="0057165C">
        <w:rPr>
          <w:rFonts w:ascii="Calibri Light" w:eastAsia="Arial Unicode MS" w:hAnsi="Calibri Light" w:cs="Calibri Light"/>
          <w:snapToGrid w:val="0"/>
        </w:rPr>
        <w:t xml:space="preserve"> stosunku pracy </w:t>
      </w:r>
      <w:r w:rsidRPr="00DF690B">
        <w:rPr>
          <w:rFonts w:ascii="Calibri Light" w:eastAsia="Arial Unicode MS" w:hAnsi="Calibri Light" w:cs="Calibri Light"/>
          <w:snapToGrid w:val="0"/>
        </w:rPr>
        <w:t>(</w:t>
      </w:r>
      <w:r w:rsidR="00CB43DF" w:rsidRPr="00DF690B">
        <w:rPr>
          <w:rFonts w:ascii="Calibri Light" w:eastAsia="Arial Unicode MS" w:hAnsi="Calibri Light" w:cs="Calibri Light"/>
          <w:snapToGrid w:val="0"/>
        </w:rPr>
        <w:t>na podstawie</w:t>
      </w:r>
      <w:r w:rsidR="004455B3" w:rsidRPr="00DF690B">
        <w:rPr>
          <w:rFonts w:ascii="Calibri Light" w:eastAsia="Arial Unicode MS" w:hAnsi="Calibri Light" w:cs="Calibri Light"/>
          <w:snapToGrid w:val="0"/>
        </w:rPr>
        <w:t xml:space="preserve"> ustawy z dnia 26 czerwca 1974 roku – Kodeks pracy; </w:t>
      </w:r>
      <w:r w:rsidR="00DF690B" w:rsidRPr="00FE4716">
        <w:rPr>
          <w:rFonts w:ascii="Calibri Light" w:hAnsi="Calibri Light" w:cs="Calibri Light"/>
          <w:shd w:val="clear" w:color="auto" w:fill="FFFFFF"/>
        </w:rPr>
        <w:t>Dz. U. z 202</w:t>
      </w:r>
      <w:r w:rsidR="00134496">
        <w:rPr>
          <w:rFonts w:ascii="Calibri Light" w:hAnsi="Calibri Light" w:cs="Calibri Light"/>
          <w:shd w:val="clear" w:color="auto" w:fill="FFFFFF"/>
        </w:rPr>
        <w:t>3</w:t>
      </w:r>
      <w:r w:rsidR="00DF690B" w:rsidRPr="00FE4716">
        <w:rPr>
          <w:rFonts w:ascii="Calibri Light" w:hAnsi="Calibri Light" w:cs="Calibri Light"/>
          <w:shd w:val="clear" w:color="auto" w:fill="FFFFFF"/>
        </w:rPr>
        <w:t xml:space="preserve"> r. poz. 1</w:t>
      </w:r>
      <w:r w:rsidR="00134496">
        <w:rPr>
          <w:rFonts w:ascii="Calibri Light" w:hAnsi="Calibri Light" w:cs="Calibri Light"/>
          <w:shd w:val="clear" w:color="auto" w:fill="FFFFFF"/>
        </w:rPr>
        <w:t>465</w:t>
      </w:r>
      <w:r w:rsidR="00DF690B" w:rsidRPr="00FE4716">
        <w:rPr>
          <w:rFonts w:ascii="Calibri Light" w:hAnsi="Calibri Light" w:cs="Calibri Light"/>
          <w:shd w:val="clear" w:color="auto" w:fill="FFFFFF"/>
        </w:rPr>
        <w:t xml:space="preserve">) </w:t>
      </w:r>
      <w:r w:rsidR="00293B2E" w:rsidRPr="0057165C">
        <w:rPr>
          <w:rFonts w:ascii="Calibri Light" w:eastAsia="Arial Unicode MS" w:hAnsi="Calibri Light" w:cs="Calibri Light"/>
        </w:rPr>
        <w:t>osoby wykonujące prace fizyczne przy realizacji robót budowlanych</w:t>
      </w:r>
      <w:r w:rsidR="00CB43DF" w:rsidRPr="00DF690B">
        <w:rPr>
          <w:rFonts w:ascii="Calibri Light" w:eastAsia="Arial Unicode MS" w:hAnsi="Calibri Light" w:cs="Calibri Light"/>
        </w:rPr>
        <w:t>,</w:t>
      </w:r>
    </w:p>
    <w:p w14:paraId="3820FD71" w14:textId="77777777" w:rsidR="00CB43DF" w:rsidRDefault="00CB43DF" w:rsidP="0098055D">
      <w:pPr>
        <w:pStyle w:val="Akapitzlist"/>
        <w:numPr>
          <w:ilvl w:val="0"/>
          <w:numId w:val="42"/>
        </w:numPr>
        <w:tabs>
          <w:tab w:val="right" w:pos="8645"/>
        </w:tabs>
        <w:spacing w:after="120"/>
        <w:ind w:right="-1" w:hanging="720"/>
        <w:jc w:val="both"/>
        <w:rPr>
          <w:rFonts w:ascii="Calibri Light" w:eastAsia="Arial Unicode MS" w:hAnsi="Calibri Light" w:cs="Calibri Light"/>
        </w:rPr>
      </w:pPr>
      <w:r w:rsidRPr="00E67556">
        <w:rPr>
          <w:rFonts w:ascii="Calibri Light" w:eastAsia="Arial Unicode MS" w:hAnsi="Calibri Light" w:cs="Calibri Light"/>
        </w:rPr>
        <w:t>W celu weryfikacji zatrudnienia prze</w:t>
      </w:r>
      <w:r w:rsidRPr="00CB43DF">
        <w:rPr>
          <w:rFonts w:ascii="Calibri Light" w:eastAsia="Arial Unicode MS" w:hAnsi="Calibri Light" w:cs="Calibri Light"/>
        </w:rPr>
        <w:t>z Wykonawcę (i Podwykonawców) na podstawie umowy</w:t>
      </w:r>
      <w:r>
        <w:rPr>
          <w:rFonts w:ascii="Calibri Light" w:eastAsia="Arial Unicode MS" w:hAnsi="Calibri Light" w:cs="Calibri Light"/>
        </w:rPr>
        <w:t xml:space="preserve"> </w:t>
      </w:r>
      <w:r w:rsidRPr="00CB43DF">
        <w:rPr>
          <w:rFonts w:ascii="Calibri Light" w:eastAsia="Arial Unicode MS" w:hAnsi="Calibri Light" w:cs="Calibri Light"/>
        </w:rPr>
        <w:t xml:space="preserve">o pracę osób, wykonujących czynności, o których mowa w </w:t>
      </w:r>
      <w:r>
        <w:rPr>
          <w:rFonts w:ascii="Calibri Light" w:eastAsia="Arial Unicode MS" w:hAnsi="Calibri Light" w:cs="Calibri Light"/>
        </w:rPr>
        <w:t>lit. a) powyżej</w:t>
      </w:r>
      <w:r w:rsidR="00DF690B">
        <w:rPr>
          <w:rFonts w:ascii="Calibri Light" w:eastAsia="Arial Unicode MS" w:hAnsi="Calibri Light" w:cs="Calibri Light"/>
        </w:rPr>
        <w:t>,</w:t>
      </w:r>
      <w:r>
        <w:rPr>
          <w:rFonts w:ascii="Calibri Light" w:eastAsia="Arial Unicode MS" w:hAnsi="Calibri Light" w:cs="Calibri Light"/>
        </w:rPr>
        <w:t xml:space="preserve"> </w:t>
      </w:r>
      <w:r w:rsidRPr="00CB43DF">
        <w:rPr>
          <w:rFonts w:ascii="Calibri Light" w:eastAsia="Arial Unicode MS" w:hAnsi="Calibri Light" w:cs="Calibri Light"/>
        </w:rPr>
        <w:lastRenderedPageBreak/>
        <w:t>najpóźniej w ciągu 3 dni</w:t>
      </w:r>
      <w:r>
        <w:rPr>
          <w:rFonts w:ascii="Calibri Light" w:eastAsia="Arial Unicode MS" w:hAnsi="Calibri Light" w:cs="Calibri Light"/>
        </w:rPr>
        <w:t xml:space="preserve"> </w:t>
      </w:r>
      <w:r w:rsidRPr="00CB43DF">
        <w:rPr>
          <w:rFonts w:ascii="Calibri Light" w:eastAsia="Arial Unicode MS" w:hAnsi="Calibri Light" w:cs="Calibri Light"/>
        </w:rPr>
        <w:t>roboczych od dnia zawarcia Umowy, Wykonawca jest zobowiązany do przedłożenia</w:t>
      </w:r>
      <w:r>
        <w:rPr>
          <w:rFonts w:ascii="Calibri Light" w:eastAsia="Arial Unicode MS" w:hAnsi="Calibri Light" w:cs="Calibri Light"/>
        </w:rPr>
        <w:t xml:space="preserve"> </w:t>
      </w:r>
      <w:r w:rsidRPr="00CB43DF">
        <w:rPr>
          <w:rFonts w:ascii="Calibri Light" w:eastAsia="Arial Unicode MS" w:hAnsi="Calibri Light" w:cs="Calibri Light"/>
        </w:rPr>
        <w:t xml:space="preserve">Zamawiającemu, w szczególności jednego </w:t>
      </w:r>
      <w:r w:rsidR="006939A4">
        <w:rPr>
          <w:rFonts w:ascii="Calibri Light" w:eastAsia="Arial Unicode MS" w:hAnsi="Calibri Light" w:cs="Calibri Light"/>
        </w:rPr>
        <w:br/>
      </w:r>
      <w:r w:rsidRPr="00CB43DF">
        <w:rPr>
          <w:rFonts w:ascii="Calibri Light" w:eastAsia="Arial Unicode MS" w:hAnsi="Calibri Light" w:cs="Calibri Light"/>
        </w:rPr>
        <w:t>z wymienionych poniżej dokumentów:</w:t>
      </w:r>
    </w:p>
    <w:p w14:paraId="64A7B81B" w14:textId="77777777" w:rsidR="00CB43DF" w:rsidRDefault="00CB43DF" w:rsidP="0098055D">
      <w:pPr>
        <w:pStyle w:val="Akapitzlist"/>
        <w:numPr>
          <w:ilvl w:val="3"/>
          <w:numId w:val="43"/>
        </w:numPr>
        <w:tabs>
          <w:tab w:val="right" w:pos="8645"/>
        </w:tabs>
        <w:spacing w:after="120"/>
        <w:ind w:left="2127" w:right="-1" w:hanging="709"/>
        <w:jc w:val="both"/>
        <w:rPr>
          <w:rFonts w:ascii="Calibri Light" w:eastAsia="Arial Unicode MS" w:hAnsi="Calibri Light" w:cs="Calibri Light"/>
        </w:rPr>
      </w:pPr>
      <w:r w:rsidRPr="00CB43DF">
        <w:rPr>
          <w:rFonts w:ascii="Calibri Light" w:eastAsia="Arial Unicode MS" w:hAnsi="Calibri Light" w:cs="Calibri Light"/>
        </w:rPr>
        <w:t>oświadczenia zatrudnionego pracownika,</w:t>
      </w:r>
    </w:p>
    <w:p w14:paraId="114EDEC5" w14:textId="77777777" w:rsidR="00CB43DF" w:rsidRDefault="00CB43DF" w:rsidP="0098055D">
      <w:pPr>
        <w:pStyle w:val="Akapitzlist"/>
        <w:numPr>
          <w:ilvl w:val="3"/>
          <w:numId w:val="43"/>
        </w:numPr>
        <w:tabs>
          <w:tab w:val="right" w:pos="8645"/>
        </w:tabs>
        <w:spacing w:after="120"/>
        <w:ind w:left="2127" w:right="-1" w:hanging="709"/>
        <w:jc w:val="both"/>
        <w:rPr>
          <w:rFonts w:ascii="Calibri Light" w:eastAsia="Arial Unicode MS" w:hAnsi="Calibri Light" w:cs="Calibri Light"/>
        </w:rPr>
      </w:pPr>
      <w:r w:rsidRPr="00CB43DF">
        <w:rPr>
          <w:rFonts w:ascii="Calibri Light" w:eastAsia="Arial Unicode MS" w:hAnsi="Calibri Light" w:cs="Calibri Light"/>
        </w:rPr>
        <w:t>oświadczenia Wykonawcy lub Podwykonawcy o zatrudnieniu pracownika na podstawie</w:t>
      </w:r>
      <w:r>
        <w:rPr>
          <w:rFonts w:ascii="Calibri Light" w:eastAsia="Arial Unicode MS" w:hAnsi="Calibri Light" w:cs="Calibri Light"/>
        </w:rPr>
        <w:t xml:space="preserve"> </w:t>
      </w:r>
      <w:r w:rsidRPr="00CB43DF">
        <w:rPr>
          <w:rFonts w:ascii="Calibri Light" w:eastAsia="Arial Unicode MS" w:hAnsi="Calibri Light" w:cs="Calibri Light"/>
        </w:rPr>
        <w:t>umowy o pracę,</w:t>
      </w:r>
    </w:p>
    <w:p w14:paraId="48DC20CF" w14:textId="2C99DCA6" w:rsidR="00FD12C0" w:rsidRPr="006C7649" w:rsidRDefault="001D29D3" w:rsidP="001D29D3">
      <w:pPr>
        <w:tabs>
          <w:tab w:val="right" w:pos="8645"/>
        </w:tabs>
        <w:spacing w:after="120"/>
        <w:ind w:left="709" w:right="-1"/>
        <w:rPr>
          <w:rFonts w:ascii="Calibri Light" w:eastAsia="Arial Unicode MS" w:hAnsi="Calibri Light" w:cs="Calibri Light"/>
          <w:sz w:val="22"/>
          <w:szCs w:val="22"/>
        </w:rPr>
      </w:pPr>
      <w:r w:rsidRPr="006C7649">
        <w:rPr>
          <w:rFonts w:ascii="Calibri Light" w:eastAsia="Arial Unicode MS" w:hAnsi="Calibri Light" w:cs="Calibri Light"/>
          <w:sz w:val="22"/>
          <w:szCs w:val="22"/>
        </w:rPr>
        <w:t xml:space="preserve">c) Na żądanie zamawiającego Wykonawca w trakcie realizacji przedmiotu umowy zobowiązany będzie do okazania: </w:t>
      </w:r>
      <w:r w:rsidR="00CB43DF" w:rsidRPr="006C7649">
        <w:rPr>
          <w:rFonts w:ascii="Calibri Light" w:eastAsia="Arial Unicode MS" w:hAnsi="Calibri Light" w:cs="Calibri Light"/>
          <w:sz w:val="22"/>
          <w:szCs w:val="22"/>
        </w:rPr>
        <w:t xml:space="preserve">poświadczonej za zgodność z oryginałem kopii umowy o pracę zatrudnionego pracownika, </w:t>
      </w:r>
      <w:r w:rsidR="001E6385" w:rsidRPr="006C7649">
        <w:rPr>
          <w:rFonts w:ascii="Calibri Light" w:eastAsia="Arial Unicode MS" w:hAnsi="Calibri Light" w:cs="Calibri Light"/>
          <w:sz w:val="22"/>
          <w:szCs w:val="22"/>
        </w:rPr>
        <w:t xml:space="preserve">innych dokumentów, </w:t>
      </w:r>
      <w:r w:rsidR="00CB43DF" w:rsidRPr="006C7649">
        <w:rPr>
          <w:rFonts w:ascii="Calibri Light" w:eastAsia="Arial Unicode MS" w:hAnsi="Calibri Light" w:cs="Calibri Light"/>
          <w:sz w:val="22"/>
          <w:szCs w:val="22"/>
        </w:rPr>
        <w:t xml:space="preserve">zawierających informacje, </w:t>
      </w:r>
      <w:r w:rsidRPr="006C7649">
        <w:rPr>
          <w:rFonts w:ascii="Calibri Light" w:eastAsia="Arial Unicode MS" w:hAnsi="Calibri Light" w:cs="Calibri Light"/>
          <w:sz w:val="22"/>
          <w:szCs w:val="22"/>
        </w:rPr>
        <w:br/>
      </w:r>
      <w:r w:rsidR="00CB43DF" w:rsidRPr="006C7649">
        <w:rPr>
          <w:rFonts w:ascii="Calibri Light" w:eastAsia="Arial Unicode MS" w:hAnsi="Calibri Light" w:cs="Calibri Light"/>
          <w:sz w:val="22"/>
          <w:szCs w:val="22"/>
        </w:rPr>
        <w:t xml:space="preserve">w tym dane osobowe, niezbędne do weryfikacji zatrudnienia na podstawie umowy </w:t>
      </w:r>
      <w:r w:rsidRPr="006C7649">
        <w:rPr>
          <w:rFonts w:ascii="Calibri Light" w:eastAsia="Arial Unicode MS" w:hAnsi="Calibri Light" w:cs="Calibri Light"/>
          <w:sz w:val="22"/>
          <w:szCs w:val="22"/>
        </w:rPr>
        <w:br/>
      </w:r>
      <w:r w:rsidR="00CB43DF" w:rsidRPr="006C7649">
        <w:rPr>
          <w:rFonts w:ascii="Calibri Light" w:eastAsia="Arial Unicode MS" w:hAnsi="Calibri Light" w:cs="Calibri Light"/>
          <w:sz w:val="22"/>
          <w:szCs w:val="22"/>
        </w:rPr>
        <w:t xml:space="preserve">o pracę, w szczególności: imię i nazwisko zatrudnionego pracownika, datę zawarcia </w:t>
      </w:r>
      <w:r w:rsidRPr="006C7649">
        <w:rPr>
          <w:rFonts w:ascii="Calibri Light" w:eastAsia="Arial Unicode MS" w:hAnsi="Calibri Light" w:cs="Calibri Light"/>
          <w:sz w:val="22"/>
          <w:szCs w:val="22"/>
        </w:rPr>
        <w:br/>
      </w:r>
      <w:r w:rsidR="00CB43DF" w:rsidRPr="006C7649">
        <w:rPr>
          <w:rFonts w:ascii="Calibri Light" w:eastAsia="Arial Unicode MS" w:hAnsi="Calibri Light" w:cs="Calibri Light"/>
          <w:sz w:val="22"/>
          <w:szCs w:val="22"/>
        </w:rPr>
        <w:t>z nim umowy o pracę, rodzaj umowy o pracę, zakres obowiązków pracownika. Pozostałe informacje wynikające z przedstawionych dokumentów, powinny zostać zanonimizowane</w:t>
      </w:r>
      <w:r w:rsidR="00FD12C0" w:rsidRPr="006C7649">
        <w:rPr>
          <w:rFonts w:ascii="Calibri Light" w:eastAsia="Arial Unicode MS" w:hAnsi="Calibri Light" w:cs="Calibri Light"/>
          <w:sz w:val="22"/>
          <w:szCs w:val="22"/>
        </w:rPr>
        <w:t xml:space="preserve">; </w:t>
      </w:r>
    </w:p>
    <w:p w14:paraId="7A751976" w14:textId="2EAE8A16" w:rsidR="00CB43DF" w:rsidRPr="006C7649" w:rsidRDefault="00FD12C0" w:rsidP="001D29D3">
      <w:pPr>
        <w:pStyle w:val="Akapitzlist"/>
        <w:tabs>
          <w:tab w:val="right" w:pos="8645"/>
        </w:tabs>
        <w:spacing w:after="120"/>
        <w:ind w:left="709" w:right="-1"/>
        <w:jc w:val="both"/>
        <w:rPr>
          <w:rFonts w:ascii="Calibri Light" w:eastAsia="Arial Unicode MS" w:hAnsi="Calibri Light" w:cs="Calibri Light"/>
        </w:rPr>
      </w:pPr>
      <w:r w:rsidRPr="006C7649">
        <w:rPr>
          <w:rFonts w:ascii="Calibri Light" w:eastAsia="Arial Unicode MS" w:hAnsi="Calibri Light" w:cs="Calibri Light"/>
        </w:rPr>
        <w:t>- uwierzytelnionego odpisu ostatniej deklaracji  ZUS DRA, złożonej przed datą składania oświadczenia, oraz potwierdzenia opłacenia składek na ubezpieczenie społeczne za tych pracowników za ostatni okres objęty przedkładanym uwierzytelnionym odpisem deklaracji ZUS DR</w:t>
      </w:r>
      <w:r w:rsidR="003E6E46" w:rsidRPr="006C7649">
        <w:rPr>
          <w:rFonts w:ascii="Calibri Light" w:eastAsia="Arial Unicode MS" w:hAnsi="Calibri Light" w:cs="Calibri Light"/>
        </w:rPr>
        <w:t xml:space="preserve">A. Dane osobowe oraz pozostałe informacje wynikające </w:t>
      </w:r>
      <w:r w:rsidR="001D29D3" w:rsidRPr="006C7649">
        <w:rPr>
          <w:rFonts w:ascii="Calibri Light" w:eastAsia="Arial Unicode MS" w:hAnsi="Calibri Light" w:cs="Calibri Light"/>
        </w:rPr>
        <w:br/>
      </w:r>
      <w:r w:rsidR="003E6E46" w:rsidRPr="006C7649">
        <w:rPr>
          <w:rFonts w:ascii="Calibri Light" w:eastAsia="Arial Unicode MS" w:hAnsi="Calibri Light" w:cs="Calibri Light"/>
        </w:rPr>
        <w:t xml:space="preserve">z przedstawionych dokumentów, inne niż imię i nazwisko pracownika, data zawarcia </w:t>
      </w:r>
      <w:r w:rsidR="004A1173" w:rsidRPr="006C7649">
        <w:rPr>
          <w:rFonts w:ascii="Calibri Light" w:eastAsia="Arial Unicode MS" w:hAnsi="Calibri Light" w:cs="Calibri Light"/>
        </w:rPr>
        <w:br/>
      </w:r>
      <w:r w:rsidR="003E6E46" w:rsidRPr="006C7649">
        <w:rPr>
          <w:rFonts w:ascii="Calibri Light" w:eastAsia="Arial Unicode MS" w:hAnsi="Calibri Light" w:cs="Calibri Light"/>
        </w:rPr>
        <w:t xml:space="preserve">z nim umowy o pracę, rodzaj umowy o pracę powinny być zanonimizowane. </w:t>
      </w:r>
    </w:p>
    <w:p w14:paraId="795EC650" w14:textId="6EBF2297" w:rsidR="00CB43DF" w:rsidRPr="006C7649" w:rsidRDefault="004A1173" w:rsidP="004A1173">
      <w:pPr>
        <w:tabs>
          <w:tab w:val="right" w:pos="8645"/>
        </w:tabs>
        <w:spacing w:after="120"/>
        <w:ind w:right="-1"/>
        <w:rPr>
          <w:rFonts w:ascii="Calibri Light" w:eastAsia="Arial Unicode MS" w:hAnsi="Calibri Light" w:cs="Calibri Light"/>
          <w:sz w:val="22"/>
          <w:szCs w:val="22"/>
        </w:rPr>
      </w:pPr>
      <w:r w:rsidRPr="006C7649">
        <w:rPr>
          <w:rFonts w:ascii="Calibri Light" w:eastAsia="Arial Unicode MS" w:hAnsi="Calibri Light" w:cs="Calibri Light"/>
          <w:sz w:val="22"/>
          <w:szCs w:val="22"/>
        </w:rPr>
        <w:t xml:space="preserve">d) </w:t>
      </w:r>
      <w:r w:rsidR="00CB43DF" w:rsidRPr="006C7649">
        <w:rPr>
          <w:rFonts w:ascii="Calibri Light" w:eastAsia="Arial Unicode MS" w:hAnsi="Calibri Light" w:cs="Calibri Light"/>
          <w:sz w:val="22"/>
          <w:szCs w:val="22"/>
        </w:rPr>
        <w:t xml:space="preserve">W przypadku zmiany osób wykonujących czynności, o których mowa w ust. 15, Wykonawca </w:t>
      </w:r>
      <w:r w:rsidR="006C7649">
        <w:rPr>
          <w:rFonts w:ascii="Calibri Light" w:eastAsia="Arial Unicode MS" w:hAnsi="Calibri Light" w:cs="Calibri Light"/>
          <w:sz w:val="22"/>
          <w:szCs w:val="22"/>
        </w:rPr>
        <w:br/>
      </w:r>
      <w:r w:rsidR="00CB43DF" w:rsidRPr="006C7649">
        <w:rPr>
          <w:rFonts w:ascii="Calibri Light" w:eastAsia="Arial Unicode MS" w:hAnsi="Calibri Light" w:cs="Calibri Light"/>
          <w:sz w:val="22"/>
          <w:szCs w:val="22"/>
        </w:rPr>
        <w:t>(i Podwykonawca) zobowiązuje się do przedstawienia Zamawiającemu dokumentów potwierdzających spełnienie wymagań dotyczących zatrudnienia nowej osoby na podstawie umowy o pracę, o których mowa w lit b) powyżej. Obowiązek ten Wykonawca (i Podwykonawca) zrealizuje w terminie 3 dni roboczych od zatrudnienia.</w:t>
      </w:r>
    </w:p>
    <w:p w14:paraId="43EAF468" w14:textId="47DFC616" w:rsidR="00CB43DF" w:rsidRPr="006C7649" w:rsidRDefault="004A1173" w:rsidP="004A1173">
      <w:pPr>
        <w:tabs>
          <w:tab w:val="right" w:pos="8645"/>
        </w:tabs>
        <w:spacing w:after="120"/>
        <w:ind w:right="-1"/>
        <w:rPr>
          <w:rFonts w:ascii="Calibri Light" w:eastAsia="Arial Unicode MS" w:hAnsi="Calibri Light" w:cs="Calibri Light"/>
          <w:sz w:val="22"/>
          <w:szCs w:val="22"/>
        </w:rPr>
      </w:pPr>
      <w:r w:rsidRPr="006C7649">
        <w:rPr>
          <w:rFonts w:ascii="Calibri Light" w:eastAsia="Arial Unicode MS" w:hAnsi="Calibri Light" w:cs="Calibri Light"/>
          <w:sz w:val="22"/>
          <w:szCs w:val="22"/>
        </w:rPr>
        <w:t xml:space="preserve">e) </w:t>
      </w:r>
      <w:r w:rsidR="00CB43DF" w:rsidRPr="006C7649">
        <w:rPr>
          <w:rFonts w:ascii="Calibri Light" w:eastAsia="Arial Unicode MS" w:hAnsi="Calibri Light" w:cs="Calibri Light"/>
          <w:sz w:val="22"/>
          <w:szCs w:val="22"/>
        </w:rPr>
        <w:t>W trakcie realizacji Umowy Zamawiający uprawniony jest do wykonywania czynności kontrolnych wobec Wykonawcy (i Podwykonawców) odnośnie spełniania przez Wykonawcę wymogu zatrudnienia na podstawie umowy o pracę osób wykonujących czynności o których mowa w lit a) powyżej. Zamawiający uprawniony jest w szczególności do:</w:t>
      </w:r>
    </w:p>
    <w:p w14:paraId="27AF11AD" w14:textId="77777777" w:rsidR="00D61A0F" w:rsidRPr="006C7649" w:rsidRDefault="00CB43DF" w:rsidP="0098055D">
      <w:pPr>
        <w:pStyle w:val="Akapitzlist"/>
        <w:numPr>
          <w:ilvl w:val="0"/>
          <w:numId w:val="44"/>
        </w:numPr>
        <w:tabs>
          <w:tab w:val="right" w:pos="8645"/>
        </w:tabs>
        <w:spacing w:after="120"/>
        <w:ind w:right="-1" w:hanging="731"/>
        <w:rPr>
          <w:rFonts w:ascii="Calibri Light" w:eastAsia="Arial Unicode MS" w:hAnsi="Calibri Light" w:cs="Calibri Light"/>
        </w:rPr>
      </w:pPr>
      <w:r w:rsidRPr="006C7649">
        <w:rPr>
          <w:rFonts w:ascii="Calibri Light" w:eastAsia="Arial Unicode MS" w:hAnsi="Calibri Light" w:cs="Calibri Light"/>
        </w:rPr>
        <w:t>żądania oświadczeń i doku</w:t>
      </w:r>
      <w:r w:rsidR="00D61A0F" w:rsidRPr="006C7649">
        <w:rPr>
          <w:rFonts w:ascii="Calibri Light" w:eastAsia="Arial Unicode MS" w:hAnsi="Calibri Light" w:cs="Calibri Light"/>
        </w:rPr>
        <w:t>mentów, o których mowa w lit. b) powyżej</w:t>
      </w:r>
      <w:r w:rsidRPr="006C7649">
        <w:rPr>
          <w:rFonts w:ascii="Calibri Light" w:eastAsia="Arial Unicode MS" w:hAnsi="Calibri Light" w:cs="Calibri Light"/>
        </w:rPr>
        <w:t>,</w:t>
      </w:r>
    </w:p>
    <w:p w14:paraId="0245CFCD" w14:textId="77777777" w:rsidR="00D61A0F" w:rsidRPr="006C7649" w:rsidRDefault="00CB43DF" w:rsidP="0098055D">
      <w:pPr>
        <w:pStyle w:val="Akapitzlist"/>
        <w:numPr>
          <w:ilvl w:val="0"/>
          <w:numId w:val="44"/>
        </w:numPr>
        <w:tabs>
          <w:tab w:val="right" w:pos="8645"/>
        </w:tabs>
        <w:spacing w:after="120"/>
        <w:ind w:right="-1" w:hanging="731"/>
        <w:jc w:val="both"/>
        <w:rPr>
          <w:rFonts w:ascii="Calibri Light" w:eastAsia="Arial Unicode MS" w:hAnsi="Calibri Light" w:cs="Calibri Light"/>
        </w:rPr>
      </w:pPr>
      <w:r w:rsidRPr="006C7649">
        <w:rPr>
          <w:rFonts w:ascii="Calibri Light" w:eastAsia="Arial Unicode MS" w:hAnsi="Calibri Light" w:cs="Calibri Light"/>
        </w:rPr>
        <w:t>żądania wyjaśnień w przypadku wątpliwości w zakresie potwierdzenia spełniania</w:t>
      </w:r>
      <w:r w:rsidR="00D61A0F" w:rsidRPr="006C7649">
        <w:rPr>
          <w:rFonts w:ascii="Calibri Light" w:eastAsia="Arial Unicode MS" w:hAnsi="Calibri Light" w:cs="Calibri Light"/>
        </w:rPr>
        <w:t xml:space="preserve"> </w:t>
      </w:r>
      <w:r w:rsidRPr="006C7649">
        <w:rPr>
          <w:rFonts w:ascii="Calibri Light" w:eastAsia="Arial Unicode MS" w:hAnsi="Calibri Light" w:cs="Calibri Light"/>
        </w:rPr>
        <w:t>ww. wymogów,</w:t>
      </w:r>
    </w:p>
    <w:p w14:paraId="43FC56F8" w14:textId="77777777" w:rsidR="008665D9" w:rsidRPr="006C7649" w:rsidRDefault="00CB43DF" w:rsidP="0098055D">
      <w:pPr>
        <w:pStyle w:val="Akapitzlist"/>
        <w:numPr>
          <w:ilvl w:val="0"/>
          <w:numId w:val="44"/>
        </w:numPr>
        <w:tabs>
          <w:tab w:val="right" w:pos="8645"/>
        </w:tabs>
        <w:spacing w:after="120"/>
        <w:ind w:right="-1" w:hanging="731"/>
        <w:jc w:val="both"/>
        <w:rPr>
          <w:rFonts w:ascii="Calibri Light" w:eastAsia="Arial Unicode MS" w:hAnsi="Calibri Light" w:cs="Calibri Light"/>
        </w:rPr>
      </w:pPr>
      <w:r w:rsidRPr="006C7649">
        <w:rPr>
          <w:rFonts w:ascii="Calibri Light" w:eastAsia="Arial Unicode MS" w:hAnsi="Calibri Light" w:cs="Calibri Light"/>
        </w:rPr>
        <w:t>przeprowadzania kontroli na miejscu wykonywania świadczenia robót</w:t>
      </w:r>
      <w:r w:rsidR="008665D9" w:rsidRPr="006C7649">
        <w:rPr>
          <w:rFonts w:ascii="Calibri Light" w:eastAsia="Arial Unicode MS" w:hAnsi="Calibri Light" w:cs="Calibri Light"/>
        </w:rPr>
        <w:t xml:space="preserve">; </w:t>
      </w:r>
    </w:p>
    <w:p w14:paraId="4B41968E" w14:textId="0648B449" w:rsidR="00CB43DF" w:rsidRPr="006C7649" w:rsidRDefault="008665D9" w:rsidP="0098055D">
      <w:pPr>
        <w:pStyle w:val="Akapitzlist"/>
        <w:numPr>
          <w:ilvl w:val="0"/>
          <w:numId w:val="44"/>
        </w:numPr>
        <w:tabs>
          <w:tab w:val="right" w:pos="8645"/>
        </w:tabs>
        <w:spacing w:after="120"/>
        <w:ind w:right="-1" w:hanging="731"/>
        <w:jc w:val="both"/>
        <w:rPr>
          <w:rFonts w:ascii="Calibri Light" w:eastAsia="Arial Unicode MS" w:hAnsi="Calibri Light" w:cs="Calibri Light"/>
        </w:rPr>
      </w:pPr>
      <w:r w:rsidRPr="006C7649">
        <w:rPr>
          <w:rFonts w:ascii="Calibri Light" w:eastAsia="Arial Unicode MS" w:hAnsi="Calibri Light" w:cs="Calibri Light"/>
        </w:rPr>
        <w:t>złożenia wniosku we właściwym inspektoracie pracy o przeprowadzenie kontroli</w:t>
      </w:r>
    </w:p>
    <w:p w14:paraId="2E39B070" w14:textId="47A3D7F4" w:rsidR="00CB43DF" w:rsidRDefault="00452DC4" w:rsidP="0098055D">
      <w:pPr>
        <w:numPr>
          <w:ilvl w:val="0"/>
          <w:numId w:val="6"/>
        </w:numPr>
        <w:tabs>
          <w:tab w:val="clear" w:pos="360"/>
          <w:tab w:val="num" w:pos="709"/>
          <w:tab w:val="right" w:pos="8645"/>
        </w:tabs>
        <w:spacing w:after="120"/>
        <w:ind w:left="709" w:right="-1" w:hanging="709"/>
        <w:rPr>
          <w:rFonts w:ascii="Calibri Light" w:eastAsia="Arial Unicode MS" w:hAnsi="Calibri Light" w:cs="Calibri Light"/>
          <w:sz w:val="22"/>
          <w:szCs w:val="22"/>
        </w:rPr>
      </w:pPr>
      <w:r w:rsidRPr="00CB43DF">
        <w:rPr>
          <w:rFonts w:ascii="Calibri Light" w:eastAsia="Arial Unicode MS" w:hAnsi="Calibri Light" w:cs="Calibri Light"/>
          <w:sz w:val="22"/>
          <w:szCs w:val="22"/>
        </w:rPr>
        <w:t xml:space="preserve">Wykonawca ma </w:t>
      </w:r>
      <w:r w:rsidR="00BC6540" w:rsidRPr="00CB43DF">
        <w:rPr>
          <w:rFonts w:ascii="Calibri Light" w:eastAsia="Arial Unicode MS" w:hAnsi="Calibri Light" w:cs="Calibri Light"/>
          <w:sz w:val="22"/>
          <w:szCs w:val="22"/>
        </w:rPr>
        <w:t>obowiązek sporządzenia i przedstawie</w:t>
      </w:r>
      <w:r w:rsidR="00F910C7" w:rsidRPr="00CB43DF">
        <w:rPr>
          <w:rFonts w:ascii="Calibri Light" w:eastAsia="Arial Unicode MS" w:hAnsi="Calibri Light" w:cs="Calibri Light"/>
          <w:sz w:val="22"/>
          <w:szCs w:val="22"/>
        </w:rPr>
        <w:t>nia Zamawiającemu do zatwierdzenia</w:t>
      </w:r>
      <w:r w:rsidR="00BC6540" w:rsidRPr="00CB43DF">
        <w:rPr>
          <w:rFonts w:ascii="Calibri Light" w:eastAsia="Arial Unicode MS" w:hAnsi="Calibri Light" w:cs="Calibri Light"/>
          <w:sz w:val="22"/>
          <w:szCs w:val="22"/>
        </w:rPr>
        <w:t xml:space="preserve"> </w:t>
      </w:r>
      <w:r w:rsidR="00676544" w:rsidRPr="00CB43DF">
        <w:rPr>
          <w:rFonts w:ascii="Calibri Light" w:eastAsia="Arial Unicode MS" w:hAnsi="Calibri Light" w:cs="Calibri Light"/>
          <w:sz w:val="22"/>
          <w:szCs w:val="22"/>
        </w:rPr>
        <w:t>h</w:t>
      </w:r>
      <w:r w:rsidR="00BC6540" w:rsidRPr="00CB43DF">
        <w:rPr>
          <w:rFonts w:ascii="Calibri Light" w:eastAsia="Arial Unicode MS" w:hAnsi="Calibri Light" w:cs="Calibri Light"/>
          <w:sz w:val="22"/>
          <w:szCs w:val="22"/>
        </w:rPr>
        <w:t>armonogramu rzeczowo-finansowego</w:t>
      </w:r>
      <w:r w:rsidR="00325E3B" w:rsidRPr="00CB43DF">
        <w:rPr>
          <w:rFonts w:ascii="Calibri Light" w:eastAsia="Arial Unicode MS" w:hAnsi="Calibri Light" w:cs="Calibri Light"/>
          <w:sz w:val="22"/>
          <w:szCs w:val="22"/>
        </w:rPr>
        <w:t xml:space="preserve"> </w:t>
      </w:r>
      <w:r w:rsidR="007377F0" w:rsidRPr="00CB43DF">
        <w:rPr>
          <w:rFonts w:ascii="Calibri Light" w:eastAsia="Arial Unicode MS" w:hAnsi="Calibri Light" w:cs="Calibri Light"/>
          <w:sz w:val="22"/>
          <w:szCs w:val="22"/>
        </w:rPr>
        <w:t xml:space="preserve">realizacji </w:t>
      </w:r>
      <w:r w:rsidR="00F910C7" w:rsidRPr="00CB43DF">
        <w:rPr>
          <w:rFonts w:ascii="Calibri Light" w:eastAsia="Arial Unicode MS" w:hAnsi="Calibri Light" w:cs="Calibri Light"/>
          <w:sz w:val="22"/>
          <w:szCs w:val="22"/>
        </w:rPr>
        <w:t xml:space="preserve">robót </w:t>
      </w:r>
      <w:r w:rsidR="00325E3B" w:rsidRPr="00CB43DF">
        <w:rPr>
          <w:rFonts w:ascii="Calibri Light" w:eastAsia="Arial Unicode MS" w:hAnsi="Calibri Light" w:cs="Calibri Light"/>
          <w:sz w:val="22"/>
          <w:szCs w:val="22"/>
        </w:rPr>
        <w:t xml:space="preserve">(zwanego dalej także </w:t>
      </w:r>
      <w:r w:rsidR="00325E3B" w:rsidRPr="00CB43DF">
        <w:rPr>
          <w:rFonts w:ascii="Calibri Light" w:eastAsia="Arial Unicode MS" w:hAnsi="Calibri Light" w:cs="Calibri Light"/>
          <w:b/>
          <w:sz w:val="22"/>
          <w:szCs w:val="22"/>
        </w:rPr>
        <w:t>„Harmonogramem”</w:t>
      </w:r>
      <w:r w:rsidR="00325E3B" w:rsidRPr="00CB43DF">
        <w:rPr>
          <w:rFonts w:ascii="Calibri Light" w:eastAsia="Arial Unicode MS" w:hAnsi="Calibri Light" w:cs="Calibri Light"/>
          <w:sz w:val="22"/>
          <w:szCs w:val="22"/>
        </w:rPr>
        <w:t xml:space="preserve">) </w:t>
      </w:r>
      <w:r w:rsidR="00BC6540" w:rsidRPr="00CB43DF">
        <w:rPr>
          <w:rFonts w:ascii="Calibri Light" w:eastAsia="Arial Unicode MS" w:hAnsi="Calibri Light" w:cs="Calibri Light"/>
          <w:sz w:val="22"/>
          <w:szCs w:val="22"/>
        </w:rPr>
        <w:t xml:space="preserve">w terminie </w:t>
      </w:r>
      <w:r w:rsidR="007377F0" w:rsidRPr="00CB43DF">
        <w:rPr>
          <w:rFonts w:ascii="Calibri Light" w:eastAsia="Arial Unicode MS" w:hAnsi="Calibri Light" w:cs="Calibri Light"/>
          <w:sz w:val="22"/>
          <w:szCs w:val="22"/>
        </w:rPr>
        <w:t xml:space="preserve">do </w:t>
      </w:r>
      <w:r w:rsidR="00BC6540" w:rsidRPr="00CB43DF">
        <w:rPr>
          <w:rFonts w:ascii="Calibri Light" w:eastAsia="Arial Unicode MS" w:hAnsi="Calibri Light" w:cs="Calibri Light"/>
          <w:sz w:val="22"/>
          <w:szCs w:val="22"/>
        </w:rPr>
        <w:t xml:space="preserve">5 dni </w:t>
      </w:r>
      <w:r w:rsidR="00484532">
        <w:rPr>
          <w:rFonts w:ascii="Calibri Light" w:eastAsia="Arial Unicode MS" w:hAnsi="Calibri Light" w:cs="Calibri Light"/>
          <w:sz w:val="22"/>
          <w:szCs w:val="22"/>
        </w:rPr>
        <w:t xml:space="preserve">roboczych </w:t>
      </w:r>
      <w:r w:rsidR="00BC6540" w:rsidRPr="00CB43DF">
        <w:rPr>
          <w:rFonts w:ascii="Calibri Light" w:eastAsia="Arial Unicode MS" w:hAnsi="Calibri Light" w:cs="Calibri Light"/>
          <w:sz w:val="22"/>
          <w:szCs w:val="22"/>
        </w:rPr>
        <w:t>od dnia zawarcia nin</w:t>
      </w:r>
      <w:r w:rsidR="00F958F5" w:rsidRPr="00CB43DF">
        <w:rPr>
          <w:rFonts w:ascii="Calibri Light" w:eastAsia="Arial Unicode MS" w:hAnsi="Calibri Light" w:cs="Calibri Light"/>
          <w:sz w:val="22"/>
          <w:szCs w:val="22"/>
        </w:rPr>
        <w:t>i</w:t>
      </w:r>
      <w:r w:rsidR="00BC6540" w:rsidRPr="00CB43DF">
        <w:rPr>
          <w:rFonts w:ascii="Calibri Light" w:eastAsia="Arial Unicode MS" w:hAnsi="Calibri Light" w:cs="Calibri Light"/>
          <w:sz w:val="22"/>
          <w:szCs w:val="22"/>
        </w:rPr>
        <w:t xml:space="preserve">ejszej Umowy. </w:t>
      </w:r>
    </w:p>
    <w:p w14:paraId="763283EA" w14:textId="4A7DF447" w:rsidR="001168D1" w:rsidRDefault="00BC6540" w:rsidP="0098055D">
      <w:pPr>
        <w:numPr>
          <w:ilvl w:val="0"/>
          <w:numId w:val="6"/>
        </w:numPr>
        <w:tabs>
          <w:tab w:val="clear" w:pos="360"/>
          <w:tab w:val="num" w:pos="709"/>
          <w:tab w:val="right" w:pos="8645"/>
        </w:tabs>
        <w:spacing w:after="120"/>
        <w:ind w:left="709" w:right="-1" w:hanging="709"/>
        <w:rPr>
          <w:rFonts w:ascii="Calibri Light" w:eastAsia="Arial Unicode MS" w:hAnsi="Calibri Light" w:cs="Calibri Light"/>
          <w:sz w:val="22"/>
          <w:szCs w:val="22"/>
        </w:rPr>
      </w:pPr>
      <w:r w:rsidRPr="00CB43DF">
        <w:rPr>
          <w:rFonts w:ascii="Calibri Light" w:eastAsia="Arial Unicode MS" w:hAnsi="Calibri Light" w:cs="Calibri Light"/>
          <w:sz w:val="22"/>
          <w:szCs w:val="22"/>
        </w:rPr>
        <w:t xml:space="preserve">Harmonogram przedstawia kolejne etapy wykonania przedmiotu </w:t>
      </w:r>
      <w:r w:rsidR="00676544" w:rsidRPr="00CB43DF">
        <w:rPr>
          <w:rFonts w:ascii="Calibri Light" w:eastAsia="Arial Unicode MS" w:hAnsi="Calibri Light" w:cs="Calibri Light"/>
          <w:sz w:val="22"/>
          <w:szCs w:val="22"/>
        </w:rPr>
        <w:t>U</w:t>
      </w:r>
      <w:r w:rsidRPr="00CB43DF">
        <w:rPr>
          <w:rFonts w:ascii="Calibri Light" w:eastAsia="Arial Unicode MS" w:hAnsi="Calibri Light" w:cs="Calibri Light"/>
          <w:sz w:val="22"/>
          <w:szCs w:val="22"/>
        </w:rPr>
        <w:t xml:space="preserve">mowy wraz </w:t>
      </w:r>
      <w:r w:rsidR="002B0C72" w:rsidRPr="00CB43DF">
        <w:rPr>
          <w:rFonts w:ascii="Calibri Light" w:eastAsia="Arial Unicode MS" w:hAnsi="Calibri Light" w:cs="Calibri Light"/>
          <w:sz w:val="22"/>
          <w:szCs w:val="22"/>
        </w:rPr>
        <w:t>z </w:t>
      </w:r>
      <w:r w:rsidRPr="00CB43DF">
        <w:rPr>
          <w:rFonts w:ascii="Calibri Light" w:eastAsia="Arial Unicode MS" w:hAnsi="Calibri Light" w:cs="Calibri Light"/>
          <w:sz w:val="22"/>
          <w:szCs w:val="22"/>
        </w:rPr>
        <w:t xml:space="preserve">należnymi za nie </w:t>
      </w:r>
      <w:r w:rsidR="00014675" w:rsidRPr="00CB43DF">
        <w:rPr>
          <w:rFonts w:ascii="Calibri Light" w:eastAsia="Arial Unicode MS" w:hAnsi="Calibri Light" w:cs="Calibri Light"/>
          <w:sz w:val="22"/>
          <w:szCs w:val="22"/>
        </w:rPr>
        <w:t xml:space="preserve">odpowiednimi </w:t>
      </w:r>
      <w:r w:rsidRPr="00CB43DF">
        <w:rPr>
          <w:rFonts w:ascii="Calibri Light" w:eastAsia="Arial Unicode MS" w:hAnsi="Calibri Light" w:cs="Calibri Light"/>
          <w:sz w:val="22"/>
          <w:szCs w:val="22"/>
        </w:rPr>
        <w:t xml:space="preserve">częściami wynagrodzenia i czasem wykonania poszczególnych etapów prac. </w:t>
      </w:r>
      <w:r w:rsidR="00AE2855" w:rsidRPr="00CB43DF">
        <w:rPr>
          <w:rFonts w:ascii="Calibri Light" w:eastAsia="Arial Unicode MS" w:hAnsi="Calibri Light" w:cs="Calibri Light"/>
          <w:sz w:val="22"/>
          <w:szCs w:val="22"/>
        </w:rPr>
        <w:t>Harmonogram uwzględniać będzie ograniczenie</w:t>
      </w:r>
      <w:r w:rsidR="002B0C72" w:rsidRPr="00CB43DF">
        <w:rPr>
          <w:rFonts w:ascii="Calibri Light" w:eastAsia="Arial Unicode MS" w:hAnsi="Calibri Light" w:cs="Calibri Light"/>
          <w:sz w:val="22"/>
          <w:szCs w:val="22"/>
        </w:rPr>
        <w:t xml:space="preserve"> </w:t>
      </w:r>
      <w:r w:rsidR="00AE2855" w:rsidRPr="00CB43DF">
        <w:rPr>
          <w:rFonts w:ascii="Calibri Light" w:eastAsia="Arial Unicode MS" w:hAnsi="Calibri Light" w:cs="Calibri Light"/>
          <w:sz w:val="22"/>
          <w:szCs w:val="22"/>
        </w:rPr>
        <w:t>w zakresie fakturowania częściowego wynikające z § 3 ust. 6</w:t>
      </w:r>
      <w:r w:rsidR="00676544" w:rsidRPr="00CB43DF">
        <w:rPr>
          <w:rFonts w:ascii="Calibri Light" w:eastAsia="Arial Unicode MS" w:hAnsi="Calibri Light" w:cs="Calibri Light"/>
          <w:sz w:val="22"/>
          <w:szCs w:val="22"/>
        </w:rPr>
        <w:t xml:space="preserve"> niniejszej</w:t>
      </w:r>
      <w:r w:rsidR="00AE2855" w:rsidRPr="00CB43DF">
        <w:rPr>
          <w:rFonts w:ascii="Calibri Light" w:eastAsia="Arial Unicode MS" w:hAnsi="Calibri Light" w:cs="Calibri Light"/>
          <w:sz w:val="22"/>
          <w:szCs w:val="22"/>
        </w:rPr>
        <w:t xml:space="preserve"> Umowy. </w:t>
      </w:r>
      <w:r w:rsidR="004373A3" w:rsidRPr="00CB43DF">
        <w:rPr>
          <w:rFonts w:ascii="Calibri Light" w:eastAsia="Arial Unicode MS" w:hAnsi="Calibri Light" w:cs="Calibri Light"/>
          <w:sz w:val="22"/>
          <w:szCs w:val="22"/>
        </w:rPr>
        <w:t>Harmonogram powinien odpowiadać założeniom kosztorysu, o którym mowa w §</w:t>
      </w:r>
      <w:r w:rsidR="003E6E46">
        <w:rPr>
          <w:rFonts w:ascii="Calibri Light" w:eastAsia="Arial Unicode MS" w:hAnsi="Calibri Light" w:cs="Calibri Light"/>
          <w:sz w:val="22"/>
          <w:szCs w:val="22"/>
        </w:rPr>
        <w:t xml:space="preserve"> </w:t>
      </w:r>
      <w:r w:rsidR="004373A3" w:rsidRPr="00CB43DF">
        <w:rPr>
          <w:rFonts w:ascii="Calibri Light" w:eastAsia="Arial Unicode MS" w:hAnsi="Calibri Light" w:cs="Calibri Light"/>
          <w:sz w:val="22"/>
          <w:szCs w:val="22"/>
        </w:rPr>
        <w:t>3 ust. 7 Umowy.</w:t>
      </w:r>
    </w:p>
    <w:p w14:paraId="0AFB8FF0" w14:textId="77777777" w:rsidR="001168D1" w:rsidRDefault="003F1FC0" w:rsidP="0098055D">
      <w:pPr>
        <w:numPr>
          <w:ilvl w:val="0"/>
          <w:numId w:val="6"/>
        </w:numPr>
        <w:tabs>
          <w:tab w:val="clear" w:pos="360"/>
          <w:tab w:val="num" w:pos="709"/>
          <w:tab w:val="right" w:pos="8645"/>
        </w:tabs>
        <w:spacing w:after="120"/>
        <w:ind w:left="709" w:right="-1" w:hanging="709"/>
        <w:rPr>
          <w:rFonts w:ascii="Calibri Light" w:eastAsia="Arial Unicode MS" w:hAnsi="Calibri Light" w:cs="Calibri Light"/>
          <w:sz w:val="22"/>
          <w:szCs w:val="22"/>
        </w:rPr>
      </w:pPr>
      <w:r w:rsidRPr="001168D1">
        <w:rPr>
          <w:rFonts w:ascii="Calibri Light" w:eastAsia="Arial Unicode MS" w:hAnsi="Calibri Light" w:cs="Calibri Light"/>
          <w:sz w:val="22"/>
          <w:szCs w:val="22"/>
        </w:rPr>
        <w:t>Harmonogram oraz wszystkie jego aktualizacje b</w:t>
      </w:r>
      <w:r w:rsidR="00325E3B" w:rsidRPr="001168D1">
        <w:rPr>
          <w:rFonts w:ascii="Calibri Light" w:eastAsia="Arial Unicode MS" w:hAnsi="Calibri Light" w:cs="Calibri Light"/>
          <w:sz w:val="22"/>
          <w:szCs w:val="22"/>
        </w:rPr>
        <w:t xml:space="preserve">ędą złożone w wersji papierowej, </w:t>
      </w:r>
      <w:r w:rsidRPr="001168D1">
        <w:rPr>
          <w:rFonts w:ascii="Calibri Light" w:eastAsia="Arial Unicode MS" w:hAnsi="Calibri Light" w:cs="Calibri Light"/>
          <w:sz w:val="22"/>
          <w:szCs w:val="22"/>
        </w:rPr>
        <w:t>w układzie uzgodnionym z Inspektorem nadzoru inwestorskiego. Harmonogram powinien być sporządzony w czyt</w:t>
      </w:r>
      <w:r w:rsidR="00B86F64" w:rsidRPr="001168D1">
        <w:rPr>
          <w:rFonts w:ascii="Calibri Light" w:eastAsia="Arial Unicode MS" w:hAnsi="Calibri Light" w:cs="Calibri Light"/>
          <w:sz w:val="22"/>
          <w:szCs w:val="22"/>
        </w:rPr>
        <w:t xml:space="preserve">elny sposób w wersji papierowej, </w:t>
      </w:r>
      <w:r w:rsidRPr="001168D1">
        <w:rPr>
          <w:rFonts w:ascii="Calibri Light" w:eastAsia="Arial Unicode MS" w:hAnsi="Calibri Light" w:cs="Calibri Light"/>
          <w:sz w:val="22"/>
          <w:szCs w:val="22"/>
        </w:rPr>
        <w:t xml:space="preserve">zawierającej wyróżnienie poszczególnych etapów postępu w realizacji robót budowlanych. </w:t>
      </w:r>
    </w:p>
    <w:p w14:paraId="6FCD9B43" w14:textId="77777777" w:rsidR="001168D1" w:rsidRDefault="00325E3B" w:rsidP="0098055D">
      <w:pPr>
        <w:numPr>
          <w:ilvl w:val="0"/>
          <w:numId w:val="6"/>
        </w:numPr>
        <w:tabs>
          <w:tab w:val="clear" w:pos="360"/>
          <w:tab w:val="num" w:pos="709"/>
          <w:tab w:val="right" w:pos="8645"/>
        </w:tabs>
        <w:spacing w:after="120"/>
        <w:ind w:left="709" w:right="-1" w:hanging="709"/>
        <w:rPr>
          <w:rFonts w:ascii="Calibri Light" w:eastAsia="Arial Unicode MS" w:hAnsi="Calibri Light" w:cs="Calibri Light"/>
          <w:sz w:val="22"/>
          <w:szCs w:val="22"/>
        </w:rPr>
      </w:pPr>
      <w:r w:rsidRPr="001168D1">
        <w:rPr>
          <w:rFonts w:ascii="Calibri Light" w:eastAsia="Arial Unicode MS" w:hAnsi="Calibri Light" w:cs="Calibri Light"/>
          <w:sz w:val="22"/>
          <w:szCs w:val="22"/>
        </w:rPr>
        <w:lastRenderedPageBreak/>
        <w:t xml:space="preserve">Zamawiający pisemnie zatwierdzi Harmonogram, w ciągu 5 dni roboczych od daty przedłożenia Harmonogramu do zatwierdzenia </w:t>
      </w:r>
      <w:r w:rsidR="00293CB1">
        <w:rPr>
          <w:rFonts w:ascii="Calibri Light" w:eastAsia="Arial Unicode MS" w:hAnsi="Calibri Light" w:cs="Calibri Light"/>
          <w:sz w:val="22"/>
          <w:szCs w:val="22"/>
        </w:rPr>
        <w:t>albo</w:t>
      </w:r>
      <w:r w:rsidR="00293CB1" w:rsidRPr="001168D1">
        <w:rPr>
          <w:rFonts w:ascii="Calibri Light" w:eastAsia="Arial Unicode MS" w:hAnsi="Calibri Light" w:cs="Calibri Light"/>
          <w:sz w:val="22"/>
          <w:szCs w:val="22"/>
        </w:rPr>
        <w:t xml:space="preserve"> </w:t>
      </w:r>
      <w:r w:rsidRPr="001168D1">
        <w:rPr>
          <w:rFonts w:ascii="Calibri Light" w:eastAsia="Arial Unicode MS" w:hAnsi="Calibri Light" w:cs="Calibri Light"/>
          <w:sz w:val="22"/>
          <w:szCs w:val="22"/>
        </w:rPr>
        <w:t xml:space="preserve">w tym terminie zgłosi do niego uwagi. </w:t>
      </w:r>
    </w:p>
    <w:p w14:paraId="3DCA5892" w14:textId="77777777" w:rsidR="001168D1" w:rsidRDefault="00325E3B" w:rsidP="0098055D">
      <w:pPr>
        <w:numPr>
          <w:ilvl w:val="0"/>
          <w:numId w:val="6"/>
        </w:numPr>
        <w:tabs>
          <w:tab w:val="clear" w:pos="360"/>
          <w:tab w:val="num" w:pos="709"/>
          <w:tab w:val="right" w:pos="8645"/>
        </w:tabs>
        <w:spacing w:after="120"/>
        <w:ind w:left="709" w:right="-1" w:hanging="709"/>
        <w:rPr>
          <w:rFonts w:ascii="Calibri Light" w:eastAsia="Arial Unicode MS" w:hAnsi="Calibri Light" w:cs="Calibri Light"/>
          <w:sz w:val="22"/>
          <w:szCs w:val="22"/>
        </w:rPr>
      </w:pPr>
      <w:r w:rsidRPr="001168D1">
        <w:rPr>
          <w:rFonts w:ascii="Calibri Light" w:eastAsia="Arial Unicode MS" w:hAnsi="Calibri Light" w:cs="Calibri Light"/>
          <w:sz w:val="22"/>
          <w:szCs w:val="22"/>
        </w:rPr>
        <w:t xml:space="preserve">Wykonawca będzie zobowiązany do uwzględnienia zgłoszonych uwag i przedłożenia Zamawiającemu poprawionego Harmonogramu w terminie 3 dni roboczych od daty otrzymania uwag. </w:t>
      </w:r>
    </w:p>
    <w:p w14:paraId="16B49D00" w14:textId="77777777" w:rsidR="001168D1" w:rsidRDefault="00CE175F" w:rsidP="0098055D">
      <w:pPr>
        <w:numPr>
          <w:ilvl w:val="0"/>
          <w:numId w:val="6"/>
        </w:numPr>
        <w:tabs>
          <w:tab w:val="clear" w:pos="360"/>
          <w:tab w:val="num" w:pos="709"/>
          <w:tab w:val="right" w:pos="8645"/>
        </w:tabs>
        <w:spacing w:after="120"/>
        <w:ind w:left="709" w:right="-1" w:hanging="709"/>
        <w:rPr>
          <w:rFonts w:ascii="Calibri Light" w:eastAsia="Arial Unicode MS" w:hAnsi="Calibri Light" w:cs="Calibri Light"/>
          <w:sz w:val="22"/>
          <w:szCs w:val="22"/>
        </w:rPr>
      </w:pPr>
      <w:r w:rsidRPr="001168D1">
        <w:rPr>
          <w:rFonts w:ascii="Calibri Light" w:eastAsia="Arial Unicode MS" w:hAnsi="Calibri Light" w:cs="Calibri Light"/>
          <w:sz w:val="22"/>
          <w:szCs w:val="22"/>
        </w:rPr>
        <w:t>Poprawiony Harmonogram podlega pisemnemu</w:t>
      </w:r>
      <w:r w:rsidR="00325E3B" w:rsidRPr="001168D1">
        <w:rPr>
          <w:rFonts w:ascii="Calibri Light" w:eastAsia="Arial Unicode MS" w:hAnsi="Calibri Light" w:cs="Calibri Light"/>
          <w:sz w:val="22"/>
          <w:szCs w:val="22"/>
        </w:rPr>
        <w:t xml:space="preserve"> </w:t>
      </w:r>
      <w:r w:rsidRPr="001168D1">
        <w:rPr>
          <w:rFonts w:ascii="Calibri Light" w:eastAsia="Arial Unicode MS" w:hAnsi="Calibri Light" w:cs="Calibri Light"/>
          <w:sz w:val="22"/>
          <w:szCs w:val="22"/>
        </w:rPr>
        <w:t>zatwierdzeniu</w:t>
      </w:r>
      <w:r w:rsidR="00325E3B" w:rsidRPr="001168D1">
        <w:rPr>
          <w:rFonts w:ascii="Calibri Light" w:eastAsia="Arial Unicode MS" w:hAnsi="Calibri Light" w:cs="Calibri Light"/>
          <w:sz w:val="22"/>
          <w:szCs w:val="22"/>
        </w:rPr>
        <w:t xml:space="preserve"> przez Zamawiającego</w:t>
      </w:r>
      <w:r w:rsidR="00371043" w:rsidRPr="001168D1">
        <w:rPr>
          <w:rFonts w:ascii="Calibri Light" w:eastAsia="Arial Unicode MS" w:hAnsi="Calibri Light" w:cs="Calibri Light"/>
          <w:sz w:val="22"/>
          <w:szCs w:val="22"/>
        </w:rPr>
        <w:t>.</w:t>
      </w:r>
    </w:p>
    <w:p w14:paraId="29F7D92D" w14:textId="77777777" w:rsidR="00F619E4" w:rsidRDefault="00325E3B" w:rsidP="0098055D">
      <w:pPr>
        <w:numPr>
          <w:ilvl w:val="0"/>
          <w:numId w:val="6"/>
        </w:numPr>
        <w:tabs>
          <w:tab w:val="clear" w:pos="360"/>
          <w:tab w:val="num" w:pos="709"/>
          <w:tab w:val="right" w:pos="8645"/>
        </w:tabs>
        <w:spacing w:after="120"/>
        <w:ind w:left="709" w:right="-1" w:hanging="709"/>
        <w:rPr>
          <w:rFonts w:ascii="Calibri Light" w:eastAsia="Arial Unicode MS" w:hAnsi="Calibri Light" w:cs="Calibri Light"/>
          <w:sz w:val="22"/>
          <w:szCs w:val="22"/>
        </w:rPr>
      </w:pPr>
      <w:r w:rsidRPr="001168D1">
        <w:rPr>
          <w:rFonts w:ascii="Calibri Light" w:eastAsia="Arial Unicode MS" w:hAnsi="Calibri Light" w:cs="Calibri Light"/>
          <w:sz w:val="22"/>
          <w:szCs w:val="22"/>
        </w:rPr>
        <w:t>Wykonawca ma prawo powoływania się na Harmonogram od dnia jego zatwierdzenia przez Zamawiającego.</w:t>
      </w:r>
    </w:p>
    <w:p w14:paraId="24535476" w14:textId="77777777" w:rsidR="00F619E4" w:rsidRDefault="00325E3B" w:rsidP="0098055D">
      <w:pPr>
        <w:numPr>
          <w:ilvl w:val="0"/>
          <w:numId w:val="6"/>
        </w:numPr>
        <w:tabs>
          <w:tab w:val="clear" w:pos="360"/>
          <w:tab w:val="num" w:pos="709"/>
          <w:tab w:val="right" w:pos="8645"/>
        </w:tabs>
        <w:spacing w:after="120"/>
        <w:ind w:left="709" w:right="-1" w:hanging="709"/>
        <w:rPr>
          <w:rFonts w:ascii="Calibri Light" w:eastAsia="Arial Unicode MS" w:hAnsi="Calibri Light" w:cs="Calibri Light"/>
          <w:sz w:val="22"/>
          <w:szCs w:val="22"/>
        </w:rPr>
      </w:pPr>
      <w:r w:rsidRPr="00F619E4">
        <w:rPr>
          <w:rFonts w:ascii="Calibri Light" w:eastAsia="Arial Unicode MS" w:hAnsi="Calibri Light" w:cs="Calibri Light"/>
          <w:sz w:val="22"/>
          <w:szCs w:val="22"/>
        </w:rPr>
        <w:t>Harmonogram może podlegać aktualizacji na wniosek każdej ze Stron Umowy</w:t>
      </w:r>
      <w:r w:rsidR="001A033B" w:rsidRPr="00F619E4">
        <w:rPr>
          <w:rFonts w:ascii="Calibri Light" w:eastAsia="Arial Unicode MS" w:hAnsi="Calibri Light" w:cs="Calibri Light"/>
          <w:sz w:val="22"/>
          <w:szCs w:val="22"/>
        </w:rPr>
        <w:t xml:space="preserve"> </w:t>
      </w:r>
      <w:r w:rsidRPr="00F619E4">
        <w:rPr>
          <w:rFonts w:ascii="Calibri Light" w:eastAsia="Arial Unicode MS" w:hAnsi="Calibri Light" w:cs="Calibri Light"/>
          <w:sz w:val="22"/>
          <w:szCs w:val="22"/>
        </w:rPr>
        <w:t>w zakresie przesunięcia terminów realiz</w:t>
      </w:r>
      <w:r w:rsidR="00CE175F" w:rsidRPr="00F619E4">
        <w:rPr>
          <w:rFonts w:ascii="Calibri Light" w:eastAsia="Arial Unicode MS" w:hAnsi="Calibri Light" w:cs="Calibri Light"/>
          <w:sz w:val="22"/>
          <w:szCs w:val="22"/>
        </w:rPr>
        <w:t>acji poszczególny</w:t>
      </w:r>
      <w:r w:rsidR="00676544" w:rsidRPr="00F619E4">
        <w:rPr>
          <w:rFonts w:ascii="Calibri Light" w:eastAsia="Arial Unicode MS" w:hAnsi="Calibri Light" w:cs="Calibri Light"/>
          <w:sz w:val="22"/>
          <w:szCs w:val="22"/>
        </w:rPr>
        <w:t>ch etapów wykonania przedmiotu U</w:t>
      </w:r>
      <w:r w:rsidR="00CE175F" w:rsidRPr="00F619E4">
        <w:rPr>
          <w:rFonts w:ascii="Calibri Light" w:eastAsia="Arial Unicode MS" w:hAnsi="Calibri Light" w:cs="Calibri Light"/>
          <w:sz w:val="22"/>
          <w:szCs w:val="22"/>
        </w:rPr>
        <w:t>mowy lub t</w:t>
      </w:r>
      <w:r w:rsidRPr="00F619E4">
        <w:rPr>
          <w:rFonts w:ascii="Calibri Light" w:eastAsia="Arial Unicode MS" w:hAnsi="Calibri Light" w:cs="Calibri Light"/>
          <w:sz w:val="22"/>
          <w:szCs w:val="22"/>
        </w:rPr>
        <w:t>erminu zakończenia robót</w:t>
      </w:r>
      <w:r w:rsidR="00371043" w:rsidRPr="00F619E4">
        <w:rPr>
          <w:rFonts w:ascii="Calibri Light" w:eastAsia="Arial Unicode MS" w:hAnsi="Calibri Light" w:cs="Calibri Light"/>
          <w:sz w:val="22"/>
          <w:szCs w:val="22"/>
        </w:rPr>
        <w:t xml:space="preserve"> z uwzględnieniem §</w:t>
      </w:r>
      <w:r w:rsidR="00676544" w:rsidRPr="00F619E4">
        <w:rPr>
          <w:rFonts w:ascii="Calibri Light" w:eastAsia="Arial Unicode MS" w:hAnsi="Calibri Light" w:cs="Calibri Light"/>
          <w:sz w:val="22"/>
          <w:szCs w:val="22"/>
        </w:rPr>
        <w:t xml:space="preserve"> </w:t>
      </w:r>
      <w:r w:rsidR="00371043" w:rsidRPr="00F619E4">
        <w:rPr>
          <w:rFonts w:ascii="Calibri Light" w:eastAsia="Arial Unicode MS" w:hAnsi="Calibri Light" w:cs="Calibri Light"/>
          <w:sz w:val="22"/>
          <w:szCs w:val="22"/>
        </w:rPr>
        <w:t xml:space="preserve">2 ust. 4 </w:t>
      </w:r>
      <w:r w:rsidR="00676544" w:rsidRPr="00F619E4">
        <w:rPr>
          <w:rFonts w:ascii="Calibri Light" w:eastAsia="Arial Unicode MS" w:hAnsi="Calibri Light" w:cs="Calibri Light"/>
          <w:sz w:val="22"/>
          <w:szCs w:val="22"/>
        </w:rPr>
        <w:t xml:space="preserve">niniejszej </w:t>
      </w:r>
      <w:r w:rsidR="00371043" w:rsidRPr="00F619E4">
        <w:rPr>
          <w:rFonts w:ascii="Calibri Light" w:eastAsia="Arial Unicode MS" w:hAnsi="Calibri Light" w:cs="Calibri Light"/>
          <w:sz w:val="22"/>
          <w:szCs w:val="22"/>
        </w:rPr>
        <w:t>Umowy</w:t>
      </w:r>
      <w:r w:rsidRPr="00F619E4">
        <w:rPr>
          <w:rFonts w:ascii="Calibri Light" w:eastAsia="Arial Unicode MS" w:hAnsi="Calibri Light" w:cs="Calibri Light"/>
          <w:sz w:val="22"/>
          <w:szCs w:val="22"/>
        </w:rPr>
        <w:t xml:space="preserve">. </w:t>
      </w:r>
    </w:p>
    <w:p w14:paraId="2BDC06CA" w14:textId="77777777" w:rsidR="00F619E4" w:rsidRDefault="00CE175F" w:rsidP="0098055D">
      <w:pPr>
        <w:numPr>
          <w:ilvl w:val="0"/>
          <w:numId w:val="6"/>
        </w:numPr>
        <w:tabs>
          <w:tab w:val="clear" w:pos="360"/>
          <w:tab w:val="num" w:pos="709"/>
          <w:tab w:val="right" w:pos="8645"/>
        </w:tabs>
        <w:spacing w:after="120"/>
        <w:ind w:left="709" w:right="-1" w:hanging="709"/>
        <w:rPr>
          <w:rFonts w:ascii="Calibri Light" w:eastAsia="Arial Unicode MS" w:hAnsi="Calibri Light" w:cs="Calibri Light"/>
          <w:sz w:val="22"/>
          <w:szCs w:val="22"/>
        </w:rPr>
      </w:pPr>
      <w:r w:rsidRPr="00F619E4">
        <w:rPr>
          <w:rFonts w:ascii="Calibri Light" w:eastAsia="Arial Unicode MS" w:hAnsi="Calibri Light" w:cs="Calibri Light"/>
          <w:sz w:val="22"/>
          <w:szCs w:val="22"/>
        </w:rPr>
        <w:t>Z</w:t>
      </w:r>
      <w:r w:rsidR="00325E3B" w:rsidRPr="00F619E4">
        <w:rPr>
          <w:rFonts w:ascii="Calibri Light" w:eastAsia="Arial Unicode MS" w:hAnsi="Calibri Light" w:cs="Calibri Light"/>
          <w:sz w:val="22"/>
          <w:szCs w:val="22"/>
        </w:rPr>
        <w:t xml:space="preserve">mian do Harmonogramu </w:t>
      </w:r>
      <w:r w:rsidRPr="00F619E4">
        <w:rPr>
          <w:rFonts w:ascii="Calibri Light" w:eastAsia="Arial Unicode MS" w:hAnsi="Calibri Light" w:cs="Calibri Light"/>
          <w:sz w:val="22"/>
          <w:szCs w:val="22"/>
        </w:rPr>
        <w:t>doko</w:t>
      </w:r>
      <w:r w:rsidR="00371043" w:rsidRPr="00F619E4">
        <w:rPr>
          <w:rFonts w:ascii="Calibri Light" w:eastAsia="Arial Unicode MS" w:hAnsi="Calibri Light" w:cs="Calibri Light"/>
          <w:sz w:val="22"/>
          <w:szCs w:val="22"/>
        </w:rPr>
        <w:t xml:space="preserve">nuje się </w:t>
      </w:r>
      <w:r w:rsidRPr="00F619E4">
        <w:rPr>
          <w:rFonts w:ascii="Calibri Light" w:eastAsia="Arial Unicode MS" w:hAnsi="Calibri Light" w:cs="Calibri Light"/>
          <w:sz w:val="22"/>
          <w:szCs w:val="22"/>
        </w:rPr>
        <w:t>w formie pisemnej pod rygorem nieważności</w:t>
      </w:r>
      <w:r w:rsidR="00325E3B" w:rsidRPr="00F619E4">
        <w:rPr>
          <w:rFonts w:ascii="Calibri Light" w:eastAsia="Arial Unicode MS" w:hAnsi="Calibri Light" w:cs="Calibri Light"/>
          <w:sz w:val="22"/>
          <w:szCs w:val="22"/>
        </w:rPr>
        <w:t>.</w:t>
      </w:r>
    </w:p>
    <w:p w14:paraId="32FD37A5" w14:textId="77777777" w:rsidR="00F619E4" w:rsidRDefault="00241589" w:rsidP="0098055D">
      <w:pPr>
        <w:numPr>
          <w:ilvl w:val="0"/>
          <w:numId w:val="6"/>
        </w:numPr>
        <w:tabs>
          <w:tab w:val="clear" w:pos="360"/>
          <w:tab w:val="num" w:pos="709"/>
          <w:tab w:val="right" w:pos="8645"/>
        </w:tabs>
        <w:spacing w:after="120"/>
        <w:ind w:left="709" w:right="-1" w:hanging="709"/>
        <w:rPr>
          <w:rFonts w:ascii="Calibri Light" w:eastAsia="Arial Unicode MS" w:hAnsi="Calibri Light" w:cs="Calibri Light"/>
          <w:sz w:val="22"/>
          <w:szCs w:val="22"/>
        </w:rPr>
      </w:pPr>
      <w:r w:rsidRPr="00F619E4">
        <w:rPr>
          <w:rFonts w:ascii="Calibri Light" w:eastAsia="Arial Unicode MS" w:hAnsi="Calibri Light" w:cs="Calibri Light"/>
          <w:sz w:val="22"/>
          <w:szCs w:val="22"/>
        </w:rPr>
        <w:t>Gdy</w:t>
      </w:r>
      <w:r w:rsidR="00CE175F" w:rsidRPr="00F619E4">
        <w:rPr>
          <w:rFonts w:ascii="Calibri Light" w:eastAsia="Arial Unicode MS" w:hAnsi="Calibri Light" w:cs="Calibri Light"/>
          <w:sz w:val="22"/>
          <w:szCs w:val="22"/>
        </w:rPr>
        <w:t xml:space="preserve"> </w:t>
      </w:r>
      <w:r w:rsidRPr="00F619E4">
        <w:rPr>
          <w:rFonts w:ascii="Calibri Light" w:eastAsia="Arial Unicode MS" w:hAnsi="Calibri Light" w:cs="Calibri Light"/>
          <w:sz w:val="22"/>
          <w:szCs w:val="22"/>
        </w:rPr>
        <w:t xml:space="preserve">ze względu na okoliczności </w:t>
      </w:r>
      <w:r w:rsidR="003D1EDF" w:rsidRPr="00F619E4">
        <w:rPr>
          <w:rFonts w:ascii="Calibri Light" w:eastAsia="Arial Unicode MS" w:hAnsi="Calibri Light" w:cs="Calibri Light"/>
          <w:sz w:val="22"/>
          <w:szCs w:val="22"/>
        </w:rPr>
        <w:t xml:space="preserve">niezawinione przez </w:t>
      </w:r>
      <w:r w:rsidRPr="00F619E4">
        <w:rPr>
          <w:rFonts w:ascii="Calibri Light" w:eastAsia="Arial Unicode MS" w:hAnsi="Calibri Light" w:cs="Calibri Light"/>
          <w:sz w:val="22"/>
          <w:szCs w:val="22"/>
        </w:rPr>
        <w:t>Wykonawc</w:t>
      </w:r>
      <w:r w:rsidR="003D1EDF" w:rsidRPr="00F619E4">
        <w:rPr>
          <w:rFonts w:ascii="Calibri Light" w:eastAsia="Arial Unicode MS" w:hAnsi="Calibri Light" w:cs="Calibri Light"/>
          <w:sz w:val="22"/>
          <w:szCs w:val="22"/>
        </w:rPr>
        <w:t>ę</w:t>
      </w:r>
      <w:r w:rsidRPr="00F619E4">
        <w:rPr>
          <w:rFonts w:ascii="Calibri Light" w:eastAsia="Arial Unicode MS" w:hAnsi="Calibri Light" w:cs="Calibri Light"/>
          <w:sz w:val="22"/>
          <w:szCs w:val="22"/>
        </w:rPr>
        <w:t xml:space="preserve">  zajdzie </w:t>
      </w:r>
      <w:r w:rsidR="00CE175F" w:rsidRPr="00F619E4">
        <w:rPr>
          <w:rFonts w:ascii="Calibri Light" w:eastAsia="Arial Unicode MS" w:hAnsi="Calibri Light" w:cs="Calibri Light"/>
          <w:sz w:val="22"/>
          <w:szCs w:val="22"/>
        </w:rPr>
        <w:t>koniecznoś</w:t>
      </w:r>
      <w:r w:rsidRPr="00F619E4">
        <w:rPr>
          <w:rFonts w:ascii="Calibri Light" w:eastAsia="Arial Unicode MS" w:hAnsi="Calibri Light" w:cs="Calibri Light"/>
          <w:sz w:val="22"/>
          <w:szCs w:val="22"/>
        </w:rPr>
        <w:t>ć</w:t>
      </w:r>
      <w:r w:rsidR="00CE175F" w:rsidRPr="00F619E4">
        <w:rPr>
          <w:rFonts w:ascii="Calibri Light" w:eastAsia="Arial Unicode MS" w:hAnsi="Calibri Light" w:cs="Calibri Light"/>
          <w:sz w:val="22"/>
          <w:szCs w:val="22"/>
        </w:rPr>
        <w:t xml:space="preserve"> aktualizacji Harmonogramu,  Wykonawca sporządzi niezwłocznie, jednak nie później niż w terminie </w:t>
      </w:r>
      <w:r w:rsidR="00371043" w:rsidRPr="00F619E4">
        <w:rPr>
          <w:rFonts w:ascii="Calibri Light" w:eastAsia="Arial Unicode MS" w:hAnsi="Calibri Light" w:cs="Calibri Light"/>
          <w:sz w:val="22"/>
          <w:szCs w:val="22"/>
        </w:rPr>
        <w:t>5</w:t>
      </w:r>
      <w:r w:rsidR="00CE175F" w:rsidRPr="00F619E4">
        <w:rPr>
          <w:rFonts w:ascii="Calibri Light" w:eastAsia="Arial Unicode MS" w:hAnsi="Calibri Light" w:cs="Calibri Light"/>
          <w:sz w:val="22"/>
          <w:szCs w:val="22"/>
        </w:rPr>
        <w:t xml:space="preserve"> dni roboczych od dnia ujawnienia konieczności aktualizacji, projekt zaktualizowanego Harmonogramu i przedstawi go Inspektorowi nadzoru inwestorskiego do </w:t>
      </w:r>
      <w:r w:rsidR="00371043" w:rsidRPr="00F619E4">
        <w:rPr>
          <w:rFonts w:ascii="Calibri Light" w:eastAsia="Arial Unicode MS" w:hAnsi="Calibri Light" w:cs="Calibri Light"/>
          <w:sz w:val="22"/>
          <w:szCs w:val="22"/>
        </w:rPr>
        <w:t>akceptacji</w:t>
      </w:r>
      <w:r w:rsidR="00CE175F" w:rsidRPr="00F619E4">
        <w:rPr>
          <w:rFonts w:ascii="Calibri Light" w:eastAsia="Arial Unicode MS" w:hAnsi="Calibri Light" w:cs="Calibri Light"/>
          <w:sz w:val="22"/>
          <w:szCs w:val="22"/>
        </w:rPr>
        <w:t xml:space="preserve">. Inspektor nadzoru inwestorskiego w terminie </w:t>
      </w:r>
      <w:r w:rsidR="00371043" w:rsidRPr="00F619E4">
        <w:rPr>
          <w:rFonts w:ascii="Calibri Light" w:eastAsia="Arial Unicode MS" w:hAnsi="Calibri Light" w:cs="Calibri Light"/>
          <w:sz w:val="22"/>
          <w:szCs w:val="22"/>
        </w:rPr>
        <w:t>5</w:t>
      </w:r>
      <w:r w:rsidR="00CE175F" w:rsidRPr="00F619E4">
        <w:rPr>
          <w:rFonts w:ascii="Calibri Light" w:eastAsia="Arial Unicode MS" w:hAnsi="Calibri Light" w:cs="Calibri Light"/>
          <w:sz w:val="22"/>
          <w:szCs w:val="22"/>
        </w:rPr>
        <w:t xml:space="preserve"> dni roboczych od dnia otrzymania projektu zaktualizowanego Harmonogramu </w:t>
      </w:r>
      <w:r w:rsidRPr="00F619E4">
        <w:rPr>
          <w:rFonts w:ascii="Calibri Light" w:eastAsia="Arial Unicode MS" w:hAnsi="Calibri Light" w:cs="Calibri Light"/>
          <w:sz w:val="22"/>
          <w:szCs w:val="22"/>
        </w:rPr>
        <w:t>oceni, czy zachodzą podstawy do jego zaakceptowania</w:t>
      </w:r>
      <w:r w:rsidR="00371043" w:rsidRPr="00F619E4">
        <w:rPr>
          <w:rFonts w:ascii="Calibri Light" w:eastAsia="Arial Unicode MS" w:hAnsi="Calibri Light" w:cs="Calibri Light"/>
          <w:sz w:val="22"/>
          <w:szCs w:val="22"/>
        </w:rPr>
        <w:t>. Uzgodniona z Inspektorem nadzoru inwestorskiego treść zaktualizowanego Harmonogramu wymaga pisemnego zatwierdzenia przez</w:t>
      </w:r>
      <w:r w:rsidR="00CE175F" w:rsidRPr="00F619E4">
        <w:rPr>
          <w:rFonts w:ascii="Calibri Light" w:eastAsia="Arial Unicode MS" w:hAnsi="Calibri Light" w:cs="Calibri Light"/>
          <w:sz w:val="22"/>
          <w:szCs w:val="22"/>
        </w:rPr>
        <w:t xml:space="preserve"> Zamawiającego. </w:t>
      </w:r>
    </w:p>
    <w:p w14:paraId="374C7AA0" w14:textId="77777777" w:rsidR="00F619E4" w:rsidRDefault="003F1FC0" w:rsidP="0098055D">
      <w:pPr>
        <w:numPr>
          <w:ilvl w:val="0"/>
          <w:numId w:val="6"/>
        </w:numPr>
        <w:tabs>
          <w:tab w:val="clear" w:pos="360"/>
          <w:tab w:val="num" w:pos="709"/>
          <w:tab w:val="right" w:pos="8645"/>
        </w:tabs>
        <w:spacing w:after="120"/>
        <w:ind w:left="709" w:right="-1" w:hanging="709"/>
        <w:rPr>
          <w:rFonts w:ascii="Calibri Light" w:eastAsia="Arial Unicode MS" w:hAnsi="Calibri Light" w:cs="Calibri Light"/>
          <w:sz w:val="22"/>
          <w:szCs w:val="22"/>
        </w:rPr>
      </w:pPr>
      <w:r w:rsidRPr="00F619E4">
        <w:rPr>
          <w:rFonts w:ascii="Calibri Light" w:eastAsia="Arial Unicode MS" w:hAnsi="Calibri Light" w:cs="Calibri Light"/>
          <w:sz w:val="22"/>
          <w:szCs w:val="22"/>
        </w:rPr>
        <w:t>Wykonawca będzie przechowywał egzemplarz zatwierdzonego Harmonogramu rzeczowo</w:t>
      </w:r>
      <w:r w:rsidR="00F50900" w:rsidRPr="00F619E4">
        <w:rPr>
          <w:rFonts w:ascii="Calibri Light" w:eastAsia="Arial Unicode MS" w:hAnsi="Calibri Light" w:cs="Calibri Light"/>
          <w:sz w:val="22"/>
          <w:szCs w:val="22"/>
        </w:rPr>
        <w:t>-</w:t>
      </w:r>
      <w:r w:rsidRPr="00F619E4">
        <w:rPr>
          <w:rFonts w:ascii="Calibri Light" w:eastAsia="Arial Unicode MS" w:hAnsi="Calibri Light" w:cs="Calibri Light"/>
          <w:sz w:val="22"/>
          <w:szCs w:val="22"/>
        </w:rPr>
        <w:t>finansowego na terenie budowy.</w:t>
      </w:r>
    </w:p>
    <w:p w14:paraId="0C09231F" w14:textId="77777777" w:rsidR="00F619E4" w:rsidRPr="00E67556" w:rsidRDefault="00BC6540" w:rsidP="0098055D">
      <w:pPr>
        <w:numPr>
          <w:ilvl w:val="0"/>
          <w:numId w:val="6"/>
        </w:numPr>
        <w:tabs>
          <w:tab w:val="clear" w:pos="360"/>
          <w:tab w:val="num" w:pos="709"/>
          <w:tab w:val="right" w:pos="8645"/>
        </w:tabs>
        <w:spacing w:after="120"/>
        <w:ind w:left="709" w:right="-1" w:hanging="709"/>
        <w:rPr>
          <w:rFonts w:ascii="Calibri Light" w:eastAsia="Arial Unicode MS" w:hAnsi="Calibri Light" w:cs="Calibri Light"/>
          <w:sz w:val="22"/>
          <w:szCs w:val="22"/>
        </w:rPr>
      </w:pPr>
      <w:r w:rsidRPr="00F619E4">
        <w:rPr>
          <w:rFonts w:ascii="Calibri Light" w:eastAsia="Arial Unicode MS" w:hAnsi="Calibri Light" w:cs="Calibri Light"/>
          <w:sz w:val="22"/>
          <w:szCs w:val="22"/>
        </w:rPr>
        <w:t>Za</w:t>
      </w:r>
      <w:r w:rsidR="000C1EB7" w:rsidRPr="00F619E4">
        <w:rPr>
          <w:rFonts w:ascii="Calibri Light" w:eastAsia="Arial Unicode MS" w:hAnsi="Calibri Light" w:cs="Calibri Light"/>
          <w:sz w:val="22"/>
          <w:szCs w:val="22"/>
        </w:rPr>
        <w:t>twierdzony przez Zamawiającego h</w:t>
      </w:r>
      <w:r w:rsidRPr="00F619E4">
        <w:rPr>
          <w:rFonts w:ascii="Calibri Light" w:eastAsia="Arial Unicode MS" w:hAnsi="Calibri Light" w:cs="Calibri Light"/>
          <w:sz w:val="22"/>
          <w:szCs w:val="22"/>
        </w:rPr>
        <w:t>armonogram rzeczowo-finansowy</w:t>
      </w:r>
      <w:r w:rsidR="00136B04" w:rsidRPr="00F619E4">
        <w:rPr>
          <w:rFonts w:ascii="Calibri Light" w:eastAsia="Arial Unicode MS" w:hAnsi="Calibri Light" w:cs="Calibri Light"/>
          <w:sz w:val="22"/>
          <w:szCs w:val="22"/>
        </w:rPr>
        <w:t xml:space="preserve"> </w:t>
      </w:r>
      <w:r w:rsidR="000C1EB7" w:rsidRPr="00F619E4">
        <w:rPr>
          <w:rFonts w:ascii="Calibri Light" w:eastAsia="Arial Unicode MS" w:hAnsi="Calibri Light" w:cs="Calibri Light"/>
          <w:sz w:val="22"/>
          <w:szCs w:val="22"/>
        </w:rPr>
        <w:t xml:space="preserve">stanowi podstawę rozliczeń </w:t>
      </w:r>
      <w:r w:rsidR="00F50900" w:rsidRPr="00F619E4">
        <w:rPr>
          <w:rFonts w:ascii="Calibri Light" w:eastAsia="Arial Unicode MS" w:hAnsi="Calibri Light" w:cs="Calibri Light"/>
          <w:sz w:val="22"/>
          <w:szCs w:val="22"/>
        </w:rPr>
        <w:t>S</w:t>
      </w:r>
      <w:r w:rsidR="000C1EB7" w:rsidRPr="00F619E4">
        <w:rPr>
          <w:rFonts w:ascii="Calibri Light" w:eastAsia="Arial Unicode MS" w:hAnsi="Calibri Light" w:cs="Calibri Light"/>
          <w:sz w:val="22"/>
          <w:szCs w:val="22"/>
        </w:rPr>
        <w:t>tron na etapie wykonywania Umowy</w:t>
      </w:r>
      <w:r w:rsidR="007F161A" w:rsidRPr="00F619E4">
        <w:rPr>
          <w:rFonts w:ascii="Calibri Light" w:eastAsia="Arial Unicode MS" w:hAnsi="Calibri Light" w:cs="Calibri Light"/>
          <w:sz w:val="22"/>
          <w:szCs w:val="22"/>
        </w:rPr>
        <w:t xml:space="preserve"> oraz zobowiązanie Wykonawcy do wykonania poszczególnych części prac w wynikających z </w:t>
      </w:r>
      <w:r w:rsidR="007F161A" w:rsidRPr="00E67556">
        <w:rPr>
          <w:rFonts w:ascii="Calibri Light" w:eastAsia="Arial Unicode MS" w:hAnsi="Calibri Light" w:cs="Calibri Light"/>
          <w:sz w:val="22"/>
          <w:szCs w:val="22"/>
        </w:rPr>
        <w:t>niego terminach</w:t>
      </w:r>
      <w:r w:rsidR="000C1EB7" w:rsidRPr="00E67556">
        <w:rPr>
          <w:rFonts w:ascii="Calibri Light" w:eastAsia="Arial Unicode MS" w:hAnsi="Calibri Light" w:cs="Calibri Light"/>
          <w:sz w:val="22"/>
          <w:szCs w:val="22"/>
        </w:rPr>
        <w:t xml:space="preserve">. </w:t>
      </w:r>
      <w:r w:rsidR="00014675" w:rsidRPr="00E67556">
        <w:rPr>
          <w:rFonts w:ascii="Calibri Light" w:eastAsia="Arial Unicode MS" w:hAnsi="Calibri Light" w:cs="Calibri Light"/>
          <w:sz w:val="22"/>
          <w:szCs w:val="22"/>
        </w:rPr>
        <w:t xml:space="preserve"> </w:t>
      </w:r>
    </w:p>
    <w:p w14:paraId="55950B51" w14:textId="77777777" w:rsidR="00F619E4" w:rsidRPr="00E67556" w:rsidRDefault="00014675" w:rsidP="0098055D">
      <w:pPr>
        <w:numPr>
          <w:ilvl w:val="0"/>
          <w:numId w:val="6"/>
        </w:numPr>
        <w:tabs>
          <w:tab w:val="clear" w:pos="360"/>
          <w:tab w:val="num" w:pos="709"/>
          <w:tab w:val="right" w:pos="8645"/>
        </w:tabs>
        <w:spacing w:after="120"/>
        <w:ind w:left="709" w:right="-1" w:hanging="709"/>
        <w:rPr>
          <w:rFonts w:ascii="Calibri Light" w:eastAsia="Arial Unicode MS" w:hAnsi="Calibri Light" w:cs="Calibri Light"/>
          <w:sz w:val="22"/>
          <w:szCs w:val="22"/>
        </w:rPr>
      </w:pPr>
      <w:r w:rsidRPr="00E67556">
        <w:rPr>
          <w:rFonts w:ascii="Calibri Light" w:eastAsia="Arial Unicode MS" w:hAnsi="Calibri Light" w:cs="Calibri Light"/>
          <w:snapToGrid w:val="0"/>
          <w:sz w:val="22"/>
          <w:szCs w:val="22"/>
        </w:rPr>
        <w:t>Strony uzgadniają, że Wykonawca będzie wykonywał swoje pr</w:t>
      </w:r>
      <w:r w:rsidR="003277C6" w:rsidRPr="00E67556">
        <w:rPr>
          <w:rFonts w:ascii="Calibri Light" w:eastAsia="Arial Unicode MS" w:hAnsi="Calibri Light" w:cs="Calibri Light"/>
          <w:snapToGrid w:val="0"/>
          <w:sz w:val="22"/>
          <w:szCs w:val="22"/>
        </w:rPr>
        <w:t xml:space="preserve">ace </w:t>
      </w:r>
      <w:r w:rsidR="00C00A02" w:rsidRPr="00E67556">
        <w:rPr>
          <w:rFonts w:ascii="Calibri Light" w:eastAsia="Arial Unicode MS" w:hAnsi="Calibri Light" w:cs="Calibri Light"/>
          <w:snapToGrid w:val="0"/>
          <w:sz w:val="22"/>
          <w:szCs w:val="22"/>
        </w:rPr>
        <w:t>w dni robocze (od poniedziałku do piątku)</w:t>
      </w:r>
      <w:r w:rsidR="003277C6" w:rsidRPr="00E67556">
        <w:rPr>
          <w:rFonts w:ascii="Calibri Light" w:eastAsia="Arial Unicode MS" w:hAnsi="Calibri Light" w:cs="Calibri Light"/>
          <w:snapToGrid w:val="0"/>
          <w:sz w:val="22"/>
          <w:szCs w:val="22"/>
        </w:rPr>
        <w:t xml:space="preserve"> w godzinach </w:t>
      </w:r>
      <w:r w:rsidR="00640B00" w:rsidRPr="00E67556">
        <w:rPr>
          <w:rFonts w:ascii="Calibri Light" w:eastAsia="Arial Unicode MS" w:hAnsi="Calibri Light" w:cs="Calibri Light"/>
          <w:snapToGrid w:val="0"/>
          <w:sz w:val="22"/>
          <w:szCs w:val="22"/>
        </w:rPr>
        <w:t>7</w:t>
      </w:r>
      <w:r w:rsidR="00801E52">
        <w:rPr>
          <w:rFonts w:ascii="Calibri Light" w:eastAsia="Arial Unicode MS" w:hAnsi="Calibri Light" w:cs="Calibri Light"/>
          <w:snapToGrid w:val="0"/>
          <w:sz w:val="22"/>
          <w:szCs w:val="22"/>
        </w:rPr>
        <w:t>.0</w:t>
      </w:r>
      <w:r w:rsidR="003277C6" w:rsidRPr="00E67556">
        <w:rPr>
          <w:rFonts w:ascii="Calibri Light" w:eastAsia="Arial Unicode MS" w:hAnsi="Calibri Light" w:cs="Calibri Light"/>
          <w:snapToGrid w:val="0"/>
          <w:sz w:val="22"/>
          <w:szCs w:val="22"/>
        </w:rPr>
        <w:t>0 – 1</w:t>
      </w:r>
      <w:r w:rsidR="00B17728" w:rsidRPr="00E67556">
        <w:rPr>
          <w:rFonts w:ascii="Calibri Light" w:eastAsia="Arial Unicode MS" w:hAnsi="Calibri Light" w:cs="Calibri Light"/>
          <w:snapToGrid w:val="0"/>
          <w:sz w:val="22"/>
          <w:szCs w:val="22"/>
        </w:rPr>
        <w:t>8</w:t>
      </w:r>
      <w:r w:rsidR="00801E52">
        <w:rPr>
          <w:rFonts w:ascii="Calibri Light" w:eastAsia="Arial Unicode MS" w:hAnsi="Calibri Light" w:cs="Calibri Light"/>
          <w:snapToGrid w:val="0"/>
          <w:sz w:val="22"/>
          <w:szCs w:val="22"/>
        </w:rPr>
        <w:t>.0</w:t>
      </w:r>
      <w:r w:rsidR="003277C6" w:rsidRPr="00E67556">
        <w:rPr>
          <w:rFonts w:ascii="Calibri Light" w:eastAsia="Arial Unicode MS" w:hAnsi="Calibri Light" w:cs="Calibri Light"/>
          <w:snapToGrid w:val="0"/>
          <w:sz w:val="22"/>
          <w:szCs w:val="22"/>
        </w:rPr>
        <w:t>0.</w:t>
      </w:r>
    </w:p>
    <w:p w14:paraId="51DFFEF6" w14:textId="77777777" w:rsidR="00014675" w:rsidRPr="00F619E4" w:rsidRDefault="00014675" w:rsidP="0098055D">
      <w:pPr>
        <w:numPr>
          <w:ilvl w:val="0"/>
          <w:numId w:val="6"/>
        </w:numPr>
        <w:tabs>
          <w:tab w:val="clear" w:pos="360"/>
          <w:tab w:val="num" w:pos="709"/>
          <w:tab w:val="right" w:pos="8645"/>
        </w:tabs>
        <w:spacing w:after="120"/>
        <w:ind w:left="709" w:right="-1" w:hanging="709"/>
        <w:rPr>
          <w:rFonts w:ascii="Calibri Light" w:eastAsia="Arial Unicode MS" w:hAnsi="Calibri Light" w:cs="Calibri Light"/>
          <w:sz w:val="22"/>
          <w:szCs w:val="22"/>
        </w:rPr>
      </w:pPr>
      <w:r w:rsidRPr="00E67556">
        <w:rPr>
          <w:rFonts w:ascii="Calibri Light" w:eastAsia="Arial Unicode MS" w:hAnsi="Calibri Light" w:cs="Calibri Light"/>
          <w:snapToGrid w:val="0"/>
          <w:sz w:val="22"/>
          <w:szCs w:val="22"/>
        </w:rPr>
        <w:t>Zamawiający może na pisemny wniosek W</w:t>
      </w:r>
      <w:r w:rsidRPr="00F619E4">
        <w:rPr>
          <w:rFonts w:ascii="Calibri Light" w:eastAsia="Arial Unicode MS" w:hAnsi="Calibri Light" w:cs="Calibri Light"/>
          <w:snapToGrid w:val="0"/>
          <w:sz w:val="22"/>
          <w:szCs w:val="22"/>
        </w:rPr>
        <w:t xml:space="preserve">ykonawcy wyrazić zgodę na wykonywanie przez Wykonawcę prac w dni </w:t>
      </w:r>
      <w:r w:rsidR="009E6124" w:rsidRPr="00F619E4">
        <w:rPr>
          <w:rFonts w:ascii="Calibri Light" w:eastAsia="Arial Unicode MS" w:hAnsi="Calibri Light" w:cs="Calibri Light"/>
          <w:snapToGrid w:val="0"/>
          <w:sz w:val="22"/>
          <w:szCs w:val="22"/>
        </w:rPr>
        <w:t xml:space="preserve">ustawowo </w:t>
      </w:r>
      <w:r w:rsidRPr="00F619E4">
        <w:rPr>
          <w:rFonts w:ascii="Calibri Light" w:eastAsia="Arial Unicode MS" w:hAnsi="Calibri Light" w:cs="Calibri Light"/>
          <w:snapToGrid w:val="0"/>
          <w:sz w:val="22"/>
          <w:szCs w:val="22"/>
        </w:rPr>
        <w:t xml:space="preserve">wolne od pracy. </w:t>
      </w:r>
    </w:p>
    <w:p w14:paraId="194509B9" w14:textId="77777777" w:rsidR="00257A80" w:rsidRPr="00E73F42" w:rsidRDefault="00257A80" w:rsidP="0098055D">
      <w:pPr>
        <w:tabs>
          <w:tab w:val="right" w:pos="0"/>
          <w:tab w:val="right" w:pos="8127"/>
        </w:tabs>
        <w:spacing w:after="120"/>
        <w:jc w:val="center"/>
        <w:rPr>
          <w:rFonts w:ascii="Calibri Light" w:eastAsia="Arial Unicode MS" w:hAnsi="Calibri Light" w:cs="Calibri Light"/>
          <w:b/>
          <w:snapToGrid w:val="0"/>
          <w:sz w:val="22"/>
          <w:szCs w:val="22"/>
        </w:rPr>
      </w:pPr>
    </w:p>
    <w:p w14:paraId="0892B655" w14:textId="77777777" w:rsidR="00916072" w:rsidRPr="00E73F42" w:rsidRDefault="00266A0A" w:rsidP="0098055D">
      <w:pPr>
        <w:tabs>
          <w:tab w:val="right" w:pos="0"/>
          <w:tab w:val="right" w:pos="8127"/>
        </w:tabs>
        <w:spacing w:after="120"/>
        <w:jc w:val="center"/>
        <w:rPr>
          <w:rFonts w:ascii="Calibri Light" w:eastAsia="Arial Unicode MS" w:hAnsi="Calibri Light" w:cs="Calibri Light"/>
          <w:b/>
          <w:snapToGrid w:val="0"/>
          <w:sz w:val="22"/>
          <w:szCs w:val="22"/>
        </w:rPr>
      </w:pPr>
      <w:r w:rsidRPr="00E73F42">
        <w:rPr>
          <w:rFonts w:ascii="Calibri Light" w:eastAsia="Arial Unicode MS" w:hAnsi="Calibri Light" w:cs="Calibri Light"/>
          <w:b/>
          <w:snapToGrid w:val="0"/>
          <w:sz w:val="22"/>
          <w:szCs w:val="22"/>
        </w:rPr>
        <w:t>§ 5</w:t>
      </w:r>
    </w:p>
    <w:p w14:paraId="7F699039" w14:textId="77777777" w:rsidR="00D3771C" w:rsidRPr="00E73F42" w:rsidRDefault="00266A0A" w:rsidP="0098055D">
      <w:pPr>
        <w:tabs>
          <w:tab w:val="right" w:pos="0"/>
          <w:tab w:val="right" w:pos="8127"/>
        </w:tabs>
        <w:spacing w:after="120"/>
        <w:jc w:val="center"/>
        <w:rPr>
          <w:rFonts w:ascii="Calibri Light" w:eastAsia="Arial Unicode MS" w:hAnsi="Calibri Light" w:cs="Calibri Light"/>
          <w:b/>
          <w:snapToGrid w:val="0"/>
          <w:sz w:val="22"/>
          <w:szCs w:val="22"/>
        </w:rPr>
      </w:pPr>
      <w:r w:rsidRPr="00E73F42">
        <w:rPr>
          <w:rFonts w:ascii="Calibri Light" w:eastAsia="Arial Unicode MS" w:hAnsi="Calibri Light" w:cs="Calibri Light"/>
          <w:b/>
          <w:snapToGrid w:val="0"/>
          <w:sz w:val="22"/>
          <w:szCs w:val="22"/>
        </w:rPr>
        <w:t>ODBIÓR PRAC</w:t>
      </w:r>
    </w:p>
    <w:p w14:paraId="0FCEE780" w14:textId="77777777" w:rsidR="00F312AE" w:rsidRPr="00E73F42" w:rsidRDefault="00355863" w:rsidP="0098055D">
      <w:pPr>
        <w:numPr>
          <w:ilvl w:val="0"/>
          <w:numId w:val="7"/>
        </w:numPr>
        <w:tabs>
          <w:tab w:val="clear" w:pos="360"/>
          <w:tab w:val="num" w:pos="709"/>
        </w:tabs>
        <w:autoSpaceDE w:val="0"/>
        <w:autoSpaceDN w:val="0"/>
        <w:adjustRightInd w:val="0"/>
        <w:spacing w:after="120"/>
        <w:ind w:left="709"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Strony przewidują dokonywanie</w:t>
      </w:r>
      <w:r w:rsidR="000E650E" w:rsidRPr="00E73F42">
        <w:rPr>
          <w:rFonts w:ascii="Calibri Light" w:eastAsia="Arial Unicode MS" w:hAnsi="Calibri Light" w:cs="Calibri Light"/>
          <w:sz w:val="22"/>
          <w:szCs w:val="22"/>
        </w:rPr>
        <w:t xml:space="preserve"> r</w:t>
      </w:r>
      <w:r w:rsidR="00F312AE" w:rsidRPr="00E73F42">
        <w:rPr>
          <w:rFonts w:ascii="Calibri Light" w:eastAsia="Arial Unicode MS" w:hAnsi="Calibri Light" w:cs="Calibri Light"/>
          <w:sz w:val="22"/>
          <w:szCs w:val="22"/>
        </w:rPr>
        <w:t>ozlicze</w:t>
      </w:r>
      <w:r w:rsidRPr="00E73F42">
        <w:rPr>
          <w:rFonts w:ascii="Calibri Light" w:eastAsia="Arial Unicode MS" w:hAnsi="Calibri Light" w:cs="Calibri Light"/>
          <w:sz w:val="22"/>
          <w:szCs w:val="22"/>
        </w:rPr>
        <w:t>ń</w:t>
      </w:r>
      <w:r w:rsidR="00F312AE" w:rsidRPr="00E73F42">
        <w:rPr>
          <w:rFonts w:ascii="Calibri Light" w:eastAsia="Arial Unicode MS" w:hAnsi="Calibri Light" w:cs="Calibri Light"/>
          <w:sz w:val="22"/>
          <w:szCs w:val="22"/>
        </w:rPr>
        <w:t xml:space="preserve"> </w:t>
      </w:r>
      <w:r w:rsidRPr="00E73F42">
        <w:rPr>
          <w:rFonts w:ascii="Calibri Light" w:eastAsia="Arial Unicode MS" w:hAnsi="Calibri Light" w:cs="Calibri Light"/>
          <w:sz w:val="22"/>
          <w:szCs w:val="22"/>
        </w:rPr>
        <w:t xml:space="preserve">częściowych </w:t>
      </w:r>
      <w:r w:rsidR="00F312AE" w:rsidRPr="00E73F42">
        <w:rPr>
          <w:rFonts w:ascii="Calibri Light" w:eastAsia="Arial Unicode MS" w:hAnsi="Calibri Light" w:cs="Calibri Light"/>
          <w:sz w:val="22"/>
          <w:szCs w:val="22"/>
        </w:rPr>
        <w:t xml:space="preserve">i </w:t>
      </w:r>
      <w:r w:rsidR="001C4786" w:rsidRPr="00E73F42">
        <w:rPr>
          <w:rFonts w:ascii="Calibri Light" w:eastAsia="Arial Unicode MS" w:hAnsi="Calibri Light" w:cs="Calibri Light"/>
          <w:sz w:val="22"/>
          <w:szCs w:val="22"/>
        </w:rPr>
        <w:t xml:space="preserve">rozliczenia końcowego </w:t>
      </w:r>
      <w:r w:rsidR="00151AF8" w:rsidRPr="00E73F42">
        <w:rPr>
          <w:rFonts w:ascii="Calibri Light" w:eastAsia="Arial Unicode MS" w:hAnsi="Calibri Light" w:cs="Calibri Light"/>
          <w:sz w:val="22"/>
          <w:szCs w:val="22"/>
        </w:rPr>
        <w:t>w </w:t>
      </w:r>
      <w:r w:rsidRPr="00E73F42">
        <w:rPr>
          <w:rFonts w:ascii="Calibri Light" w:eastAsia="Arial Unicode MS" w:hAnsi="Calibri Light" w:cs="Calibri Light"/>
          <w:sz w:val="22"/>
          <w:szCs w:val="22"/>
        </w:rPr>
        <w:t>następujący sposób</w:t>
      </w:r>
      <w:r w:rsidR="00F312AE" w:rsidRPr="00E73F42">
        <w:rPr>
          <w:rFonts w:ascii="Calibri Light" w:eastAsia="Arial Unicode MS" w:hAnsi="Calibri Light" w:cs="Calibri Light"/>
          <w:sz w:val="22"/>
          <w:szCs w:val="22"/>
        </w:rPr>
        <w:t>:</w:t>
      </w:r>
    </w:p>
    <w:p w14:paraId="0F93D8AB" w14:textId="77777777" w:rsidR="00C4466E" w:rsidRDefault="001C4786" w:rsidP="0098055D">
      <w:pPr>
        <w:numPr>
          <w:ilvl w:val="0"/>
          <w:numId w:val="20"/>
        </w:numPr>
        <w:autoSpaceDE w:val="0"/>
        <w:autoSpaceDN w:val="0"/>
        <w:adjustRightInd w:val="0"/>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Rozliczenie</w:t>
      </w:r>
      <w:r w:rsidR="00F312AE" w:rsidRPr="00E73F42">
        <w:rPr>
          <w:rFonts w:ascii="Calibri Light" w:eastAsia="Arial Unicode MS" w:hAnsi="Calibri Light" w:cs="Calibri Light"/>
          <w:sz w:val="22"/>
          <w:szCs w:val="22"/>
        </w:rPr>
        <w:t xml:space="preserve"> </w:t>
      </w:r>
      <w:r w:rsidR="00355863" w:rsidRPr="00E73F42">
        <w:rPr>
          <w:rFonts w:ascii="Calibri Light" w:eastAsia="Arial Unicode MS" w:hAnsi="Calibri Light" w:cs="Calibri Light"/>
          <w:color w:val="000000"/>
          <w:sz w:val="22"/>
          <w:szCs w:val="22"/>
        </w:rPr>
        <w:t>obejmujące zakończone etapy robót</w:t>
      </w:r>
      <w:r w:rsidR="009E6124" w:rsidRPr="00E73F42">
        <w:rPr>
          <w:rFonts w:ascii="Calibri Light" w:eastAsia="Arial Unicode MS" w:hAnsi="Calibri Light" w:cs="Calibri Light"/>
          <w:color w:val="000000"/>
          <w:sz w:val="22"/>
          <w:szCs w:val="22"/>
        </w:rPr>
        <w:t>,</w:t>
      </w:r>
      <w:r w:rsidR="00355863" w:rsidRPr="00E73F42">
        <w:rPr>
          <w:rFonts w:ascii="Calibri Light" w:eastAsia="Arial Unicode MS" w:hAnsi="Calibri Light" w:cs="Calibri Light"/>
          <w:color w:val="000000"/>
          <w:sz w:val="22"/>
          <w:szCs w:val="22"/>
        </w:rPr>
        <w:t xml:space="preserve"> odebrane w ramach odbiorów częściowych</w:t>
      </w:r>
      <w:r w:rsidR="009E6124" w:rsidRPr="00E73F42">
        <w:rPr>
          <w:rFonts w:ascii="Calibri Light" w:eastAsia="Arial Unicode MS" w:hAnsi="Calibri Light" w:cs="Calibri Light"/>
          <w:color w:val="000000"/>
          <w:sz w:val="22"/>
          <w:szCs w:val="22"/>
        </w:rPr>
        <w:t xml:space="preserve"> i</w:t>
      </w:r>
      <w:r w:rsidR="00355863" w:rsidRPr="00E73F42">
        <w:rPr>
          <w:rFonts w:ascii="Calibri Light" w:eastAsia="Arial Unicode MS" w:hAnsi="Calibri Light" w:cs="Calibri Light"/>
          <w:color w:val="000000"/>
          <w:sz w:val="22"/>
          <w:szCs w:val="22"/>
        </w:rPr>
        <w:t xml:space="preserve"> wycenione na podstawie sporządzonego przez </w:t>
      </w:r>
      <w:r w:rsidR="00257A80" w:rsidRPr="00E73F42">
        <w:rPr>
          <w:rFonts w:ascii="Calibri Light" w:eastAsia="Arial Unicode MS" w:hAnsi="Calibri Light" w:cs="Calibri Light"/>
          <w:color w:val="000000"/>
          <w:sz w:val="22"/>
          <w:szCs w:val="22"/>
        </w:rPr>
        <w:t>Wykonawcę</w:t>
      </w:r>
      <w:r w:rsidR="00355863" w:rsidRPr="00E73F42">
        <w:rPr>
          <w:rFonts w:ascii="Calibri Light" w:eastAsia="Arial Unicode MS" w:hAnsi="Calibri Light" w:cs="Calibri Light"/>
          <w:color w:val="000000"/>
          <w:sz w:val="22"/>
          <w:szCs w:val="22"/>
        </w:rPr>
        <w:t xml:space="preserve"> harmonogramu rzeczowo-finansowego </w:t>
      </w:r>
      <w:r w:rsidR="00F312AE" w:rsidRPr="00E73F42">
        <w:rPr>
          <w:rFonts w:ascii="Calibri Light" w:eastAsia="Arial Unicode MS" w:hAnsi="Calibri Light" w:cs="Calibri Light"/>
          <w:sz w:val="22"/>
          <w:szCs w:val="22"/>
        </w:rPr>
        <w:t xml:space="preserve">– złożenie faktury częściowej może nastąpić po podpisaniu </w:t>
      </w:r>
      <w:r w:rsidRPr="00E73F42">
        <w:rPr>
          <w:rFonts w:ascii="Calibri Light" w:eastAsia="Arial Unicode MS" w:hAnsi="Calibri Light" w:cs="Calibri Light"/>
          <w:sz w:val="22"/>
          <w:szCs w:val="22"/>
        </w:rPr>
        <w:t xml:space="preserve">przez Zamawiającego </w:t>
      </w:r>
      <w:r w:rsidR="00F312AE" w:rsidRPr="00E73F42">
        <w:rPr>
          <w:rFonts w:ascii="Calibri Light" w:eastAsia="Arial Unicode MS" w:hAnsi="Calibri Light" w:cs="Calibri Light"/>
          <w:sz w:val="22"/>
          <w:szCs w:val="22"/>
        </w:rPr>
        <w:t>protokołu odbioru częściowego</w:t>
      </w:r>
      <w:r w:rsidR="00C5010A" w:rsidRPr="00E73F42">
        <w:rPr>
          <w:rFonts w:ascii="Calibri Light" w:eastAsia="Arial Unicode MS" w:hAnsi="Calibri Light" w:cs="Calibri Light"/>
          <w:sz w:val="22"/>
          <w:szCs w:val="22"/>
        </w:rPr>
        <w:t xml:space="preserve"> bez uwag, </w:t>
      </w:r>
      <w:r w:rsidR="0024611B">
        <w:rPr>
          <w:rFonts w:ascii="Calibri Light" w:eastAsia="Arial Unicode MS" w:hAnsi="Calibri Light" w:cs="Calibri Light"/>
          <w:sz w:val="22"/>
          <w:szCs w:val="22"/>
        </w:rPr>
        <w:br/>
      </w:r>
      <w:r w:rsidR="00C5010A" w:rsidRPr="00E73F42">
        <w:rPr>
          <w:rFonts w:ascii="Calibri Light" w:eastAsia="Arial Unicode MS" w:hAnsi="Calibri Light" w:cs="Calibri Light"/>
          <w:sz w:val="22"/>
          <w:szCs w:val="22"/>
        </w:rPr>
        <w:t>a</w:t>
      </w:r>
      <w:r w:rsidR="006F03EF" w:rsidRPr="00E73F42">
        <w:rPr>
          <w:rFonts w:ascii="Calibri Light" w:eastAsia="Arial Unicode MS" w:hAnsi="Calibri Light" w:cs="Calibri Light"/>
          <w:sz w:val="22"/>
          <w:szCs w:val="22"/>
        </w:rPr>
        <w:t xml:space="preserve"> </w:t>
      </w:r>
      <w:r w:rsidR="00C5010A" w:rsidRPr="00E73F42">
        <w:rPr>
          <w:rFonts w:ascii="Calibri Light" w:eastAsia="Arial Unicode MS" w:hAnsi="Calibri Light" w:cs="Calibri Light"/>
          <w:sz w:val="22"/>
          <w:szCs w:val="22"/>
        </w:rPr>
        <w:t xml:space="preserve">w </w:t>
      </w:r>
      <w:r w:rsidR="004E0466" w:rsidRPr="00E73F42">
        <w:rPr>
          <w:rFonts w:ascii="Calibri Light" w:eastAsia="Arial Unicode MS" w:hAnsi="Calibri Light" w:cs="Calibri Light"/>
          <w:sz w:val="22"/>
          <w:szCs w:val="22"/>
        </w:rPr>
        <w:t>przypadku zgłosze</w:t>
      </w:r>
      <w:r w:rsidR="00C5010A" w:rsidRPr="00E73F42">
        <w:rPr>
          <w:rFonts w:ascii="Calibri Light" w:eastAsia="Arial Unicode MS" w:hAnsi="Calibri Light" w:cs="Calibri Light"/>
          <w:sz w:val="22"/>
          <w:szCs w:val="22"/>
        </w:rPr>
        <w:t>nia w czasie odbioru</w:t>
      </w:r>
      <w:r w:rsidR="004E0466" w:rsidRPr="00E73F42">
        <w:rPr>
          <w:rFonts w:ascii="Calibri Light" w:eastAsia="Arial Unicode MS" w:hAnsi="Calibri Light" w:cs="Calibri Light"/>
          <w:sz w:val="22"/>
          <w:szCs w:val="22"/>
        </w:rPr>
        <w:t xml:space="preserve"> częściowego</w:t>
      </w:r>
      <w:r w:rsidR="00C5010A" w:rsidRPr="00E73F42">
        <w:rPr>
          <w:rFonts w:ascii="Calibri Light" w:eastAsia="Arial Unicode MS" w:hAnsi="Calibri Light" w:cs="Calibri Light"/>
          <w:sz w:val="22"/>
          <w:szCs w:val="22"/>
        </w:rPr>
        <w:t xml:space="preserve"> wad odbieranych prac -  </w:t>
      </w:r>
      <w:r w:rsidR="006F03EF" w:rsidRPr="00E73F42">
        <w:rPr>
          <w:rFonts w:ascii="Calibri Light" w:eastAsia="Arial Unicode MS" w:hAnsi="Calibri Light" w:cs="Calibri Light"/>
          <w:sz w:val="22"/>
          <w:szCs w:val="22"/>
        </w:rPr>
        <w:t xml:space="preserve">protokołu potwierdzającego </w:t>
      </w:r>
      <w:r w:rsidR="00C5010A" w:rsidRPr="00E73F42">
        <w:rPr>
          <w:rFonts w:ascii="Calibri Light" w:eastAsia="Arial Unicode MS" w:hAnsi="Calibri Light" w:cs="Calibri Light"/>
          <w:sz w:val="22"/>
          <w:szCs w:val="22"/>
        </w:rPr>
        <w:t xml:space="preserve">ich </w:t>
      </w:r>
      <w:r w:rsidR="006F03EF" w:rsidRPr="00E73F42">
        <w:rPr>
          <w:rFonts w:ascii="Calibri Light" w:eastAsia="Arial Unicode MS" w:hAnsi="Calibri Light" w:cs="Calibri Light"/>
          <w:sz w:val="22"/>
          <w:szCs w:val="22"/>
        </w:rPr>
        <w:t>usunięcie</w:t>
      </w:r>
      <w:r w:rsidR="00C4466E">
        <w:rPr>
          <w:rFonts w:ascii="Calibri Light" w:eastAsia="Arial Unicode MS" w:hAnsi="Calibri Light" w:cs="Calibri Light"/>
          <w:sz w:val="22"/>
          <w:szCs w:val="22"/>
        </w:rPr>
        <w:t>.</w:t>
      </w:r>
    </w:p>
    <w:p w14:paraId="35EBD051" w14:textId="77777777" w:rsidR="00F312AE" w:rsidRPr="00C4466E" w:rsidRDefault="00642C88" w:rsidP="0098055D">
      <w:pPr>
        <w:numPr>
          <w:ilvl w:val="0"/>
          <w:numId w:val="20"/>
        </w:numPr>
        <w:autoSpaceDE w:val="0"/>
        <w:autoSpaceDN w:val="0"/>
        <w:adjustRightInd w:val="0"/>
        <w:spacing w:after="120"/>
        <w:ind w:left="1418" w:hanging="709"/>
        <w:rPr>
          <w:rFonts w:ascii="Calibri Light" w:eastAsia="Arial Unicode MS" w:hAnsi="Calibri Light" w:cs="Calibri Light"/>
          <w:sz w:val="22"/>
          <w:szCs w:val="22"/>
        </w:rPr>
      </w:pPr>
      <w:r w:rsidRPr="00C4466E">
        <w:rPr>
          <w:rFonts w:ascii="Calibri Light" w:eastAsia="Arial Unicode MS" w:hAnsi="Calibri Light" w:cs="Calibri Light"/>
          <w:sz w:val="22"/>
          <w:szCs w:val="22"/>
        </w:rPr>
        <w:t>Rozliczenie końcowe</w:t>
      </w:r>
      <w:r w:rsidR="00C34643" w:rsidRPr="00C4466E">
        <w:rPr>
          <w:rFonts w:ascii="Calibri Light" w:eastAsia="Arial Unicode MS" w:hAnsi="Calibri Light" w:cs="Calibri Light"/>
          <w:sz w:val="22"/>
          <w:szCs w:val="22"/>
        </w:rPr>
        <w:t>,</w:t>
      </w:r>
      <w:r w:rsidR="007C5FA7" w:rsidRPr="00C4466E">
        <w:rPr>
          <w:rFonts w:ascii="Calibri Light" w:eastAsia="Arial Unicode MS" w:hAnsi="Calibri Light" w:cs="Calibri Light"/>
          <w:sz w:val="22"/>
          <w:szCs w:val="22"/>
        </w:rPr>
        <w:t xml:space="preserve"> </w:t>
      </w:r>
      <w:r w:rsidR="008E40B4" w:rsidRPr="00C4466E">
        <w:rPr>
          <w:rFonts w:ascii="Calibri Light" w:eastAsia="Arial Unicode MS" w:hAnsi="Calibri Light" w:cs="Calibri Light"/>
          <w:color w:val="000000"/>
          <w:sz w:val="22"/>
          <w:szCs w:val="22"/>
        </w:rPr>
        <w:t>dokonywane na podstawie oceny</w:t>
      </w:r>
      <w:r w:rsidR="00C34643" w:rsidRPr="00C4466E">
        <w:rPr>
          <w:rFonts w:ascii="Calibri Light" w:eastAsia="Arial Unicode MS" w:hAnsi="Calibri Light" w:cs="Calibri Light"/>
          <w:color w:val="000000"/>
          <w:sz w:val="22"/>
          <w:szCs w:val="22"/>
        </w:rPr>
        <w:t xml:space="preserve"> całości </w:t>
      </w:r>
      <w:r w:rsidR="009E6124" w:rsidRPr="00C4466E">
        <w:rPr>
          <w:rFonts w:ascii="Calibri Light" w:eastAsia="Arial Unicode MS" w:hAnsi="Calibri Light" w:cs="Calibri Light"/>
          <w:color w:val="000000"/>
          <w:sz w:val="22"/>
          <w:szCs w:val="22"/>
        </w:rPr>
        <w:t>wykonanego przed</w:t>
      </w:r>
      <w:r w:rsidR="00355863" w:rsidRPr="00C4466E">
        <w:rPr>
          <w:rFonts w:ascii="Calibri Light" w:eastAsia="Arial Unicode MS" w:hAnsi="Calibri Light" w:cs="Calibri Light"/>
          <w:color w:val="000000"/>
          <w:sz w:val="22"/>
          <w:szCs w:val="22"/>
        </w:rPr>
        <w:t xml:space="preserve">miotu </w:t>
      </w:r>
      <w:r w:rsidR="00F26F06" w:rsidRPr="00C4466E">
        <w:rPr>
          <w:rFonts w:ascii="Calibri Light" w:eastAsia="Arial Unicode MS" w:hAnsi="Calibri Light" w:cs="Calibri Light"/>
          <w:color w:val="000000"/>
          <w:sz w:val="22"/>
          <w:szCs w:val="22"/>
        </w:rPr>
        <w:t>U</w:t>
      </w:r>
      <w:r w:rsidR="00355863" w:rsidRPr="00C4466E">
        <w:rPr>
          <w:rFonts w:ascii="Calibri Light" w:eastAsia="Arial Unicode MS" w:hAnsi="Calibri Light" w:cs="Calibri Light"/>
          <w:color w:val="000000"/>
          <w:sz w:val="22"/>
          <w:szCs w:val="22"/>
        </w:rPr>
        <w:t>mowy</w:t>
      </w:r>
      <w:r w:rsidR="00C34643" w:rsidRPr="00C4466E">
        <w:rPr>
          <w:rFonts w:ascii="Calibri Light" w:eastAsia="Arial Unicode MS" w:hAnsi="Calibri Light" w:cs="Calibri Light"/>
          <w:b/>
          <w:bCs/>
          <w:color w:val="000000"/>
          <w:sz w:val="22"/>
          <w:szCs w:val="22"/>
        </w:rPr>
        <w:t xml:space="preserve"> </w:t>
      </w:r>
      <w:r w:rsidR="00212384" w:rsidRPr="00C4466E">
        <w:rPr>
          <w:rFonts w:ascii="Calibri Light" w:eastAsia="Arial Unicode MS" w:hAnsi="Calibri Light" w:cs="Calibri Light"/>
          <w:sz w:val="22"/>
          <w:szCs w:val="22"/>
        </w:rPr>
        <w:t>–</w:t>
      </w:r>
      <w:r w:rsidRPr="00C4466E">
        <w:rPr>
          <w:rFonts w:ascii="Calibri Light" w:eastAsia="Arial Unicode MS" w:hAnsi="Calibri Light" w:cs="Calibri Light"/>
          <w:sz w:val="22"/>
          <w:szCs w:val="22"/>
        </w:rPr>
        <w:t xml:space="preserve"> złożenie faktury końcowej </w:t>
      </w:r>
      <w:r w:rsidR="004C5E24" w:rsidRPr="00C4466E">
        <w:rPr>
          <w:rFonts w:ascii="Calibri Light" w:eastAsia="Arial Unicode MS" w:hAnsi="Calibri Light" w:cs="Calibri Light"/>
          <w:sz w:val="22"/>
          <w:szCs w:val="22"/>
        </w:rPr>
        <w:t>może nastąpić</w:t>
      </w:r>
      <w:r w:rsidR="00C34643" w:rsidRPr="00C4466E">
        <w:rPr>
          <w:rFonts w:ascii="Calibri Light" w:eastAsia="Arial Unicode MS" w:hAnsi="Calibri Light" w:cs="Calibri Light"/>
          <w:sz w:val="22"/>
          <w:szCs w:val="22"/>
        </w:rPr>
        <w:t xml:space="preserve"> </w:t>
      </w:r>
      <w:r w:rsidR="004C5E24" w:rsidRPr="00C4466E">
        <w:rPr>
          <w:rFonts w:ascii="Calibri Light" w:eastAsia="Arial Unicode MS" w:hAnsi="Calibri Light" w:cs="Calibri Light"/>
          <w:sz w:val="22"/>
          <w:szCs w:val="22"/>
        </w:rPr>
        <w:t>po podpisaniu protokołu końcowego odbioru robót.</w:t>
      </w:r>
    </w:p>
    <w:p w14:paraId="32A3961C" w14:textId="77777777" w:rsidR="00C4466E" w:rsidRDefault="00266A0A" w:rsidP="0098055D">
      <w:pPr>
        <w:numPr>
          <w:ilvl w:val="0"/>
          <w:numId w:val="7"/>
        </w:numPr>
        <w:tabs>
          <w:tab w:val="clear" w:pos="360"/>
          <w:tab w:val="num" w:pos="709"/>
        </w:tabs>
        <w:autoSpaceDE w:val="0"/>
        <w:autoSpaceDN w:val="0"/>
        <w:adjustRightInd w:val="0"/>
        <w:spacing w:after="120"/>
        <w:ind w:left="709"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lastRenderedPageBreak/>
        <w:t xml:space="preserve">Wykonawca </w:t>
      </w:r>
      <w:r w:rsidR="008E40B4" w:rsidRPr="00E73F42">
        <w:rPr>
          <w:rFonts w:ascii="Calibri Light" w:eastAsia="Arial Unicode MS" w:hAnsi="Calibri Light" w:cs="Calibri Light"/>
          <w:sz w:val="22"/>
          <w:szCs w:val="22"/>
        </w:rPr>
        <w:t>w formie pisemnej zgłasza</w:t>
      </w:r>
      <w:r w:rsidR="00E71D2F" w:rsidRPr="00E73F42">
        <w:rPr>
          <w:rFonts w:ascii="Calibri Light" w:eastAsia="Arial Unicode MS" w:hAnsi="Calibri Light" w:cs="Calibri Light"/>
          <w:sz w:val="22"/>
          <w:szCs w:val="22"/>
        </w:rPr>
        <w:t xml:space="preserve"> </w:t>
      </w:r>
      <w:r w:rsidRPr="00E73F42">
        <w:rPr>
          <w:rFonts w:ascii="Calibri Light" w:eastAsia="Arial Unicode MS" w:hAnsi="Calibri Light" w:cs="Calibri Light"/>
          <w:sz w:val="22"/>
          <w:szCs w:val="22"/>
        </w:rPr>
        <w:t>Zamawiającemu fakt wykonania</w:t>
      </w:r>
      <w:r w:rsidR="008E40B4" w:rsidRPr="00E73F42">
        <w:rPr>
          <w:rFonts w:ascii="Calibri Light" w:eastAsia="Arial Unicode MS" w:hAnsi="Calibri Light" w:cs="Calibri Light"/>
          <w:sz w:val="22"/>
          <w:szCs w:val="22"/>
        </w:rPr>
        <w:t xml:space="preserve"> poszczególnych części robót</w:t>
      </w:r>
      <w:r w:rsidRPr="00E73F42">
        <w:rPr>
          <w:rFonts w:ascii="Calibri Light" w:eastAsia="Arial Unicode MS" w:hAnsi="Calibri Light" w:cs="Calibri Light"/>
          <w:sz w:val="22"/>
          <w:szCs w:val="22"/>
        </w:rPr>
        <w:t xml:space="preserve"> </w:t>
      </w:r>
      <w:r w:rsidR="00AC7AA2" w:rsidRPr="00E73F42">
        <w:rPr>
          <w:rFonts w:ascii="Calibri Light" w:eastAsia="Arial Unicode MS" w:hAnsi="Calibri Light" w:cs="Calibri Light"/>
          <w:sz w:val="22"/>
          <w:szCs w:val="22"/>
        </w:rPr>
        <w:t>lub</w:t>
      </w:r>
      <w:r w:rsidR="008E40B4" w:rsidRPr="00E73F42">
        <w:rPr>
          <w:rFonts w:ascii="Calibri Light" w:eastAsia="Arial Unicode MS" w:hAnsi="Calibri Light" w:cs="Calibri Light"/>
          <w:sz w:val="22"/>
          <w:szCs w:val="22"/>
        </w:rPr>
        <w:t xml:space="preserve"> fakt wykonania </w:t>
      </w:r>
      <w:r w:rsidR="004D251E" w:rsidRPr="00E73F42">
        <w:rPr>
          <w:rFonts w:ascii="Calibri Light" w:eastAsia="Arial Unicode MS" w:hAnsi="Calibri Light" w:cs="Calibri Light"/>
          <w:sz w:val="22"/>
          <w:szCs w:val="22"/>
        </w:rPr>
        <w:t xml:space="preserve">całości </w:t>
      </w:r>
      <w:r w:rsidRPr="00E73F42">
        <w:rPr>
          <w:rFonts w:ascii="Calibri Light" w:eastAsia="Arial Unicode MS" w:hAnsi="Calibri Light" w:cs="Calibri Light"/>
          <w:sz w:val="22"/>
          <w:szCs w:val="22"/>
        </w:rPr>
        <w:t xml:space="preserve">przedmiotu Umowy </w:t>
      </w:r>
      <w:r w:rsidR="008E40B4" w:rsidRPr="00E73F42">
        <w:rPr>
          <w:rFonts w:ascii="Calibri Light" w:eastAsia="Arial Unicode MS" w:hAnsi="Calibri Light" w:cs="Calibri Light"/>
          <w:sz w:val="22"/>
          <w:szCs w:val="22"/>
        </w:rPr>
        <w:t>wraz z</w:t>
      </w:r>
      <w:r w:rsidRPr="00E73F42">
        <w:rPr>
          <w:rFonts w:ascii="Calibri Light" w:eastAsia="Arial Unicode MS" w:hAnsi="Calibri Light" w:cs="Calibri Light"/>
          <w:sz w:val="22"/>
          <w:szCs w:val="22"/>
        </w:rPr>
        <w:t xml:space="preserve"> gotowości</w:t>
      </w:r>
      <w:r w:rsidR="008E40B4" w:rsidRPr="00E73F42">
        <w:rPr>
          <w:rFonts w:ascii="Calibri Light" w:eastAsia="Arial Unicode MS" w:hAnsi="Calibri Light" w:cs="Calibri Light"/>
          <w:sz w:val="22"/>
          <w:szCs w:val="22"/>
        </w:rPr>
        <w:t>ą</w:t>
      </w:r>
      <w:r w:rsidRPr="00E73F42">
        <w:rPr>
          <w:rFonts w:ascii="Calibri Light" w:eastAsia="Arial Unicode MS" w:hAnsi="Calibri Light" w:cs="Calibri Light"/>
          <w:sz w:val="22"/>
          <w:szCs w:val="22"/>
        </w:rPr>
        <w:t xml:space="preserve"> do </w:t>
      </w:r>
      <w:r w:rsidR="007C06AD" w:rsidRPr="00E73F42">
        <w:rPr>
          <w:rFonts w:ascii="Calibri Light" w:eastAsia="Arial Unicode MS" w:hAnsi="Calibri Light" w:cs="Calibri Light"/>
          <w:sz w:val="22"/>
          <w:szCs w:val="22"/>
        </w:rPr>
        <w:t xml:space="preserve">przeprowadzenia </w:t>
      </w:r>
      <w:r w:rsidRPr="00E73F42">
        <w:rPr>
          <w:rFonts w:ascii="Calibri Light" w:eastAsia="Arial Unicode MS" w:hAnsi="Calibri Light" w:cs="Calibri Light"/>
          <w:sz w:val="22"/>
          <w:szCs w:val="22"/>
        </w:rPr>
        <w:t>odbior</w:t>
      </w:r>
      <w:r w:rsidR="007C06AD" w:rsidRPr="00E73F42">
        <w:rPr>
          <w:rFonts w:ascii="Calibri Light" w:eastAsia="Arial Unicode MS" w:hAnsi="Calibri Light" w:cs="Calibri Light"/>
          <w:sz w:val="22"/>
          <w:szCs w:val="22"/>
        </w:rPr>
        <w:t>ów</w:t>
      </w:r>
      <w:r w:rsidR="00642C88" w:rsidRPr="00E73F42">
        <w:rPr>
          <w:rFonts w:ascii="Calibri Light" w:eastAsia="Arial Unicode MS" w:hAnsi="Calibri Light" w:cs="Calibri Light"/>
          <w:sz w:val="22"/>
          <w:szCs w:val="22"/>
        </w:rPr>
        <w:t xml:space="preserve"> częściow</w:t>
      </w:r>
      <w:r w:rsidR="007C06AD" w:rsidRPr="00E73F42">
        <w:rPr>
          <w:rFonts w:ascii="Calibri Light" w:eastAsia="Arial Unicode MS" w:hAnsi="Calibri Light" w:cs="Calibri Light"/>
          <w:sz w:val="22"/>
          <w:szCs w:val="22"/>
        </w:rPr>
        <w:t xml:space="preserve">ych </w:t>
      </w:r>
      <w:r w:rsidR="00AC7AA2" w:rsidRPr="00E73F42">
        <w:rPr>
          <w:rFonts w:ascii="Calibri Light" w:eastAsia="Arial Unicode MS" w:hAnsi="Calibri Light" w:cs="Calibri Light"/>
          <w:sz w:val="22"/>
          <w:szCs w:val="22"/>
        </w:rPr>
        <w:t>lub</w:t>
      </w:r>
      <w:r w:rsidR="007C06AD" w:rsidRPr="00E73F42">
        <w:rPr>
          <w:rFonts w:ascii="Calibri Light" w:eastAsia="Arial Unicode MS" w:hAnsi="Calibri Light" w:cs="Calibri Light"/>
          <w:sz w:val="22"/>
          <w:szCs w:val="22"/>
        </w:rPr>
        <w:t xml:space="preserve"> odbioru</w:t>
      </w:r>
      <w:r w:rsidR="00642C88" w:rsidRPr="00E73F42">
        <w:rPr>
          <w:rFonts w:ascii="Calibri Light" w:eastAsia="Arial Unicode MS" w:hAnsi="Calibri Light" w:cs="Calibri Light"/>
          <w:sz w:val="22"/>
          <w:szCs w:val="22"/>
        </w:rPr>
        <w:t xml:space="preserve"> końcowego</w:t>
      </w:r>
      <w:r w:rsidRPr="00E73F42">
        <w:rPr>
          <w:rFonts w:ascii="Calibri Light" w:eastAsia="Arial Unicode MS" w:hAnsi="Calibri Light" w:cs="Calibri Light"/>
          <w:sz w:val="22"/>
          <w:szCs w:val="22"/>
        </w:rPr>
        <w:t xml:space="preserve">. </w:t>
      </w:r>
    </w:p>
    <w:p w14:paraId="48C26C1D" w14:textId="77777777" w:rsidR="00C4466E" w:rsidRDefault="00156030" w:rsidP="0098055D">
      <w:pPr>
        <w:numPr>
          <w:ilvl w:val="0"/>
          <w:numId w:val="7"/>
        </w:numPr>
        <w:tabs>
          <w:tab w:val="clear" w:pos="360"/>
          <w:tab w:val="num" w:pos="709"/>
        </w:tabs>
        <w:autoSpaceDE w:val="0"/>
        <w:autoSpaceDN w:val="0"/>
        <w:adjustRightInd w:val="0"/>
        <w:spacing w:after="120"/>
        <w:ind w:left="709" w:hanging="709"/>
        <w:rPr>
          <w:rFonts w:ascii="Calibri Light" w:eastAsia="Arial Unicode MS" w:hAnsi="Calibri Light" w:cs="Calibri Light"/>
          <w:sz w:val="22"/>
          <w:szCs w:val="22"/>
        </w:rPr>
      </w:pPr>
      <w:r w:rsidRPr="00C4466E">
        <w:rPr>
          <w:rFonts w:ascii="Calibri Light" w:eastAsia="Arial Unicode MS" w:hAnsi="Calibri Light" w:cs="Calibri Light"/>
          <w:sz w:val="22"/>
          <w:szCs w:val="22"/>
        </w:rPr>
        <w:t>Warunkiem dokonania</w:t>
      </w:r>
      <w:r w:rsidR="007C06AD" w:rsidRPr="00C4466E">
        <w:rPr>
          <w:rFonts w:ascii="Calibri Light" w:eastAsia="Arial Unicode MS" w:hAnsi="Calibri Light" w:cs="Calibri Light"/>
          <w:sz w:val="22"/>
          <w:szCs w:val="22"/>
        </w:rPr>
        <w:t xml:space="preserve"> odbioru końcowego</w:t>
      </w:r>
      <w:r w:rsidRPr="00C4466E">
        <w:rPr>
          <w:rFonts w:ascii="Calibri Light" w:eastAsia="Arial Unicode MS" w:hAnsi="Calibri Light" w:cs="Calibri Light"/>
          <w:sz w:val="22"/>
          <w:szCs w:val="22"/>
        </w:rPr>
        <w:t xml:space="preserve"> jest dostarczenie Zamawiającemu przez</w:t>
      </w:r>
      <w:r w:rsidR="007C06AD" w:rsidRPr="00C4466E">
        <w:rPr>
          <w:rFonts w:ascii="Calibri Light" w:eastAsia="Arial Unicode MS" w:hAnsi="Calibri Light" w:cs="Calibri Light"/>
          <w:sz w:val="22"/>
          <w:szCs w:val="22"/>
        </w:rPr>
        <w:t xml:space="preserve"> </w:t>
      </w:r>
      <w:r w:rsidR="00266A0A" w:rsidRPr="00C4466E">
        <w:rPr>
          <w:rFonts w:ascii="Calibri Light" w:eastAsia="Arial Unicode MS" w:hAnsi="Calibri Light" w:cs="Calibri Light"/>
          <w:sz w:val="22"/>
          <w:szCs w:val="22"/>
        </w:rPr>
        <w:t>Wykonawc</w:t>
      </w:r>
      <w:r w:rsidRPr="00C4466E">
        <w:rPr>
          <w:rFonts w:ascii="Calibri Light" w:eastAsia="Arial Unicode MS" w:hAnsi="Calibri Light" w:cs="Calibri Light"/>
          <w:sz w:val="22"/>
          <w:szCs w:val="22"/>
        </w:rPr>
        <w:t>ę</w:t>
      </w:r>
      <w:r w:rsidR="00266A0A" w:rsidRPr="00C4466E">
        <w:rPr>
          <w:rFonts w:ascii="Calibri Light" w:eastAsia="Arial Unicode MS" w:hAnsi="Calibri Light" w:cs="Calibri Light"/>
          <w:sz w:val="22"/>
          <w:szCs w:val="22"/>
        </w:rPr>
        <w:t xml:space="preserve"> </w:t>
      </w:r>
      <w:r w:rsidR="00266A0A" w:rsidRPr="00C4466E">
        <w:rPr>
          <w:rFonts w:ascii="Calibri Light" w:eastAsia="Arial Unicode MS" w:hAnsi="Calibri Light" w:cs="Calibri Light"/>
          <w:snapToGrid w:val="0"/>
          <w:sz w:val="22"/>
          <w:szCs w:val="22"/>
        </w:rPr>
        <w:t>wszystki</w:t>
      </w:r>
      <w:r w:rsidRPr="00C4466E">
        <w:rPr>
          <w:rFonts w:ascii="Calibri Light" w:eastAsia="Arial Unicode MS" w:hAnsi="Calibri Light" w:cs="Calibri Light"/>
          <w:snapToGrid w:val="0"/>
          <w:sz w:val="22"/>
          <w:szCs w:val="22"/>
        </w:rPr>
        <w:t xml:space="preserve">ch </w:t>
      </w:r>
      <w:r w:rsidRPr="00C4466E">
        <w:rPr>
          <w:rFonts w:ascii="Calibri Light" w:eastAsia="Arial Unicode MS" w:hAnsi="Calibri Light" w:cs="Calibri Light"/>
          <w:color w:val="000000"/>
          <w:sz w:val="22"/>
          <w:szCs w:val="22"/>
          <w:lang w:eastAsia="en-US"/>
        </w:rPr>
        <w:t xml:space="preserve">wymaganych przepisami prawa dokumentów w tym odpowiednich certyfikatów, deklaracji </w:t>
      </w:r>
      <w:r w:rsidRPr="00C4466E">
        <w:rPr>
          <w:rFonts w:ascii="Calibri Light" w:eastAsia="Arial Unicode MS" w:hAnsi="Calibri Light" w:cs="Calibri Light"/>
          <w:snapToGrid w:val="0"/>
          <w:sz w:val="22"/>
          <w:szCs w:val="22"/>
        </w:rPr>
        <w:t xml:space="preserve">właściwości użytkowych </w:t>
      </w:r>
      <w:r w:rsidRPr="00C4466E">
        <w:rPr>
          <w:rFonts w:ascii="Calibri Light" w:eastAsia="Arial Unicode MS" w:hAnsi="Calibri Light" w:cs="Calibri Light"/>
          <w:color w:val="000000"/>
          <w:sz w:val="22"/>
          <w:szCs w:val="22"/>
          <w:lang w:eastAsia="en-US"/>
        </w:rPr>
        <w:t xml:space="preserve">oraz innych dokumentów potwierdzających dopuszczenie wyrobów budowlanych lub materiałów budowlanych do stosowania </w:t>
      </w:r>
      <w:r w:rsidR="0024611B">
        <w:rPr>
          <w:rFonts w:ascii="Calibri Light" w:eastAsia="Arial Unicode MS" w:hAnsi="Calibri Light" w:cs="Calibri Light"/>
          <w:color w:val="000000"/>
          <w:sz w:val="22"/>
          <w:szCs w:val="22"/>
          <w:lang w:eastAsia="en-US"/>
        </w:rPr>
        <w:br/>
      </w:r>
      <w:r w:rsidRPr="00C4466E">
        <w:rPr>
          <w:rFonts w:ascii="Calibri Light" w:eastAsia="Arial Unicode MS" w:hAnsi="Calibri Light" w:cs="Calibri Light"/>
          <w:color w:val="000000"/>
          <w:sz w:val="22"/>
          <w:szCs w:val="22"/>
          <w:lang w:eastAsia="en-US"/>
        </w:rPr>
        <w:t xml:space="preserve">w budownictwie. </w:t>
      </w:r>
      <w:r w:rsidR="00266A0A" w:rsidRPr="00C4466E">
        <w:rPr>
          <w:rFonts w:ascii="Calibri Light" w:eastAsia="Arial Unicode MS" w:hAnsi="Calibri Light" w:cs="Calibri Light"/>
          <w:sz w:val="22"/>
          <w:szCs w:val="22"/>
        </w:rPr>
        <w:t>Skutki zaniechani</w:t>
      </w:r>
      <w:r w:rsidR="0081740D" w:rsidRPr="00C4466E">
        <w:rPr>
          <w:rFonts w:ascii="Calibri Light" w:eastAsia="Arial Unicode MS" w:hAnsi="Calibri Light" w:cs="Calibri Light"/>
          <w:sz w:val="22"/>
          <w:szCs w:val="22"/>
        </w:rPr>
        <w:t>a tego obowiązku lub opóźnień w </w:t>
      </w:r>
      <w:r w:rsidR="00266A0A" w:rsidRPr="00C4466E">
        <w:rPr>
          <w:rFonts w:ascii="Calibri Light" w:eastAsia="Arial Unicode MS" w:hAnsi="Calibri Light" w:cs="Calibri Light"/>
          <w:sz w:val="22"/>
          <w:szCs w:val="22"/>
        </w:rPr>
        <w:t>zgłoszeniu będą obciążać Wykonawcę.</w:t>
      </w:r>
    </w:p>
    <w:p w14:paraId="5D1117BD" w14:textId="264169E1" w:rsidR="003E6E46" w:rsidRPr="003E6E46" w:rsidRDefault="00DE26CA" w:rsidP="0098055D">
      <w:pPr>
        <w:numPr>
          <w:ilvl w:val="0"/>
          <w:numId w:val="7"/>
        </w:numPr>
        <w:tabs>
          <w:tab w:val="clear" w:pos="360"/>
          <w:tab w:val="num" w:pos="709"/>
        </w:tabs>
        <w:autoSpaceDE w:val="0"/>
        <w:autoSpaceDN w:val="0"/>
        <w:adjustRightInd w:val="0"/>
        <w:spacing w:after="120"/>
        <w:ind w:left="709" w:hanging="709"/>
        <w:rPr>
          <w:rFonts w:ascii="Calibri Light" w:eastAsia="Arial Unicode MS" w:hAnsi="Calibri Light" w:cs="Calibri Light"/>
          <w:sz w:val="22"/>
          <w:szCs w:val="22"/>
        </w:rPr>
      </w:pPr>
      <w:r>
        <w:rPr>
          <w:rFonts w:ascii="Calibri Light" w:hAnsi="Calibri Light" w:cs="Calibri Light"/>
          <w:sz w:val="22"/>
          <w:szCs w:val="22"/>
        </w:rPr>
        <w:t>Podmiot</w:t>
      </w:r>
      <w:r w:rsidR="003E6E46" w:rsidRPr="00175F24">
        <w:rPr>
          <w:rFonts w:ascii="Calibri Light" w:hAnsi="Calibri Light" w:cs="Calibri Light"/>
          <w:sz w:val="22"/>
          <w:szCs w:val="22"/>
        </w:rPr>
        <w:t xml:space="preserve"> realizujący zamówienie pozostające w związku z niniejszym zamówieniem publicznym, obejmujące zakup, dostawę i montaż systemu zgarniacza obornika, jest zobowiązany na podstawie zawartej umowy z Zamawiającym Nr …… z dnia …………..do uczestnictwa w odbiorze końcowym przedmiotu </w:t>
      </w:r>
      <w:r>
        <w:rPr>
          <w:rFonts w:ascii="Calibri Light" w:hAnsi="Calibri Light" w:cs="Calibri Light"/>
          <w:sz w:val="22"/>
          <w:szCs w:val="22"/>
        </w:rPr>
        <w:t>Umowy</w:t>
      </w:r>
      <w:r w:rsidR="003E6E46" w:rsidRPr="00175F24">
        <w:rPr>
          <w:rFonts w:ascii="Calibri Light" w:hAnsi="Calibri Light" w:cs="Calibri Light"/>
          <w:sz w:val="22"/>
          <w:szCs w:val="22"/>
        </w:rPr>
        <w:t xml:space="preserve">. Jednocześnie, potwierdzenie przez </w:t>
      </w:r>
      <w:r>
        <w:rPr>
          <w:rFonts w:ascii="Calibri Light" w:hAnsi="Calibri Light" w:cs="Calibri Light"/>
          <w:sz w:val="22"/>
          <w:szCs w:val="22"/>
        </w:rPr>
        <w:t>ten podmiot</w:t>
      </w:r>
      <w:r w:rsidR="003E6E46" w:rsidRPr="00175F24">
        <w:rPr>
          <w:rFonts w:ascii="Calibri Light" w:hAnsi="Calibri Light" w:cs="Calibri Light"/>
          <w:sz w:val="22"/>
          <w:szCs w:val="22"/>
        </w:rPr>
        <w:t xml:space="preserve"> prawidłowości wykonania kanałów, jest warunkiem koniecznym dla odebrania przez Zamawiającego </w:t>
      </w:r>
      <w:r>
        <w:rPr>
          <w:rFonts w:ascii="Calibri Light" w:hAnsi="Calibri Light" w:cs="Calibri Light"/>
          <w:sz w:val="22"/>
          <w:szCs w:val="22"/>
        </w:rPr>
        <w:t xml:space="preserve">całości przedmiotu Umowy. </w:t>
      </w:r>
    </w:p>
    <w:p w14:paraId="65BA7A5C" w14:textId="77777777" w:rsidR="00C4466E" w:rsidRDefault="00266A0A" w:rsidP="0098055D">
      <w:pPr>
        <w:numPr>
          <w:ilvl w:val="0"/>
          <w:numId w:val="7"/>
        </w:numPr>
        <w:tabs>
          <w:tab w:val="clear" w:pos="360"/>
          <w:tab w:val="num" w:pos="709"/>
        </w:tabs>
        <w:autoSpaceDE w:val="0"/>
        <w:autoSpaceDN w:val="0"/>
        <w:adjustRightInd w:val="0"/>
        <w:spacing w:after="120"/>
        <w:ind w:left="709" w:hanging="709"/>
        <w:rPr>
          <w:rFonts w:ascii="Calibri Light" w:eastAsia="Arial Unicode MS" w:hAnsi="Calibri Light" w:cs="Calibri Light"/>
          <w:sz w:val="22"/>
          <w:szCs w:val="22"/>
        </w:rPr>
      </w:pPr>
      <w:r w:rsidRPr="00B317A5">
        <w:rPr>
          <w:rFonts w:ascii="Calibri Light" w:eastAsia="Arial Unicode MS" w:hAnsi="Calibri Light" w:cs="Calibri Light"/>
          <w:snapToGrid w:val="0"/>
          <w:sz w:val="22"/>
          <w:szCs w:val="22"/>
        </w:rPr>
        <w:t xml:space="preserve">Zamawiający wyznaczy termin odbioru i powoła komisję odbiorową w ciągu </w:t>
      </w:r>
      <w:r w:rsidR="0086730F" w:rsidRPr="003E6E46">
        <w:rPr>
          <w:rFonts w:ascii="Calibri Light" w:eastAsia="Arial Unicode MS" w:hAnsi="Calibri Light" w:cs="Calibri Light"/>
          <w:snapToGrid w:val="0"/>
          <w:sz w:val="22"/>
          <w:szCs w:val="22"/>
        </w:rPr>
        <w:t>3</w:t>
      </w:r>
      <w:r w:rsidRPr="003E6E46">
        <w:rPr>
          <w:rFonts w:ascii="Calibri Light" w:eastAsia="Arial Unicode MS" w:hAnsi="Calibri Light" w:cs="Calibri Light"/>
          <w:snapToGrid w:val="0"/>
          <w:sz w:val="22"/>
          <w:szCs w:val="22"/>
        </w:rPr>
        <w:t xml:space="preserve"> dni </w:t>
      </w:r>
      <w:r w:rsidR="003F622E" w:rsidRPr="003E6E46">
        <w:rPr>
          <w:rFonts w:ascii="Calibri Light" w:eastAsia="Arial Unicode MS" w:hAnsi="Calibri Light" w:cs="Calibri Light"/>
          <w:snapToGrid w:val="0"/>
          <w:sz w:val="22"/>
          <w:szCs w:val="22"/>
        </w:rPr>
        <w:t>roboczych</w:t>
      </w:r>
      <w:r w:rsidR="003F622E" w:rsidRPr="00C4466E">
        <w:rPr>
          <w:rFonts w:ascii="Calibri Light" w:eastAsia="Arial Unicode MS" w:hAnsi="Calibri Light" w:cs="Calibri Light"/>
          <w:snapToGrid w:val="0"/>
          <w:sz w:val="22"/>
          <w:szCs w:val="22"/>
        </w:rPr>
        <w:t xml:space="preserve"> </w:t>
      </w:r>
      <w:r w:rsidRPr="00C4466E">
        <w:rPr>
          <w:rFonts w:ascii="Calibri Light" w:eastAsia="Arial Unicode MS" w:hAnsi="Calibri Light" w:cs="Calibri Light"/>
          <w:snapToGrid w:val="0"/>
          <w:sz w:val="22"/>
          <w:szCs w:val="22"/>
        </w:rPr>
        <w:t xml:space="preserve">od daty zgłoszenia </w:t>
      </w:r>
      <w:r w:rsidRPr="00C4466E">
        <w:rPr>
          <w:rFonts w:ascii="Calibri Light" w:eastAsia="Arial Unicode MS" w:hAnsi="Calibri Light" w:cs="Calibri Light"/>
          <w:sz w:val="22"/>
          <w:szCs w:val="22"/>
        </w:rPr>
        <w:t>gotowości do odbioru</w:t>
      </w:r>
      <w:r w:rsidR="00642C88" w:rsidRPr="00C4466E">
        <w:rPr>
          <w:rFonts w:ascii="Calibri Light" w:eastAsia="Arial Unicode MS" w:hAnsi="Calibri Light" w:cs="Calibri Light"/>
          <w:sz w:val="22"/>
          <w:szCs w:val="22"/>
        </w:rPr>
        <w:t xml:space="preserve"> częściowego </w:t>
      </w:r>
      <w:r w:rsidR="00AC7AA2" w:rsidRPr="00C4466E">
        <w:rPr>
          <w:rFonts w:ascii="Calibri Light" w:eastAsia="Arial Unicode MS" w:hAnsi="Calibri Light" w:cs="Calibri Light"/>
          <w:sz w:val="22"/>
          <w:szCs w:val="22"/>
        </w:rPr>
        <w:t>albo odbioru</w:t>
      </w:r>
      <w:r w:rsidR="00642C88" w:rsidRPr="00C4466E">
        <w:rPr>
          <w:rFonts w:ascii="Calibri Light" w:eastAsia="Arial Unicode MS" w:hAnsi="Calibri Light" w:cs="Calibri Light"/>
          <w:sz w:val="22"/>
          <w:szCs w:val="22"/>
        </w:rPr>
        <w:t xml:space="preserve"> końcowego</w:t>
      </w:r>
      <w:r w:rsidR="009E7A08" w:rsidRPr="00C4466E">
        <w:rPr>
          <w:rFonts w:ascii="Calibri Light" w:eastAsia="Arial Unicode MS" w:hAnsi="Calibri Light" w:cs="Calibri Light"/>
          <w:sz w:val="22"/>
          <w:szCs w:val="22"/>
        </w:rPr>
        <w:t xml:space="preserve">, </w:t>
      </w:r>
      <w:r w:rsidR="00DD477B" w:rsidRPr="00C4466E">
        <w:rPr>
          <w:rFonts w:ascii="Calibri Light" w:eastAsia="Arial Unicode MS" w:hAnsi="Calibri Light" w:cs="Calibri Light"/>
          <w:sz w:val="22"/>
          <w:szCs w:val="22"/>
        </w:rPr>
        <w:t xml:space="preserve">w skład której wchodzi </w:t>
      </w:r>
      <w:r w:rsidR="00512DCC" w:rsidRPr="00C4466E">
        <w:rPr>
          <w:rFonts w:ascii="Calibri Light" w:eastAsia="Arial Unicode MS" w:hAnsi="Calibri Light" w:cs="Calibri Light"/>
          <w:sz w:val="22"/>
          <w:szCs w:val="22"/>
        </w:rPr>
        <w:t>Inspektor nadzoru inwestorskiego</w:t>
      </w:r>
      <w:r w:rsidRPr="00C4466E">
        <w:rPr>
          <w:rFonts w:ascii="Calibri Light" w:eastAsia="Arial Unicode MS" w:hAnsi="Calibri Light" w:cs="Calibri Light"/>
          <w:snapToGrid w:val="0"/>
          <w:sz w:val="22"/>
          <w:szCs w:val="22"/>
        </w:rPr>
        <w:t>. Z czynności odbioru spisany będzie protokół</w:t>
      </w:r>
      <w:r w:rsidR="004D251E" w:rsidRPr="00C4466E">
        <w:rPr>
          <w:rFonts w:ascii="Calibri Light" w:eastAsia="Arial Unicode MS" w:hAnsi="Calibri Light" w:cs="Calibri Light"/>
          <w:snapToGrid w:val="0"/>
          <w:sz w:val="22"/>
          <w:szCs w:val="22"/>
        </w:rPr>
        <w:t xml:space="preserve"> odpowiednio </w:t>
      </w:r>
      <w:r w:rsidR="00DD7F86" w:rsidRPr="00C4466E">
        <w:rPr>
          <w:rFonts w:ascii="Calibri Light" w:eastAsia="Arial Unicode MS" w:hAnsi="Calibri Light" w:cs="Calibri Light"/>
          <w:snapToGrid w:val="0"/>
          <w:sz w:val="22"/>
          <w:szCs w:val="22"/>
        </w:rPr>
        <w:t>–</w:t>
      </w:r>
      <w:r w:rsidR="004D251E" w:rsidRPr="00C4466E">
        <w:rPr>
          <w:rFonts w:ascii="Calibri Light" w:eastAsia="Arial Unicode MS" w:hAnsi="Calibri Light" w:cs="Calibri Light"/>
          <w:snapToGrid w:val="0"/>
          <w:sz w:val="22"/>
          <w:szCs w:val="22"/>
        </w:rPr>
        <w:t xml:space="preserve"> </w:t>
      </w:r>
      <w:r w:rsidR="00795ADA" w:rsidRPr="00C4466E">
        <w:rPr>
          <w:rFonts w:ascii="Calibri Light" w:eastAsia="Arial Unicode MS" w:hAnsi="Calibri Light" w:cs="Calibri Light"/>
          <w:snapToGrid w:val="0"/>
          <w:sz w:val="22"/>
          <w:szCs w:val="22"/>
        </w:rPr>
        <w:t>odbioru czę</w:t>
      </w:r>
      <w:r w:rsidR="004D251E" w:rsidRPr="00C4466E">
        <w:rPr>
          <w:rFonts w:ascii="Calibri Light" w:eastAsia="Arial Unicode MS" w:hAnsi="Calibri Light" w:cs="Calibri Light"/>
          <w:snapToGrid w:val="0"/>
          <w:sz w:val="22"/>
          <w:szCs w:val="22"/>
        </w:rPr>
        <w:t>ś</w:t>
      </w:r>
      <w:r w:rsidR="00795ADA" w:rsidRPr="00C4466E">
        <w:rPr>
          <w:rFonts w:ascii="Calibri Light" w:eastAsia="Arial Unicode MS" w:hAnsi="Calibri Light" w:cs="Calibri Light"/>
          <w:snapToGrid w:val="0"/>
          <w:sz w:val="22"/>
          <w:szCs w:val="22"/>
        </w:rPr>
        <w:t>c</w:t>
      </w:r>
      <w:r w:rsidR="004D251E" w:rsidRPr="00C4466E">
        <w:rPr>
          <w:rFonts w:ascii="Calibri Light" w:eastAsia="Arial Unicode MS" w:hAnsi="Calibri Light" w:cs="Calibri Light"/>
          <w:snapToGrid w:val="0"/>
          <w:sz w:val="22"/>
          <w:szCs w:val="22"/>
        </w:rPr>
        <w:t>i</w:t>
      </w:r>
      <w:r w:rsidR="00795ADA" w:rsidRPr="00C4466E">
        <w:rPr>
          <w:rFonts w:ascii="Calibri Light" w:eastAsia="Arial Unicode MS" w:hAnsi="Calibri Light" w:cs="Calibri Light"/>
          <w:snapToGrid w:val="0"/>
          <w:sz w:val="22"/>
          <w:szCs w:val="22"/>
        </w:rPr>
        <w:t>owego albo odbioru końcowego</w:t>
      </w:r>
      <w:r w:rsidR="00DD477B" w:rsidRPr="00C4466E">
        <w:rPr>
          <w:rFonts w:ascii="Calibri Light" w:eastAsia="Arial Unicode MS" w:hAnsi="Calibri Light" w:cs="Calibri Light"/>
          <w:snapToGrid w:val="0"/>
          <w:sz w:val="22"/>
          <w:szCs w:val="22"/>
        </w:rPr>
        <w:t>,</w:t>
      </w:r>
      <w:r w:rsidRPr="00C4466E">
        <w:rPr>
          <w:rFonts w:ascii="Calibri Light" w:eastAsia="Arial Unicode MS" w:hAnsi="Calibri Light" w:cs="Calibri Light"/>
          <w:snapToGrid w:val="0"/>
          <w:sz w:val="22"/>
          <w:szCs w:val="22"/>
        </w:rPr>
        <w:t xml:space="preserve"> zawierający wszelkie dokonywane w trakcie odbioru ustalenia, </w:t>
      </w:r>
      <w:r w:rsidR="001F226B" w:rsidRPr="00C4466E">
        <w:rPr>
          <w:rFonts w:ascii="Calibri Light" w:eastAsia="Arial Unicode MS" w:hAnsi="Calibri Light" w:cs="Calibri Light"/>
          <w:snapToGrid w:val="0"/>
          <w:sz w:val="22"/>
          <w:szCs w:val="22"/>
        </w:rPr>
        <w:t>w </w:t>
      </w:r>
      <w:r w:rsidR="003E30CA" w:rsidRPr="00C4466E">
        <w:rPr>
          <w:rFonts w:ascii="Calibri Light" w:eastAsia="Arial Unicode MS" w:hAnsi="Calibri Light" w:cs="Calibri Light"/>
          <w:snapToGrid w:val="0"/>
          <w:sz w:val="22"/>
          <w:szCs w:val="22"/>
        </w:rPr>
        <w:t>szczególności</w:t>
      </w:r>
      <w:r w:rsidRPr="00C4466E">
        <w:rPr>
          <w:rFonts w:ascii="Calibri Light" w:eastAsia="Arial Unicode MS" w:hAnsi="Calibri Light" w:cs="Calibri Light"/>
          <w:snapToGrid w:val="0"/>
          <w:sz w:val="22"/>
          <w:szCs w:val="22"/>
        </w:rPr>
        <w:t xml:space="preserve"> </w:t>
      </w:r>
      <w:r w:rsidR="00795ADA" w:rsidRPr="00C4466E">
        <w:rPr>
          <w:rFonts w:ascii="Calibri Light" w:eastAsia="Arial Unicode MS" w:hAnsi="Calibri Light" w:cs="Calibri Light"/>
          <w:snapToGrid w:val="0"/>
          <w:sz w:val="22"/>
          <w:szCs w:val="22"/>
        </w:rPr>
        <w:t xml:space="preserve">zakres odbieranych robót oraz </w:t>
      </w:r>
      <w:r w:rsidRPr="00C4466E">
        <w:rPr>
          <w:rFonts w:ascii="Calibri Light" w:eastAsia="Arial Unicode MS" w:hAnsi="Calibri Light" w:cs="Calibri Light"/>
          <w:snapToGrid w:val="0"/>
          <w:sz w:val="22"/>
          <w:szCs w:val="22"/>
        </w:rPr>
        <w:t xml:space="preserve">terminy </w:t>
      </w:r>
      <w:r w:rsidR="003E30CA" w:rsidRPr="00C4466E">
        <w:rPr>
          <w:rFonts w:ascii="Calibri Light" w:eastAsia="Arial Unicode MS" w:hAnsi="Calibri Light" w:cs="Calibri Light"/>
          <w:snapToGrid w:val="0"/>
          <w:sz w:val="22"/>
          <w:szCs w:val="22"/>
        </w:rPr>
        <w:t>i sposób</w:t>
      </w:r>
      <w:r w:rsidRPr="00C4466E">
        <w:rPr>
          <w:rFonts w:ascii="Calibri Light" w:eastAsia="Arial Unicode MS" w:hAnsi="Calibri Light" w:cs="Calibri Light"/>
          <w:snapToGrid w:val="0"/>
          <w:sz w:val="22"/>
          <w:szCs w:val="22"/>
        </w:rPr>
        <w:t xml:space="preserve"> usunięci</w:t>
      </w:r>
      <w:r w:rsidR="003E30CA" w:rsidRPr="00C4466E">
        <w:rPr>
          <w:rFonts w:ascii="Calibri Light" w:eastAsia="Arial Unicode MS" w:hAnsi="Calibri Light" w:cs="Calibri Light"/>
          <w:snapToGrid w:val="0"/>
          <w:sz w:val="22"/>
          <w:szCs w:val="22"/>
        </w:rPr>
        <w:t>a</w:t>
      </w:r>
      <w:r w:rsidRPr="00C4466E">
        <w:rPr>
          <w:rFonts w:ascii="Calibri Light" w:eastAsia="Arial Unicode MS" w:hAnsi="Calibri Light" w:cs="Calibri Light"/>
          <w:snapToGrid w:val="0"/>
          <w:sz w:val="22"/>
          <w:szCs w:val="22"/>
        </w:rPr>
        <w:t xml:space="preserve"> ewentualnych wad stwierdzonych przy odbiorze</w:t>
      </w:r>
      <w:r w:rsidR="00795ADA" w:rsidRPr="00C4466E">
        <w:rPr>
          <w:rFonts w:ascii="Calibri Light" w:eastAsia="Arial Unicode MS" w:hAnsi="Calibri Light" w:cs="Calibri Light"/>
          <w:snapToGrid w:val="0"/>
          <w:sz w:val="22"/>
          <w:szCs w:val="22"/>
        </w:rPr>
        <w:t>. Protokół</w:t>
      </w:r>
      <w:r w:rsidRPr="00C4466E">
        <w:rPr>
          <w:rFonts w:ascii="Calibri Light" w:eastAsia="Arial Unicode MS" w:hAnsi="Calibri Light" w:cs="Calibri Light"/>
          <w:snapToGrid w:val="0"/>
          <w:sz w:val="22"/>
          <w:szCs w:val="22"/>
        </w:rPr>
        <w:t xml:space="preserve"> podpis</w:t>
      </w:r>
      <w:r w:rsidR="00795ADA" w:rsidRPr="00C4466E">
        <w:rPr>
          <w:rFonts w:ascii="Calibri Light" w:eastAsia="Arial Unicode MS" w:hAnsi="Calibri Light" w:cs="Calibri Light"/>
          <w:snapToGrid w:val="0"/>
          <w:sz w:val="22"/>
          <w:szCs w:val="22"/>
        </w:rPr>
        <w:t xml:space="preserve">ują  </w:t>
      </w:r>
      <w:r w:rsidR="004D251E" w:rsidRPr="00C4466E">
        <w:rPr>
          <w:rFonts w:ascii="Calibri Light" w:eastAsia="Arial Unicode MS" w:hAnsi="Calibri Light" w:cs="Calibri Light"/>
          <w:snapToGrid w:val="0"/>
          <w:sz w:val="22"/>
          <w:szCs w:val="22"/>
        </w:rPr>
        <w:t xml:space="preserve">wszyscy </w:t>
      </w:r>
      <w:r w:rsidRPr="00C4466E">
        <w:rPr>
          <w:rFonts w:ascii="Calibri Light" w:eastAsia="Arial Unicode MS" w:hAnsi="Calibri Light" w:cs="Calibri Light"/>
          <w:snapToGrid w:val="0"/>
          <w:sz w:val="22"/>
          <w:szCs w:val="22"/>
        </w:rPr>
        <w:t>uczestni</w:t>
      </w:r>
      <w:r w:rsidR="004D251E" w:rsidRPr="00C4466E">
        <w:rPr>
          <w:rFonts w:ascii="Calibri Light" w:eastAsia="Arial Unicode MS" w:hAnsi="Calibri Light" w:cs="Calibri Light"/>
          <w:snapToGrid w:val="0"/>
          <w:sz w:val="22"/>
          <w:szCs w:val="22"/>
        </w:rPr>
        <w:t xml:space="preserve">cy </w:t>
      </w:r>
      <w:r w:rsidRPr="00C4466E">
        <w:rPr>
          <w:rFonts w:ascii="Calibri Light" w:eastAsia="Arial Unicode MS" w:hAnsi="Calibri Light" w:cs="Calibri Light"/>
          <w:snapToGrid w:val="0"/>
          <w:sz w:val="22"/>
          <w:szCs w:val="22"/>
        </w:rPr>
        <w:t>odbioru.</w:t>
      </w:r>
    </w:p>
    <w:p w14:paraId="3DF515DB" w14:textId="4B82971E" w:rsidR="00C4466E" w:rsidRDefault="004D251E" w:rsidP="0098055D">
      <w:pPr>
        <w:numPr>
          <w:ilvl w:val="0"/>
          <w:numId w:val="7"/>
        </w:numPr>
        <w:tabs>
          <w:tab w:val="clear" w:pos="360"/>
          <w:tab w:val="num" w:pos="709"/>
        </w:tabs>
        <w:autoSpaceDE w:val="0"/>
        <w:autoSpaceDN w:val="0"/>
        <w:adjustRightInd w:val="0"/>
        <w:spacing w:after="120"/>
        <w:ind w:left="709" w:hanging="709"/>
        <w:rPr>
          <w:rFonts w:ascii="Calibri Light" w:eastAsia="Arial Unicode MS" w:hAnsi="Calibri Light" w:cs="Calibri Light"/>
          <w:sz w:val="22"/>
          <w:szCs w:val="22"/>
        </w:rPr>
      </w:pPr>
      <w:r w:rsidRPr="00C4466E">
        <w:rPr>
          <w:rFonts w:ascii="Calibri Light" w:eastAsia="Arial Unicode MS" w:hAnsi="Calibri Light" w:cs="Calibri Light"/>
          <w:snapToGrid w:val="0"/>
          <w:sz w:val="22"/>
          <w:szCs w:val="22"/>
        </w:rPr>
        <w:t>Odbiór częściowy jest dokonywany w celu</w:t>
      </w:r>
      <w:r w:rsidR="00B205F7" w:rsidRPr="00C4466E">
        <w:rPr>
          <w:rFonts w:ascii="Calibri Light" w:eastAsia="Arial Unicode MS" w:hAnsi="Calibri Light" w:cs="Calibri Light"/>
          <w:snapToGrid w:val="0"/>
          <w:sz w:val="22"/>
          <w:szCs w:val="22"/>
        </w:rPr>
        <w:t xml:space="preserve"> </w:t>
      </w:r>
      <w:r w:rsidR="0096007C" w:rsidRPr="00C4466E">
        <w:rPr>
          <w:rFonts w:ascii="Calibri Light" w:eastAsia="Arial Unicode MS" w:hAnsi="Calibri Light" w:cs="Calibri Light"/>
          <w:snapToGrid w:val="0"/>
          <w:sz w:val="22"/>
          <w:szCs w:val="22"/>
        </w:rPr>
        <w:t xml:space="preserve">stwierdzenia </w:t>
      </w:r>
      <w:r w:rsidR="00B205F7" w:rsidRPr="00C4466E">
        <w:rPr>
          <w:rFonts w:ascii="Calibri Light" w:eastAsia="Arial Unicode MS" w:hAnsi="Calibri Light" w:cs="Calibri Light"/>
          <w:snapToGrid w:val="0"/>
          <w:sz w:val="22"/>
          <w:szCs w:val="22"/>
        </w:rPr>
        <w:t xml:space="preserve">wykonania </w:t>
      </w:r>
      <w:r w:rsidR="00DD7F86" w:rsidRPr="00C4466E">
        <w:rPr>
          <w:rFonts w:ascii="Calibri Light" w:eastAsia="Arial Unicode MS" w:hAnsi="Calibri Light" w:cs="Calibri Light"/>
          <w:snapToGrid w:val="0"/>
          <w:sz w:val="22"/>
          <w:szCs w:val="22"/>
        </w:rPr>
        <w:t>kolejnych etapów przedmiotu U</w:t>
      </w:r>
      <w:r w:rsidR="0096007C" w:rsidRPr="00C4466E">
        <w:rPr>
          <w:rFonts w:ascii="Calibri Light" w:eastAsia="Arial Unicode MS" w:hAnsi="Calibri Light" w:cs="Calibri Light"/>
          <w:snapToGrid w:val="0"/>
          <w:sz w:val="22"/>
          <w:szCs w:val="22"/>
        </w:rPr>
        <w:t xml:space="preserve">mowy na potrzeby </w:t>
      </w:r>
      <w:r w:rsidRPr="00C4466E">
        <w:rPr>
          <w:rFonts w:ascii="Calibri Light" w:eastAsia="Arial Unicode MS" w:hAnsi="Calibri Light" w:cs="Calibri Light"/>
          <w:snapToGrid w:val="0"/>
          <w:sz w:val="22"/>
          <w:szCs w:val="22"/>
        </w:rPr>
        <w:t>prowadzenia częściowych rozliczeń za wykonane roboty.</w:t>
      </w:r>
      <w:r w:rsidR="00512DCC" w:rsidRPr="00C4466E">
        <w:rPr>
          <w:rFonts w:ascii="Calibri Light" w:eastAsia="Arial Unicode MS" w:hAnsi="Calibri Light" w:cs="Calibri Light"/>
          <w:snapToGrid w:val="0"/>
          <w:sz w:val="22"/>
          <w:szCs w:val="22"/>
        </w:rPr>
        <w:t xml:space="preserve"> Stosownie do potrzeby</w:t>
      </w:r>
      <w:r w:rsidR="00712949" w:rsidRPr="00C4466E">
        <w:rPr>
          <w:rFonts w:ascii="Calibri Light" w:eastAsia="Arial Unicode MS" w:hAnsi="Calibri Light" w:cs="Calibri Light"/>
          <w:snapToGrid w:val="0"/>
          <w:sz w:val="22"/>
          <w:szCs w:val="22"/>
        </w:rPr>
        <w:t xml:space="preserve"> lub</w:t>
      </w:r>
      <w:r w:rsidR="00512DCC" w:rsidRPr="00C4466E">
        <w:rPr>
          <w:rFonts w:ascii="Calibri Light" w:eastAsia="Arial Unicode MS" w:hAnsi="Calibri Light" w:cs="Calibri Light"/>
          <w:snapToGrid w:val="0"/>
          <w:sz w:val="22"/>
          <w:szCs w:val="22"/>
        </w:rPr>
        <w:t xml:space="preserve"> </w:t>
      </w:r>
      <w:r w:rsidR="00712949" w:rsidRPr="00C4466E">
        <w:rPr>
          <w:rFonts w:ascii="Calibri Light" w:eastAsia="Arial Unicode MS" w:hAnsi="Calibri Light" w:cs="Calibri Light"/>
          <w:snapToGrid w:val="0"/>
          <w:sz w:val="22"/>
          <w:szCs w:val="22"/>
        </w:rPr>
        <w:t xml:space="preserve">poleceń </w:t>
      </w:r>
      <w:r w:rsidR="00512DCC" w:rsidRPr="00C4466E">
        <w:rPr>
          <w:rFonts w:ascii="Calibri Light" w:eastAsia="Arial Unicode MS" w:hAnsi="Calibri Light" w:cs="Calibri Light"/>
          <w:snapToGrid w:val="0"/>
          <w:sz w:val="22"/>
          <w:szCs w:val="22"/>
        </w:rPr>
        <w:t>Inspektora nadzoru inwestorskiego</w:t>
      </w:r>
      <w:r w:rsidRPr="00C4466E">
        <w:rPr>
          <w:rFonts w:ascii="Calibri Light" w:eastAsia="Arial Unicode MS" w:hAnsi="Calibri Light" w:cs="Calibri Light"/>
          <w:snapToGrid w:val="0"/>
          <w:sz w:val="22"/>
          <w:szCs w:val="22"/>
        </w:rPr>
        <w:t xml:space="preserve"> </w:t>
      </w:r>
      <w:r w:rsidR="00712949" w:rsidRPr="00C4466E">
        <w:rPr>
          <w:rFonts w:ascii="Calibri Light" w:eastAsia="Arial Unicode MS" w:hAnsi="Calibri Light" w:cs="Calibri Light"/>
          <w:snapToGrid w:val="0"/>
          <w:sz w:val="22"/>
          <w:szCs w:val="22"/>
        </w:rPr>
        <w:t>dokonywane będą odbiory niewynikające wprost</w:t>
      </w:r>
      <w:r w:rsidR="00DF12E3" w:rsidRPr="00C4466E">
        <w:rPr>
          <w:rFonts w:ascii="Calibri Light" w:eastAsia="Arial Unicode MS" w:hAnsi="Calibri Light" w:cs="Calibri Light"/>
          <w:snapToGrid w:val="0"/>
          <w:sz w:val="22"/>
          <w:szCs w:val="22"/>
        </w:rPr>
        <w:t xml:space="preserve"> </w:t>
      </w:r>
      <w:r w:rsidR="00712949" w:rsidRPr="00C4466E">
        <w:rPr>
          <w:rFonts w:ascii="Calibri Light" w:eastAsia="Arial Unicode MS" w:hAnsi="Calibri Light" w:cs="Calibri Light"/>
          <w:snapToGrid w:val="0"/>
          <w:sz w:val="22"/>
          <w:szCs w:val="22"/>
        </w:rPr>
        <w:t>z Harmonogramu, w szczególności dotyczące robót budowlanych ulegających zakryciu lub zanikających. Do przeprowadzenia tych odbiorów zastosowanie znajdują postanowienia</w:t>
      </w:r>
      <w:r w:rsidR="00DD7F86" w:rsidRPr="00C4466E">
        <w:rPr>
          <w:rFonts w:ascii="Calibri Light" w:eastAsia="Arial Unicode MS" w:hAnsi="Calibri Light" w:cs="Calibri Light"/>
          <w:snapToGrid w:val="0"/>
          <w:sz w:val="22"/>
          <w:szCs w:val="22"/>
        </w:rPr>
        <w:t xml:space="preserve"> </w:t>
      </w:r>
      <w:r w:rsidR="00DD7F86" w:rsidRPr="00C4466E">
        <w:rPr>
          <w:rFonts w:ascii="Calibri Light" w:eastAsia="Arial Unicode MS" w:hAnsi="Calibri Light" w:cs="Calibri Light"/>
          <w:sz w:val="22"/>
          <w:szCs w:val="22"/>
        </w:rPr>
        <w:t xml:space="preserve">§ 5 </w:t>
      </w:r>
      <w:r w:rsidR="00712949" w:rsidRPr="00C4466E">
        <w:rPr>
          <w:rFonts w:ascii="Calibri Light" w:eastAsia="Arial Unicode MS" w:hAnsi="Calibri Light" w:cs="Calibri Light"/>
          <w:snapToGrid w:val="0"/>
          <w:sz w:val="22"/>
          <w:szCs w:val="22"/>
        </w:rPr>
        <w:t xml:space="preserve">ustępów </w:t>
      </w:r>
      <w:r w:rsidR="00681D8B" w:rsidRPr="00C4466E">
        <w:rPr>
          <w:rFonts w:ascii="Calibri Light" w:eastAsia="Arial Unicode MS" w:hAnsi="Calibri Light" w:cs="Calibri Light"/>
          <w:snapToGrid w:val="0"/>
          <w:sz w:val="22"/>
          <w:szCs w:val="22"/>
        </w:rPr>
        <w:t xml:space="preserve">2, </w:t>
      </w:r>
      <w:r w:rsidR="003E7F17">
        <w:rPr>
          <w:rFonts w:ascii="Calibri Light" w:eastAsia="Arial Unicode MS" w:hAnsi="Calibri Light" w:cs="Calibri Light"/>
          <w:snapToGrid w:val="0"/>
          <w:sz w:val="22"/>
          <w:szCs w:val="22"/>
        </w:rPr>
        <w:t>5</w:t>
      </w:r>
      <w:r w:rsidR="00681D8B" w:rsidRPr="00C4466E">
        <w:rPr>
          <w:rFonts w:ascii="Calibri Light" w:eastAsia="Arial Unicode MS" w:hAnsi="Calibri Light" w:cs="Calibri Light"/>
          <w:snapToGrid w:val="0"/>
          <w:sz w:val="22"/>
          <w:szCs w:val="22"/>
        </w:rPr>
        <w:t xml:space="preserve">, </w:t>
      </w:r>
      <w:r w:rsidR="003E7F17">
        <w:rPr>
          <w:rFonts w:ascii="Calibri Light" w:eastAsia="Arial Unicode MS" w:hAnsi="Calibri Light" w:cs="Calibri Light"/>
          <w:snapToGrid w:val="0"/>
          <w:sz w:val="22"/>
          <w:szCs w:val="22"/>
        </w:rPr>
        <w:t>7</w:t>
      </w:r>
      <w:r w:rsidR="00681D8B" w:rsidRPr="00C4466E">
        <w:rPr>
          <w:rFonts w:ascii="Calibri Light" w:eastAsia="Arial Unicode MS" w:hAnsi="Calibri Light" w:cs="Calibri Light"/>
          <w:snapToGrid w:val="0"/>
          <w:sz w:val="22"/>
          <w:szCs w:val="22"/>
        </w:rPr>
        <w:t xml:space="preserve">, i </w:t>
      </w:r>
      <w:r w:rsidR="003E7F17">
        <w:rPr>
          <w:rFonts w:ascii="Calibri Light" w:eastAsia="Arial Unicode MS" w:hAnsi="Calibri Light" w:cs="Calibri Light"/>
          <w:snapToGrid w:val="0"/>
          <w:sz w:val="22"/>
          <w:szCs w:val="22"/>
        </w:rPr>
        <w:t>8</w:t>
      </w:r>
      <w:r w:rsidR="00681D8B" w:rsidRPr="00C4466E">
        <w:rPr>
          <w:rFonts w:ascii="Calibri Light" w:eastAsia="Arial Unicode MS" w:hAnsi="Calibri Light" w:cs="Calibri Light"/>
          <w:snapToGrid w:val="0"/>
          <w:sz w:val="22"/>
          <w:szCs w:val="22"/>
        </w:rPr>
        <w:t xml:space="preserve"> niniejsze</w:t>
      </w:r>
      <w:r w:rsidR="00DD7F86" w:rsidRPr="00C4466E">
        <w:rPr>
          <w:rFonts w:ascii="Calibri Light" w:eastAsia="Arial Unicode MS" w:hAnsi="Calibri Light" w:cs="Calibri Light"/>
          <w:snapToGrid w:val="0"/>
          <w:sz w:val="22"/>
          <w:szCs w:val="22"/>
        </w:rPr>
        <w:t>j Umowy</w:t>
      </w:r>
      <w:r w:rsidR="00681D8B" w:rsidRPr="00C4466E">
        <w:rPr>
          <w:rFonts w:ascii="Calibri Light" w:eastAsia="Arial Unicode MS" w:hAnsi="Calibri Light" w:cs="Calibri Light"/>
          <w:snapToGrid w:val="0"/>
          <w:sz w:val="22"/>
          <w:szCs w:val="22"/>
        </w:rPr>
        <w:t>.</w:t>
      </w:r>
    </w:p>
    <w:p w14:paraId="7E5444C0" w14:textId="1C68E073" w:rsidR="00C4466E" w:rsidRPr="00C4466E" w:rsidRDefault="00266A0A" w:rsidP="0098055D">
      <w:pPr>
        <w:numPr>
          <w:ilvl w:val="0"/>
          <w:numId w:val="7"/>
        </w:numPr>
        <w:tabs>
          <w:tab w:val="clear" w:pos="360"/>
          <w:tab w:val="num" w:pos="709"/>
        </w:tabs>
        <w:autoSpaceDE w:val="0"/>
        <w:autoSpaceDN w:val="0"/>
        <w:adjustRightInd w:val="0"/>
        <w:spacing w:after="120"/>
        <w:ind w:left="709" w:hanging="709"/>
        <w:rPr>
          <w:rFonts w:ascii="Calibri Light" w:eastAsia="Arial Unicode MS" w:hAnsi="Calibri Light" w:cs="Calibri Light"/>
          <w:sz w:val="22"/>
          <w:szCs w:val="22"/>
        </w:rPr>
      </w:pPr>
      <w:r w:rsidRPr="00C4466E">
        <w:rPr>
          <w:rFonts w:ascii="Calibri Light" w:eastAsia="Arial Unicode MS" w:hAnsi="Calibri Light" w:cs="Calibri Light"/>
          <w:snapToGrid w:val="0"/>
          <w:sz w:val="22"/>
          <w:szCs w:val="22"/>
        </w:rPr>
        <w:t xml:space="preserve">W wypadku stwierdzenia w toku </w:t>
      </w:r>
      <w:r w:rsidR="00795ADA" w:rsidRPr="00C4466E">
        <w:rPr>
          <w:rFonts w:ascii="Calibri Light" w:eastAsia="Arial Unicode MS" w:hAnsi="Calibri Light" w:cs="Calibri Light"/>
          <w:snapToGrid w:val="0"/>
          <w:sz w:val="22"/>
          <w:szCs w:val="22"/>
        </w:rPr>
        <w:t xml:space="preserve">czynności odbiorowych </w:t>
      </w:r>
      <w:r w:rsidRPr="00C4466E">
        <w:rPr>
          <w:rFonts w:ascii="Calibri Light" w:eastAsia="Arial Unicode MS" w:hAnsi="Calibri Light" w:cs="Calibri Light"/>
          <w:snapToGrid w:val="0"/>
          <w:sz w:val="22"/>
          <w:szCs w:val="22"/>
        </w:rPr>
        <w:t xml:space="preserve">wad </w:t>
      </w:r>
      <w:r w:rsidR="002801AD" w:rsidRPr="00C4466E">
        <w:rPr>
          <w:rFonts w:ascii="Calibri Light" w:eastAsia="Arial Unicode MS" w:hAnsi="Calibri Light" w:cs="Calibri Light"/>
          <w:snapToGrid w:val="0"/>
          <w:sz w:val="22"/>
          <w:szCs w:val="22"/>
        </w:rPr>
        <w:t xml:space="preserve">w wykonaniu </w:t>
      </w:r>
      <w:r w:rsidRPr="00C4466E">
        <w:rPr>
          <w:rFonts w:ascii="Calibri Light" w:eastAsia="Arial Unicode MS" w:hAnsi="Calibri Light" w:cs="Calibri Light"/>
          <w:snapToGrid w:val="0"/>
          <w:sz w:val="22"/>
          <w:szCs w:val="22"/>
        </w:rPr>
        <w:t xml:space="preserve">przedmiotu Umowy, Wykonawca zobowiązany jest do ich usunięcia </w:t>
      </w:r>
      <w:r w:rsidR="00795ADA" w:rsidRPr="00C4466E">
        <w:rPr>
          <w:rFonts w:ascii="Calibri Light" w:eastAsia="Arial Unicode MS" w:hAnsi="Calibri Light" w:cs="Calibri Light"/>
          <w:snapToGrid w:val="0"/>
          <w:sz w:val="22"/>
          <w:szCs w:val="22"/>
        </w:rPr>
        <w:t>w</w:t>
      </w:r>
      <w:r w:rsidR="007E24FD" w:rsidRPr="00C4466E">
        <w:rPr>
          <w:rFonts w:ascii="Calibri Light" w:eastAsia="Arial Unicode MS" w:hAnsi="Calibri Light" w:cs="Calibri Light"/>
          <w:snapToGrid w:val="0"/>
          <w:sz w:val="22"/>
          <w:szCs w:val="22"/>
        </w:rPr>
        <w:t xml:space="preserve"> terminie</w:t>
      </w:r>
      <w:r w:rsidR="005569E7" w:rsidRPr="00C4466E">
        <w:rPr>
          <w:rFonts w:ascii="Calibri Light" w:eastAsia="Arial Unicode MS" w:hAnsi="Calibri Light" w:cs="Calibri Light"/>
          <w:snapToGrid w:val="0"/>
          <w:sz w:val="22"/>
          <w:szCs w:val="22"/>
        </w:rPr>
        <w:t xml:space="preserve"> i w sposób określony w </w:t>
      </w:r>
      <w:r w:rsidR="00795ADA" w:rsidRPr="00C4466E">
        <w:rPr>
          <w:rFonts w:ascii="Calibri Light" w:eastAsia="Arial Unicode MS" w:hAnsi="Calibri Light" w:cs="Calibri Light"/>
          <w:snapToGrid w:val="0"/>
          <w:sz w:val="22"/>
          <w:szCs w:val="22"/>
        </w:rPr>
        <w:t>treści protokołu odbioru</w:t>
      </w:r>
      <w:r w:rsidRPr="00C4466E">
        <w:rPr>
          <w:rFonts w:ascii="Calibri Light" w:eastAsia="Arial Unicode MS" w:hAnsi="Calibri Light" w:cs="Calibri Light"/>
          <w:snapToGrid w:val="0"/>
          <w:sz w:val="22"/>
          <w:szCs w:val="22"/>
        </w:rPr>
        <w:t>.</w:t>
      </w:r>
      <w:r w:rsidR="00C5010A" w:rsidRPr="00C4466E">
        <w:rPr>
          <w:rFonts w:ascii="Calibri Light" w:eastAsia="Arial Unicode MS" w:hAnsi="Calibri Light" w:cs="Calibri Light"/>
          <w:snapToGrid w:val="0"/>
          <w:sz w:val="22"/>
          <w:szCs w:val="22"/>
        </w:rPr>
        <w:t xml:space="preserve"> Usunięcie wad podlega zgłoszeniu i protokolarnemu odbiorowi </w:t>
      </w:r>
      <w:r w:rsidR="00F7419E">
        <w:rPr>
          <w:rFonts w:ascii="Calibri Light" w:eastAsia="Arial Unicode MS" w:hAnsi="Calibri Light" w:cs="Calibri Light"/>
          <w:snapToGrid w:val="0"/>
          <w:sz w:val="22"/>
          <w:szCs w:val="22"/>
        </w:rPr>
        <w:br/>
      </w:r>
      <w:r w:rsidR="00C5010A" w:rsidRPr="00C4466E">
        <w:rPr>
          <w:rFonts w:ascii="Calibri Light" w:eastAsia="Arial Unicode MS" w:hAnsi="Calibri Light" w:cs="Calibri Light"/>
          <w:snapToGrid w:val="0"/>
          <w:sz w:val="22"/>
          <w:szCs w:val="22"/>
        </w:rPr>
        <w:t>z odpowiednim zastosowaniem</w:t>
      </w:r>
      <w:r w:rsidR="00DF12E3" w:rsidRPr="00C4466E">
        <w:rPr>
          <w:rFonts w:ascii="Calibri Light" w:eastAsia="Arial Unicode MS" w:hAnsi="Calibri Light" w:cs="Calibri Light"/>
          <w:snapToGrid w:val="0"/>
          <w:sz w:val="22"/>
          <w:szCs w:val="22"/>
        </w:rPr>
        <w:t xml:space="preserve"> </w:t>
      </w:r>
      <w:r w:rsidR="00C5010A" w:rsidRPr="00C4466E">
        <w:rPr>
          <w:rFonts w:ascii="Calibri Light" w:eastAsia="Arial Unicode MS" w:hAnsi="Calibri Light" w:cs="Calibri Light"/>
          <w:sz w:val="22"/>
          <w:szCs w:val="22"/>
        </w:rPr>
        <w:t xml:space="preserve">§ 5 </w:t>
      </w:r>
      <w:r w:rsidR="00C5010A" w:rsidRPr="00C4466E">
        <w:rPr>
          <w:rFonts w:ascii="Calibri Light" w:eastAsia="Arial Unicode MS" w:hAnsi="Calibri Light" w:cs="Calibri Light"/>
          <w:snapToGrid w:val="0"/>
          <w:sz w:val="22"/>
          <w:szCs w:val="22"/>
        </w:rPr>
        <w:t xml:space="preserve">ustępów 2, </w:t>
      </w:r>
      <w:r w:rsidR="003E7F17">
        <w:rPr>
          <w:rFonts w:ascii="Calibri Light" w:eastAsia="Arial Unicode MS" w:hAnsi="Calibri Light" w:cs="Calibri Light"/>
          <w:snapToGrid w:val="0"/>
          <w:sz w:val="22"/>
          <w:szCs w:val="22"/>
        </w:rPr>
        <w:t>5</w:t>
      </w:r>
      <w:r w:rsidR="00C5010A" w:rsidRPr="00C4466E">
        <w:rPr>
          <w:rFonts w:ascii="Calibri Light" w:eastAsia="Arial Unicode MS" w:hAnsi="Calibri Light" w:cs="Calibri Light"/>
          <w:snapToGrid w:val="0"/>
          <w:sz w:val="22"/>
          <w:szCs w:val="22"/>
        </w:rPr>
        <w:t xml:space="preserve">, </w:t>
      </w:r>
      <w:r w:rsidR="003E7F17">
        <w:rPr>
          <w:rFonts w:ascii="Calibri Light" w:eastAsia="Arial Unicode MS" w:hAnsi="Calibri Light" w:cs="Calibri Light"/>
          <w:snapToGrid w:val="0"/>
          <w:sz w:val="22"/>
          <w:szCs w:val="22"/>
        </w:rPr>
        <w:t>7</w:t>
      </w:r>
      <w:r w:rsidR="00C5010A" w:rsidRPr="00C4466E">
        <w:rPr>
          <w:rFonts w:ascii="Calibri Light" w:eastAsia="Arial Unicode MS" w:hAnsi="Calibri Light" w:cs="Calibri Light"/>
          <w:snapToGrid w:val="0"/>
          <w:sz w:val="22"/>
          <w:szCs w:val="22"/>
        </w:rPr>
        <w:t xml:space="preserve">, i </w:t>
      </w:r>
      <w:r w:rsidR="003E7F17">
        <w:rPr>
          <w:rFonts w:ascii="Calibri Light" w:eastAsia="Arial Unicode MS" w:hAnsi="Calibri Light" w:cs="Calibri Light"/>
          <w:snapToGrid w:val="0"/>
          <w:sz w:val="22"/>
          <w:szCs w:val="22"/>
        </w:rPr>
        <w:t>8</w:t>
      </w:r>
      <w:r w:rsidR="00C5010A" w:rsidRPr="00C4466E">
        <w:rPr>
          <w:rFonts w:ascii="Calibri Light" w:eastAsia="Arial Unicode MS" w:hAnsi="Calibri Light" w:cs="Calibri Light"/>
          <w:snapToGrid w:val="0"/>
          <w:sz w:val="22"/>
          <w:szCs w:val="22"/>
        </w:rPr>
        <w:t xml:space="preserve"> niniejszej Umowy.</w:t>
      </w:r>
    </w:p>
    <w:p w14:paraId="01DE83EC" w14:textId="77777777" w:rsidR="00C4466E" w:rsidRDefault="00AC7AA2" w:rsidP="0098055D">
      <w:pPr>
        <w:numPr>
          <w:ilvl w:val="0"/>
          <w:numId w:val="7"/>
        </w:numPr>
        <w:tabs>
          <w:tab w:val="clear" w:pos="360"/>
          <w:tab w:val="num" w:pos="709"/>
        </w:tabs>
        <w:autoSpaceDE w:val="0"/>
        <w:autoSpaceDN w:val="0"/>
        <w:adjustRightInd w:val="0"/>
        <w:spacing w:after="120"/>
        <w:ind w:left="709" w:hanging="709"/>
        <w:rPr>
          <w:rFonts w:ascii="Calibri Light" w:eastAsia="Arial Unicode MS" w:hAnsi="Calibri Light" w:cs="Calibri Light"/>
          <w:sz w:val="22"/>
          <w:szCs w:val="22"/>
        </w:rPr>
      </w:pPr>
      <w:r w:rsidRPr="00C4466E">
        <w:rPr>
          <w:rFonts w:ascii="Calibri Light" w:eastAsia="Arial Unicode MS" w:hAnsi="Calibri Light" w:cs="Calibri Light"/>
          <w:sz w:val="22"/>
          <w:szCs w:val="22"/>
        </w:rPr>
        <w:t>Jeżeli Wykonawca nie usunie w</w:t>
      </w:r>
      <w:r w:rsidR="004D251E" w:rsidRPr="00C4466E">
        <w:rPr>
          <w:rFonts w:ascii="Calibri Light" w:eastAsia="Arial Unicode MS" w:hAnsi="Calibri Light" w:cs="Calibri Light"/>
          <w:sz w:val="22"/>
          <w:szCs w:val="22"/>
        </w:rPr>
        <w:t>ad w terminie i</w:t>
      </w:r>
      <w:r w:rsidRPr="00C4466E">
        <w:rPr>
          <w:rFonts w:ascii="Calibri Light" w:eastAsia="Arial Unicode MS" w:hAnsi="Calibri Light" w:cs="Calibri Light"/>
          <w:sz w:val="22"/>
          <w:szCs w:val="22"/>
        </w:rPr>
        <w:t xml:space="preserve"> w sposób ustalony w protokole odbioru</w:t>
      </w:r>
      <w:r w:rsidR="009E7A08" w:rsidRPr="00C4466E">
        <w:rPr>
          <w:rFonts w:ascii="Calibri Light" w:eastAsia="Arial Unicode MS" w:hAnsi="Calibri Light" w:cs="Calibri Light"/>
          <w:sz w:val="22"/>
          <w:szCs w:val="22"/>
        </w:rPr>
        <w:t xml:space="preserve"> (częściowego lub końcowego)</w:t>
      </w:r>
      <w:r w:rsidRPr="00C4466E">
        <w:rPr>
          <w:rFonts w:ascii="Calibri Light" w:eastAsia="Arial Unicode MS" w:hAnsi="Calibri Light" w:cs="Calibri Light"/>
          <w:sz w:val="22"/>
          <w:szCs w:val="22"/>
        </w:rPr>
        <w:t>, Zamawiający, po uprzednim powiadomieniu Wykonawcy, jest uprawniony do zlecenia usunięcia wad podmiotowi trzeciemu na koszt i ryzyko Wykonawcy</w:t>
      </w:r>
      <w:r w:rsidR="00120D70" w:rsidRPr="00C4466E">
        <w:rPr>
          <w:rFonts w:ascii="Calibri Light" w:eastAsia="Arial Unicode MS" w:hAnsi="Calibri Light" w:cs="Calibri Light"/>
          <w:sz w:val="22"/>
          <w:szCs w:val="22"/>
        </w:rPr>
        <w:t xml:space="preserve"> (bez konieczności uzyskiwania w tym zakresie upoważnienia sądowego)</w:t>
      </w:r>
      <w:r w:rsidRPr="00C4466E">
        <w:rPr>
          <w:rFonts w:ascii="Calibri Light" w:eastAsia="Arial Unicode MS" w:hAnsi="Calibri Light" w:cs="Calibri Light"/>
          <w:sz w:val="22"/>
          <w:szCs w:val="22"/>
        </w:rPr>
        <w:t xml:space="preserve">. </w:t>
      </w:r>
    </w:p>
    <w:p w14:paraId="5077A61D" w14:textId="77777777" w:rsidR="00C4466E" w:rsidRDefault="00795ADA" w:rsidP="0098055D">
      <w:pPr>
        <w:numPr>
          <w:ilvl w:val="0"/>
          <w:numId w:val="7"/>
        </w:numPr>
        <w:tabs>
          <w:tab w:val="clear" w:pos="360"/>
          <w:tab w:val="num" w:pos="709"/>
        </w:tabs>
        <w:autoSpaceDE w:val="0"/>
        <w:autoSpaceDN w:val="0"/>
        <w:adjustRightInd w:val="0"/>
        <w:spacing w:after="120"/>
        <w:ind w:left="709" w:hanging="709"/>
        <w:rPr>
          <w:rFonts w:ascii="Calibri Light" w:eastAsia="Arial Unicode MS" w:hAnsi="Calibri Light" w:cs="Calibri Light"/>
          <w:sz w:val="22"/>
          <w:szCs w:val="22"/>
        </w:rPr>
      </w:pPr>
      <w:r w:rsidRPr="00C4466E">
        <w:rPr>
          <w:rFonts w:ascii="Calibri Light" w:eastAsia="Arial Unicode MS" w:hAnsi="Calibri Light" w:cs="Calibri Light"/>
          <w:snapToGrid w:val="0"/>
          <w:sz w:val="22"/>
          <w:szCs w:val="22"/>
        </w:rPr>
        <w:t>Zamawiający uprawniony jest do przerwania czynności odbioru końcowego</w:t>
      </w:r>
      <w:r w:rsidR="00956B9F" w:rsidRPr="00C4466E">
        <w:rPr>
          <w:rFonts w:ascii="Calibri Light" w:eastAsia="Arial Unicode MS" w:hAnsi="Calibri Light" w:cs="Calibri Light"/>
          <w:snapToGrid w:val="0"/>
          <w:sz w:val="22"/>
          <w:szCs w:val="22"/>
        </w:rPr>
        <w:t xml:space="preserve"> (bez podpisywania protokołu)</w:t>
      </w:r>
      <w:r w:rsidRPr="00C4466E">
        <w:rPr>
          <w:rFonts w:ascii="Calibri Light" w:eastAsia="Arial Unicode MS" w:hAnsi="Calibri Light" w:cs="Calibri Light"/>
          <w:snapToGrid w:val="0"/>
          <w:sz w:val="22"/>
          <w:szCs w:val="22"/>
        </w:rPr>
        <w:t xml:space="preserve">, jeżeli w czasie jego trwania ujawniono, że roboty </w:t>
      </w:r>
      <w:r w:rsidRPr="00C4466E">
        <w:rPr>
          <w:rFonts w:ascii="Calibri Light" w:eastAsia="Arial Unicode MS" w:hAnsi="Calibri Light" w:cs="Calibri Light"/>
          <w:sz w:val="22"/>
          <w:szCs w:val="22"/>
        </w:rPr>
        <w:t xml:space="preserve">nie są gotowe do odbioru </w:t>
      </w:r>
      <w:r w:rsidR="00F7419E">
        <w:rPr>
          <w:rFonts w:ascii="Calibri Light" w:eastAsia="Arial Unicode MS" w:hAnsi="Calibri Light" w:cs="Calibri Light"/>
          <w:sz w:val="22"/>
          <w:szCs w:val="22"/>
        </w:rPr>
        <w:br/>
      </w:r>
      <w:r w:rsidRPr="00C4466E">
        <w:rPr>
          <w:rFonts w:ascii="Calibri Light" w:eastAsia="Arial Unicode MS" w:hAnsi="Calibri Light" w:cs="Calibri Light"/>
          <w:sz w:val="22"/>
          <w:szCs w:val="22"/>
        </w:rPr>
        <w:t>z powodu ich niezakończenia lub z powodu wystąpienia istotnych wad, uniemożliwiających korzystanie z przedmiotu Umowy</w:t>
      </w:r>
      <w:r w:rsidRPr="00C4466E">
        <w:rPr>
          <w:rFonts w:ascii="Calibri Light" w:eastAsia="Arial Unicode MS" w:hAnsi="Calibri Light" w:cs="Calibri Light"/>
          <w:snapToGrid w:val="0"/>
          <w:sz w:val="22"/>
          <w:szCs w:val="22"/>
        </w:rPr>
        <w:t xml:space="preserve">. W takiej sytuacji Wykonawca zobowiązany jest do usunięcia stwierdzonych braków lub wad w terminie wyznaczonym przez Zamawiającego oraz zgłoszenia gotowości do przystąpienia do czynności odbioru końcowego. </w:t>
      </w:r>
    </w:p>
    <w:p w14:paraId="192C74EA" w14:textId="6C8FF109" w:rsidR="007E24FD" w:rsidRPr="00C4466E" w:rsidRDefault="00AC7AA2" w:rsidP="0098055D">
      <w:pPr>
        <w:numPr>
          <w:ilvl w:val="0"/>
          <w:numId w:val="7"/>
        </w:numPr>
        <w:tabs>
          <w:tab w:val="clear" w:pos="360"/>
          <w:tab w:val="num" w:pos="709"/>
        </w:tabs>
        <w:autoSpaceDE w:val="0"/>
        <w:autoSpaceDN w:val="0"/>
        <w:adjustRightInd w:val="0"/>
        <w:spacing w:after="120"/>
        <w:ind w:left="709" w:hanging="709"/>
        <w:rPr>
          <w:rFonts w:ascii="Calibri Light" w:eastAsia="Arial Unicode MS" w:hAnsi="Calibri Light" w:cs="Calibri Light"/>
          <w:sz w:val="22"/>
          <w:szCs w:val="22"/>
        </w:rPr>
      </w:pPr>
      <w:r w:rsidRPr="00C4466E">
        <w:rPr>
          <w:rFonts w:ascii="Calibri Light" w:eastAsia="Arial Unicode MS" w:hAnsi="Calibri Light" w:cs="Calibri Light"/>
          <w:spacing w:val="-4"/>
          <w:sz w:val="22"/>
          <w:szCs w:val="22"/>
        </w:rPr>
        <w:t>Za dzień o</w:t>
      </w:r>
      <w:r w:rsidR="00904753">
        <w:rPr>
          <w:rFonts w:ascii="Calibri Light" w:eastAsia="Arial Unicode MS" w:hAnsi="Calibri Light" w:cs="Calibri Light"/>
          <w:spacing w:val="-4"/>
          <w:sz w:val="22"/>
          <w:szCs w:val="22"/>
        </w:rPr>
        <w:t>d</w:t>
      </w:r>
      <w:r w:rsidRPr="00C4466E">
        <w:rPr>
          <w:rFonts w:ascii="Calibri Light" w:eastAsia="Arial Unicode MS" w:hAnsi="Calibri Light" w:cs="Calibri Light"/>
          <w:spacing w:val="-4"/>
          <w:sz w:val="22"/>
          <w:szCs w:val="22"/>
        </w:rPr>
        <w:t xml:space="preserve">bioru końcowego uznaje się dzień podpisania przez upoważnionych </w:t>
      </w:r>
      <w:r w:rsidR="00DD477B" w:rsidRPr="00C4466E">
        <w:rPr>
          <w:rFonts w:ascii="Calibri Light" w:eastAsia="Arial Unicode MS" w:hAnsi="Calibri Light" w:cs="Calibri Light"/>
          <w:sz w:val="22"/>
          <w:szCs w:val="22"/>
        </w:rPr>
        <w:t>przedstawicieli Stron Umowy p</w:t>
      </w:r>
      <w:r w:rsidRPr="00C4466E">
        <w:rPr>
          <w:rFonts w:ascii="Calibri Light" w:eastAsia="Arial Unicode MS" w:hAnsi="Calibri Light" w:cs="Calibri Light"/>
          <w:sz w:val="22"/>
          <w:szCs w:val="22"/>
        </w:rPr>
        <w:t>rotokołu odbioru końcowego.</w:t>
      </w:r>
    </w:p>
    <w:p w14:paraId="598DFF56" w14:textId="77777777" w:rsidR="00BD5637" w:rsidRPr="00E73F42" w:rsidRDefault="00BD5637" w:rsidP="0098055D">
      <w:pPr>
        <w:tabs>
          <w:tab w:val="right" w:pos="8895"/>
        </w:tabs>
        <w:spacing w:after="120"/>
        <w:rPr>
          <w:rFonts w:ascii="Calibri Light" w:eastAsia="Arial Unicode MS" w:hAnsi="Calibri Light" w:cs="Calibri Light"/>
          <w:b/>
          <w:snapToGrid w:val="0"/>
          <w:sz w:val="22"/>
          <w:szCs w:val="22"/>
        </w:rPr>
      </w:pPr>
    </w:p>
    <w:p w14:paraId="37896746" w14:textId="77777777" w:rsidR="002312D1" w:rsidRPr="00E73F42" w:rsidRDefault="00DA116F" w:rsidP="0098055D">
      <w:pPr>
        <w:tabs>
          <w:tab w:val="right" w:pos="8895"/>
        </w:tabs>
        <w:spacing w:after="120"/>
        <w:jc w:val="center"/>
        <w:rPr>
          <w:rFonts w:ascii="Calibri Light" w:eastAsia="Arial Unicode MS" w:hAnsi="Calibri Light" w:cs="Calibri Light"/>
          <w:b/>
          <w:snapToGrid w:val="0"/>
          <w:sz w:val="22"/>
          <w:szCs w:val="22"/>
        </w:rPr>
      </w:pPr>
      <w:r w:rsidRPr="00E73F42">
        <w:rPr>
          <w:rFonts w:ascii="Calibri Light" w:eastAsia="Arial Unicode MS" w:hAnsi="Calibri Light" w:cs="Calibri Light"/>
          <w:b/>
          <w:snapToGrid w:val="0"/>
          <w:sz w:val="22"/>
          <w:szCs w:val="22"/>
        </w:rPr>
        <w:t>§</w:t>
      </w:r>
      <w:r w:rsidR="004779E7" w:rsidRPr="00E73F42">
        <w:rPr>
          <w:rFonts w:ascii="Calibri Light" w:eastAsia="Arial Unicode MS" w:hAnsi="Calibri Light" w:cs="Calibri Light"/>
          <w:b/>
          <w:snapToGrid w:val="0"/>
          <w:sz w:val="22"/>
          <w:szCs w:val="22"/>
        </w:rPr>
        <w:t xml:space="preserve"> </w:t>
      </w:r>
      <w:r w:rsidRPr="00E73F42">
        <w:rPr>
          <w:rFonts w:ascii="Calibri Light" w:eastAsia="Arial Unicode MS" w:hAnsi="Calibri Light" w:cs="Calibri Light"/>
          <w:b/>
          <w:snapToGrid w:val="0"/>
          <w:sz w:val="22"/>
          <w:szCs w:val="22"/>
        </w:rPr>
        <w:t>6</w:t>
      </w:r>
    </w:p>
    <w:p w14:paraId="2D4BCAE3" w14:textId="77777777" w:rsidR="001D4D21" w:rsidRPr="00E73F42" w:rsidRDefault="00DA116F" w:rsidP="0098055D">
      <w:pPr>
        <w:tabs>
          <w:tab w:val="right" w:pos="8895"/>
        </w:tabs>
        <w:spacing w:after="120"/>
        <w:jc w:val="center"/>
        <w:rPr>
          <w:rFonts w:ascii="Calibri Light" w:eastAsia="Arial Unicode MS" w:hAnsi="Calibri Light" w:cs="Calibri Light"/>
          <w:b/>
          <w:snapToGrid w:val="0"/>
          <w:sz w:val="22"/>
          <w:szCs w:val="22"/>
        </w:rPr>
      </w:pPr>
      <w:r w:rsidRPr="00E73F42">
        <w:rPr>
          <w:rFonts w:ascii="Calibri Light" w:eastAsia="Arial Unicode MS" w:hAnsi="Calibri Light" w:cs="Calibri Light"/>
          <w:b/>
          <w:snapToGrid w:val="0"/>
          <w:sz w:val="22"/>
          <w:szCs w:val="22"/>
        </w:rPr>
        <w:t>WARUNKI PŁATNOŚCI</w:t>
      </w:r>
    </w:p>
    <w:p w14:paraId="4FB333DD" w14:textId="77777777" w:rsidR="00B11837" w:rsidRPr="00E73F42" w:rsidRDefault="005E7757" w:rsidP="0098055D">
      <w:pPr>
        <w:pStyle w:val="Tekstpodstawowywcity"/>
        <w:numPr>
          <w:ilvl w:val="0"/>
          <w:numId w:val="4"/>
        </w:numPr>
        <w:tabs>
          <w:tab w:val="clear" w:pos="28"/>
          <w:tab w:val="clear" w:pos="220"/>
          <w:tab w:val="clear" w:pos="360"/>
          <w:tab w:val="clear" w:pos="7854"/>
        </w:tabs>
        <w:spacing w:after="120"/>
        <w:ind w:left="709"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lastRenderedPageBreak/>
        <w:t>Rozliczenie za wykonane roboty</w:t>
      </w:r>
      <w:r w:rsidR="00DA116F" w:rsidRPr="00E73F42">
        <w:rPr>
          <w:rFonts w:ascii="Calibri Light" w:eastAsia="Arial Unicode MS" w:hAnsi="Calibri Light" w:cs="Calibri Light"/>
          <w:sz w:val="22"/>
          <w:szCs w:val="22"/>
        </w:rPr>
        <w:t xml:space="preserve"> </w:t>
      </w:r>
      <w:r w:rsidR="00B00143" w:rsidRPr="00E73F42">
        <w:rPr>
          <w:rFonts w:ascii="Calibri Light" w:eastAsia="Arial Unicode MS" w:hAnsi="Calibri Light" w:cs="Calibri Light"/>
          <w:sz w:val="22"/>
          <w:szCs w:val="22"/>
        </w:rPr>
        <w:t>odbędzie się</w:t>
      </w:r>
      <w:r w:rsidR="00B11837" w:rsidRPr="00E73F42">
        <w:rPr>
          <w:rFonts w:ascii="Calibri Light" w:eastAsia="Arial Unicode MS" w:hAnsi="Calibri Light" w:cs="Calibri Light"/>
          <w:sz w:val="22"/>
          <w:szCs w:val="22"/>
        </w:rPr>
        <w:t>:</w:t>
      </w:r>
    </w:p>
    <w:p w14:paraId="28D9977A" w14:textId="77777777" w:rsidR="00C4466E" w:rsidRDefault="00B11837" w:rsidP="0098055D">
      <w:pPr>
        <w:pStyle w:val="Tekstpodstawowywcity"/>
        <w:numPr>
          <w:ilvl w:val="1"/>
          <w:numId w:val="4"/>
        </w:numPr>
        <w:tabs>
          <w:tab w:val="clear" w:pos="28"/>
          <w:tab w:val="clear" w:pos="220"/>
          <w:tab w:val="clear" w:pos="1440"/>
          <w:tab w:val="clear" w:pos="7854"/>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 xml:space="preserve">na podstawie </w:t>
      </w:r>
      <w:r w:rsidR="00841C37" w:rsidRPr="00E73F42">
        <w:rPr>
          <w:rFonts w:ascii="Calibri Light" w:eastAsia="Arial Unicode MS" w:hAnsi="Calibri Light" w:cs="Calibri Light"/>
          <w:sz w:val="22"/>
          <w:szCs w:val="22"/>
        </w:rPr>
        <w:t>faktur częściowy</w:t>
      </w:r>
      <w:r w:rsidR="004601A7" w:rsidRPr="00E73F42">
        <w:rPr>
          <w:rFonts w:ascii="Calibri Light" w:eastAsia="Arial Unicode MS" w:hAnsi="Calibri Light" w:cs="Calibri Light"/>
          <w:sz w:val="22"/>
          <w:szCs w:val="22"/>
        </w:rPr>
        <w:t xml:space="preserve">ch </w:t>
      </w:r>
      <w:r w:rsidR="00567E7B" w:rsidRPr="00E73F42">
        <w:rPr>
          <w:rFonts w:ascii="Calibri Light" w:eastAsia="Arial Unicode MS" w:hAnsi="Calibri Light" w:cs="Calibri Light"/>
          <w:sz w:val="22"/>
          <w:szCs w:val="22"/>
        </w:rPr>
        <w:t>–</w:t>
      </w:r>
      <w:r w:rsidR="00841C37" w:rsidRPr="00E73F42">
        <w:rPr>
          <w:rFonts w:ascii="Calibri Light" w:eastAsia="Arial Unicode MS" w:hAnsi="Calibri Light" w:cs="Calibri Light"/>
          <w:sz w:val="22"/>
          <w:szCs w:val="22"/>
        </w:rPr>
        <w:t xml:space="preserve"> </w:t>
      </w:r>
      <w:r w:rsidR="00033FAD" w:rsidRPr="00E73F42">
        <w:rPr>
          <w:rFonts w:ascii="Calibri Light" w:eastAsia="Arial Unicode MS" w:hAnsi="Calibri Light" w:cs="Calibri Light"/>
          <w:sz w:val="22"/>
          <w:szCs w:val="22"/>
        </w:rPr>
        <w:t xml:space="preserve">po </w:t>
      </w:r>
      <w:r w:rsidR="00ED42C3" w:rsidRPr="00E73F42">
        <w:rPr>
          <w:rFonts w:ascii="Calibri Light" w:eastAsia="Arial Unicode MS" w:hAnsi="Calibri Light" w:cs="Calibri Light"/>
          <w:sz w:val="22"/>
          <w:szCs w:val="22"/>
        </w:rPr>
        <w:t xml:space="preserve">protokolarnym </w:t>
      </w:r>
      <w:r w:rsidR="007C5FA7" w:rsidRPr="00E73F42">
        <w:rPr>
          <w:rFonts w:ascii="Calibri Light" w:eastAsia="Arial Unicode MS" w:hAnsi="Calibri Light" w:cs="Calibri Light"/>
          <w:sz w:val="22"/>
          <w:szCs w:val="22"/>
        </w:rPr>
        <w:t xml:space="preserve">odbiorze </w:t>
      </w:r>
      <w:r w:rsidRPr="00E73F42">
        <w:rPr>
          <w:rFonts w:ascii="Calibri Light" w:eastAsia="Arial Unicode MS" w:hAnsi="Calibri Light" w:cs="Calibri Light"/>
          <w:sz w:val="22"/>
          <w:szCs w:val="22"/>
        </w:rPr>
        <w:t>częściowym</w:t>
      </w:r>
      <w:r w:rsidR="00ED42C3" w:rsidRPr="00E73F42">
        <w:rPr>
          <w:rFonts w:ascii="Calibri Light" w:eastAsia="Arial Unicode MS" w:hAnsi="Calibri Light" w:cs="Calibri Light"/>
          <w:sz w:val="22"/>
          <w:szCs w:val="22"/>
        </w:rPr>
        <w:t>,</w:t>
      </w:r>
      <w:r w:rsidRPr="00E73F42">
        <w:rPr>
          <w:rFonts w:ascii="Calibri Light" w:eastAsia="Arial Unicode MS" w:hAnsi="Calibri Light" w:cs="Calibri Light"/>
          <w:sz w:val="22"/>
          <w:szCs w:val="22"/>
        </w:rPr>
        <w:t xml:space="preserve"> </w:t>
      </w:r>
      <w:r w:rsidR="007C5FA7" w:rsidRPr="00E73F42">
        <w:rPr>
          <w:rFonts w:ascii="Calibri Light" w:eastAsia="Arial Unicode MS" w:hAnsi="Calibri Light" w:cs="Calibri Light"/>
          <w:sz w:val="22"/>
          <w:szCs w:val="22"/>
        </w:rPr>
        <w:t xml:space="preserve">na podstawie </w:t>
      </w:r>
      <w:r w:rsidR="00681D8B" w:rsidRPr="00E73F42">
        <w:rPr>
          <w:rFonts w:ascii="Calibri Light" w:eastAsia="Arial Unicode MS" w:hAnsi="Calibri Light" w:cs="Calibri Light"/>
          <w:sz w:val="22"/>
          <w:szCs w:val="22"/>
        </w:rPr>
        <w:t>H</w:t>
      </w:r>
      <w:r w:rsidR="00ED42C3" w:rsidRPr="00E73F42">
        <w:rPr>
          <w:rFonts w:ascii="Calibri Light" w:eastAsia="Arial Unicode MS" w:hAnsi="Calibri Light" w:cs="Calibri Light"/>
          <w:sz w:val="22"/>
          <w:szCs w:val="22"/>
        </w:rPr>
        <w:t xml:space="preserve">armonogramu </w:t>
      </w:r>
      <w:r w:rsidR="00F46AC2" w:rsidRPr="00E73F42">
        <w:rPr>
          <w:rFonts w:ascii="Calibri Light" w:eastAsia="Arial Unicode MS" w:hAnsi="Calibri Light" w:cs="Calibri Light"/>
          <w:sz w:val="22"/>
          <w:szCs w:val="22"/>
        </w:rPr>
        <w:t>rzeczowo</w:t>
      </w:r>
      <w:r w:rsidR="009E7A08" w:rsidRPr="00E73F42">
        <w:rPr>
          <w:rFonts w:ascii="Calibri Light" w:eastAsia="Arial Unicode MS" w:hAnsi="Calibri Light" w:cs="Calibri Light"/>
          <w:sz w:val="22"/>
          <w:szCs w:val="22"/>
        </w:rPr>
        <w:t>-</w:t>
      </w:r>
      <w:r w:rsidR="00F46AC2" w:rsidRPr="00E73F42">
        <w:rPr>
          <w:rFonts w:ascii="Calibri Light" w:eastAsia="Arial Unicode MS" w:hAnsi="Calibri Light" w:cs="Calibri Light"/>
          <w:sz w:val="22"/>
          <w:szCs w:val="22"/>
        </w:rPr>
        <w:t>finansowego</w:t>
      </w:r>
      <w:r w:rsidR="007C5FA7" w:rsidRPr="00E73F42">
        <w:rPr>
          <w:rFonts w:ascii="Calibri Light" w:eastAsia="Arial Unicode MS" w:hAnsi="Calibri Light" w:cs="Calibri Light"/>
          <w:sz w:val="22"/>
          <w:szCs w:val="22"/>
        </w:rPr>
        <w:t xml:space="preserve"> </w:t>
      </w:r>
      <w:r w:rsidR="004601A7" w:rsidRPr="00E73F42">
        <w:rPr>
          <w:rFonts w:ascii="Calibri Light" w:eastAsia="Arial Unicode MS" w:hAnsi="Calibri Light" w:cs="Calibri Light"/>
          <w:sz w:val="22"/>
          <w:szCs w:val="22"/>
        </w:rPr>
        <w:t xml:space="preserve">oraz </w:t>
      </w:r>
    </w:p>
    <w:p w14:paraId="3E94F644" w14:textId="77777777" w:rsidR="00DA116F" w:rsidRPr="00C4466E" w:rsidRDefault="004601A7" w:rsidP="0098055D">
      <w:pPr>
        <w:pStyle w:val="Tekstpodstawowywcity"/>
        <w:numPr>
          <w:ilvl w:val="1"/>
          <w:numId w:val="4"/>
        </w:numPr>
        <w:tabs>
          <w:tab w:val="clear" w:pos="28"/>
          <w:tab w:val="clear" w:pos="220"/>
          <w:tab w:val="clear" w:pos="1440"/>
          <w:tab w:val="clear" w:pos="7854"/>
        </w:tabs>
        <w:spacing w:after="120"/>
        <w:ind w:left="1418" w:hanging="709"/>
        <w:rPr>
          <w:rFonts w:ascii="Calibri Light" w:eastAsia="Arial Unicode MS" w:hAnsi="Calibri Light" w:cs="Calibri Light"/>
          <w:sz w:val="22"/>
          <w:szCs w:val="22"/>
        </w:rPr>
      </w:pPr>
      <w:r w:rsidRPr="00C4466E">
        <w:rPr>
          <w:rFonts w:ascii="Calibri Light" w:eastAsia="Arial Unicode MS" w:hAnsi="Calibri Light" w:cs="Calibri Light"/>
          <w:sz w:val="22"/>
          <w:szCs w:val="22"/>
        </w:rPr>
        <w:t>na podstawie faktury końcowej – wystawionej po podpisaniu protokołu odbioru końcowego</w:t>
      </w:r>
      <w:r w:rsidR="007C5FA7" w:rsidRPr="00C4466E">
        <w:rPr>
          <w:rFonts w:ascii="Calibri Light" w:eastAsia="Arial Unicode MS" w:hAnsi="Calibri Light" w:cs="Calibri Light"/>
          <w:sz w:val="22"/>
          <w:szCs w:val="22"/>
        </w:rPr>
        <w:t xml:space="preserve">. </w:t>
      </w:r>
    </w:p>
    <w:p w14:paraId="73B86B76" w14:textId="77777777" w:rsidR="00C4466E" w:rsidRDefault="00B45826" w:rsidP="0098055D">
      <w:pPr>
        <w:numPr>
          <w:ilvl w:val="0"/>
          <w:numId w:val="4"/>
        </w:numPr>
        <w:tabs>
          <w:tab w:val="clear" w:pos="360"/>
        </w:tabs>
        <w:autoSpaceDE w:val="0"/>
        <w:autoSpaceDN w:val="0"/>
        <w:adjustRightInd w:val="0"/>
        <w:spacing w:after="120"/>
        <w:ind w:left="709" w:hanging="709"/>
        <w:rPr>
          <w:rFonts w:ascii="Calibri Light" w:eastAsia="Arial Unicode MS" w:hAnsi="Calibri Light" w:cs="Calibri Light"/>
          <w:snapToGrid w:val="0"/>
          <w:sz w:val="22"/>
          <w:szCs w:val="22"/>
        </w:rPr>
      </w:pPr>
      <w:r w:rsidRPr="00E73F42">
        <w:rPr>
          <w:rFonts w:ascii="Calibri Light" w:eastAsia="Arial Unicode MS" w:hAnsi="Calibri Light" w:cs="Calibri Light"/>
          <w:sz w:val="22"/>
          <w:szCs w:val="22"/>
        </w:rPr>
        <w:t>Podstawę</w:t>
      </w:r>
      <w:r w:rsidR="00266A0A" w:rsidRPr="00E73F42">
        <w:rPr>
          <w:rFonts w:ascii="Calibri Light" w:eastAsia="Arial Unicode MS" w:hAnsi="Calibri Light" w:cs="Calibri Light"/>
          <w:sz w:val="22"/>
          <w:szCs w:val="22"/>
        </w:rPr>
        <w:t xml:space="preserve"> do wystawienia faktury</w:t>
      </w:r>
      <w:r w:rsidRPr="00E73F42">
        <w:rPr>
          <w:rFonts w:ascii="Calibri Light" w:eastAsia="Arial Unicode MS" w:hAnsi="Calibri Light" w:cs="Calibri Light"/>
          <w:sz w:val="22"/>
          <w:szCs w:val="22"/>
        </w:rPr>
        <w:t xml:space="preserve"> będ</w:t>
      </w:r>
      <w:r w:rsidR="00F37429" w:rsidRPr="00E73F42">
        <w:rPr>
          <w:rFonts w:ascii="Calibri Light" w:eastAsia="Arial Unicode MS" w:hAnsi="Calibri Light" w:cs="Calibri Light"/>
          <w:sz w:val="22"/>
          <w:szCs w:val="22"/>
        </w:rPr>
        <w:t>ą</w:t>
      </w:r>
      <w:r w:rsidR="00B00143" w:rsidRPr="00E73F42">
        <w:rPr>
          <w:rFonts w:ascii="Calibri Light" w:eastAsia="Arial Unicode MS" w:hAnsi="Calibri Light" w:cs="Calibri Light"/>
          <w:sz w:val="22"/>
          <w:szCs w:val="22"/>
        </w:rPr>
        <w:t xml:space="preserve"> stanowić </w:t>
      </w:r>
      <w:r w:rsidRPr="00E73F42">
        <w:rPr>
          <w:rFonts w:ascii="Calibri Light" w:eastAsia="Arial Unicode MS" w:hAnsi="Calibri Light" w:cs="Calibri Light"/>
          <w:sz w:val="22"/>
          <w:szCs w:val="22"/>
        </w:rPr>
        <w:t>protok</w:t>
      </w:r>
      <w:r w:rsidR="00F37429" w:rsidRPr="00E73F42">
        <w:rPr>
          <w:rFonts w:ascii="Calibri Light" w:eastAsia="Arial Unicode MS" w:hAnsi="Calibri Light" w:cs="Calibri Light"/>
          <w:sz w:val="22"/>
          <w:szCs w:val="22"/>
        </w:rPr>
        <w:t>oły</w:t>
      </w:r>
      <w:r w:rsidRPr="00E73F42">
        <w:rPr>
          <w:rFonts w:ascii="Calibri Light" w:eastAsia="Arial Unicode MS" w:hAnsi="Calibri Light" w:cs="Calibri Light"/>
          <w:sz w:val="22"/>
          <w:szCs w:val="22"/>
        </w:rPr>
        <w:t xml:space="preserve"> odbioru </w:t>
      </w:r>
      <w:r w:rsidR="00F46AC2" w:rsidRPr="00E73F42">
        <w:rPr>
          <w:rFonts w:ascii="Calibri Light" w:eastAsia="Arial Unicode MS" w:hAnsi="Calibri Light" w:cs="Calibri Light"/>
          <w:sz w:val="22"/>
          <w:szCs w:val="22"/>
        </w:rPr>
        <w:t>częściowego</w:t>
      </w:r>
      <w:r w:rsidR="00EA38F5" w:rsidRPr="00E73F42">
        <w:rPr>
          <w:rFonts w:ascii="Calibri Light" w:eastAsia="Arial Unicode MS" w:hAnsi="Calibri Light" w:cs="Calibri Light"/>
          <w:sz w:val="22"/>
          <w:szCs w:val="22"/>
        </w:rPr>
        <w:t xml:space="preserve">, </w:t>
      </w:r>
      <w:r w:rsidR="007329FD" w:rsidRPr="00E73F42">
        <w:rPr>
          <w:rFonts w:ascii="Calibri Light" w:eastAsia="Arial Unicode MS" w:hAnsi="Calibri Light" w:cs="Calibri Light"/>
          <w:sz w:val="22"/>
          <w:szCs w:val="22"/>
        </w:rPr>
        <w:t>a w </w:t>
      </w:r>
      <w:r w:rsidR="004E0466" w:rsidRPr="00E73F42">
        <w:rPr>
          <w:rFonts w:ascii="Calibri Light" w:eastAsia="Arial Unicode MS" w:hAnsi="Calibri Light" w:cs="Calibri Light"/>
          <w:sz w:val="22"/>
          <w:szCs w:val="22"/>
        </w:rPr>
        <w:t>przypadku zgłosze</w:t>
      </w:r>
      <w:r w:rsidR="00EA38F5" w:rsidRPr="00E73F42">
        <w:rPr>
          <w:rFonts w:ascii="Calibri Light" w:eastAsia="Arial Unicode MS" w:hAnsi="Calibri Light" w:cs="Calibri Light"/>
          <w:sz w:val="22"/>
          <w:szCs w:val="22"/>
        </w:rPr>
        <w:t xml:space="preserve">nia w czasie odbioru częściowego wad odbieranych prac -  </w:t>
      </w:r>
      <w:r w:rsidR="00ED0D0E" w:rsidRPr="00E73F42">
        <w:rPr>
          <w:rFonts w:ascii="Calibri Light" w:eastAsia="Arial Unicode MS" w:hAnsi="Calibri Light" w:cs="Calibri Light"/>
          <w:sz w:val="22"/>
          <w:szCs w:val="22"/>
        </w:rPr>
        <w:t>protokoły potwierdzające</w:t>
      </w:r>
      <w:r w:rsidR="00EA38F5" w:rsidRPr="00E73F42">
        <w:rPr>
          <w:rFonts w:ascii="Calibri Light" w:eastAsia="Arial Unicode MS" w:hAnsi="Calibri Light" w:cs="Calibri Light"/>
          <w:sz w:val="22"/>
          <w:szCs w:val="22"/>
        </w:rPr>
        <w:t xml:space="preserve"> ich usunięcie</w:t>
      </w:r>
      <w:r w:rsidR="00F46AC2" w:rsidRPr="00E73F42">
        <w:rPr>
          <w:rFonts w:ascii="Calibri Light" w:eastAsia="Arial Unicode MS" w:hAnsi="Calibri Light" w:cs="Calibri Light"/>
          <w:sz w:val="22"/>
          <w:szCs w:val="22"/>
        </w:rPr>
        <w:t xml:space="preserve"> </w:t>
      </w:r>
      <w:r w:rsidR="00F37429" w:rsidRPr="00E73F42">
        <w:rPr>
          <w:rFonts w:ascii="Calibri Light" w:eastAsia="Arial Unicode MS" w:hAnsi="Calibri Light" w:cs="Calibri Light"/>
          <w:sz w:val="22"/>
          <w:szCs w:val="22"/>
        </w:rPr>
        <w:t>oraz</w:t>
      </w:r>
      <w:r w:rsidR="00EA38F5" w:rsidRPr="00E73F42">
        <w:rPr>
          <w:rFonts w:ascii="Calibri Light" w:eastAsia="Arial Unicode MS" w:hAnsi="Calibri Light" w:cs="Calibri Light"/>
          <w:sz w:val="22"/>
          <w:szCs w:val="22"/>
        </w:rPr>
        <w:t xml:space="preserve"> protokół</w:t>
      </w:r>
      <w:r w:rsidR="00F37429" w:rsidRPr="00E73F42">
        <w:rPr>
          <w:rFonts w:ascii="Calibri Light" w:eastAsia="Arial Unicode MS" w:hAnsi="Calibri Light" w:cs="Calibri Light"/>
          <w:sz w:val="22"/>
          <w:szCs w:val="22"/>
        </w:rPr>
        <w:t xml:space="preserve"> odbioru </w:t>
      </w:r>
      <w:r w:rsidRPr="00E73F42">
        <w:rPr>
          <w:rFonts w:ascii="Calibri Light" w:eastAsia="Arial Unicode MS" w:hAnsi="Calibri Light" w:cs="Calibri Light"/>
          <w:sz w:val="22"/>
          <w:szCs w:val="22"/>
        </w:rPr>
        <w:t xml:space="preserve">końcowego </w:t>
      </w:r>
      <w:r w:rsidR="00C34886" w:rsidRPr="00E73F42">
        <w:rPr>
          <w:rFonts w:ascii="Calibri Light" w:eastAsia="Arial Unicode MS" w:hAnsi="Calibri Light" w:cs="Calibri Light"/>
          <w:sz w:val="22"/>
          <w:szCs w:val="22"/>
        </w:rPr>
        <w:t>przedmiotu Umowy</w:t>
      </w:r>
      <w:r w:rsidR="009E7A08" w:rsidRPr="00E73F42">
        <w:rPr>
          <w:rFonts w:ascii="Calibri Light" w:eastAsia="Arial Unicode MS" w:hAnsi="Calibri Light" w:cs="Calibri Light"/>
          <w:sz w:val="22"/>
          <w:szCs w:val="22"/>
        </w:rPr>
        <w:t>.</w:t>
      </w:r>
    </w:p>
    <w:p w14:paraId="04FF8921" w14:textId="77777777" w:rsidR="00C4466E" w:rsidRDefault="00B11837" w:rsidP="0098055D">
      <w:pPr>
        <w:numPr>
          <w:ilvl w:val="0"/>
          <w:numId w:val="4"/>
        </w:numPr>
        <w:tabs>
          <w:tab w:val="clear" w:pos="360"/>
        </w:tabs>
        <w:autoSpaceDE w:val="0"/>
        <w:autoSpaceDN w:val="0"/>
        <w:adjustRightInd w:val="0"/>
        <w:spacing w:after="120"/>
        <w:ind w:left="709" w:hanging="709"/>
        <w:rPr>
          <w:rFonts w:ascii="Calibri Light" w:eastAsia="Arial Unicode MS" w:hAnsi="Calibri Light" w:cs="Calibri Light"/>
          <w:snapToGrid w:val="0"/>
          <w:sz w:val="22"/>
          <w:szCs w:val="22"/>
        </w:rPr>
      </w:pPr>
      <w:r w:rsidRPr="00C4466E">
        <w:rPr>
          <w:rFonts w:ascii="Calibri Light" w:eastAsia="Arial Unicode MS" w:hAnsi="Calibri Light" w:cs="Calibri Light"/>
          <w:sz w:val="22"/>
          <w:szCs w:val="22"/>
        </w:rPr>
        <w:t xml:space="preserve">Należności za wykonanie przedmiotu </w:t>
      </w:r>
      <w:r w:rsidR="00567E7B" w:rsidRPr="00C4466E">
        <w:rPr>
          <w:rFonts w:ascii="Calibri Light" w:eastAsia="Arial Unicode MS" w:hAnsi="Calibri Light" w:cs="Calibri Light"/>
          <w:sz w:val="22"/>
          <w:szCs w:val="22"/>
        </w:rPr>
        <w:t>U</w:t>
      </w:r>
      <w:r w:rsidRPr="00C4466E">
        <w:rPr>
          <w:rFonts w:ascii="Calibri Light" w:eastAsia="Arial Unicode MS" w:hAnsi="Calibri Light" w:cs="Calibri Light"/>
          <w:sz w:val="22"/>
          <w:szCs w:val="22"/>
        </w:rPr>
        <w:t>mowy będą wpłacane przez Zamawiającego na konto bankowe Wykonawcy</w:t>
      </w:r>
      <w:r w:rsidR="009D4D95" w:rsidRPr="00C4466E">
        <w:rPr>
          <w:rFonts w:ascii="Calibri Light" w:eastAsia="Arial Unicode MS" w:hAnsi="Calibri Light" w:cs="Calibri Light"/>
          <w:sz w:val="22"/>
          <w:szCs w:val="22"/>
        </w:rPr>
        <w:t xml:space="preserve"> prowadzone w …………</w:t>
      </w:r>
      <w:r w:rsidR="005D008D">
        <w:rPr>
          <w:rFonts w:ascii="Calibri Light" w:eastAsia="Arial Unicode MS" w:hAnsi="Calibri Light" w:cs="Calibri Light"/>
          <w:sz w:val="22"/>
          <w:szCs w:val="22"/>
        </w:rPr>
        <w:t>…………</w:t>
      </w:r>
      <w:r w:rsidR="009D4D95" w:rsidRPr="00C4466E">
        <w:rPr>
          <w:rFonts w:ascii="Calibri Light" w:eastAsia="Arial Unicode MS" w:hAnsi="Calibri Light" w:cs="Calibri Light"/>
          <w:sz w:val="22"/>
          <w:szCs w:val="22"/>
        </w:rPr>
        <w:t>…….. o numerze …………</w:t>
      </w:r>
      <w:r w:rsidR="005D008D">
        <w:rPr>
          <w:rFonts w:ascii="Calibri Light" w:eastAsia="Arial Unicode MS" w:hAnsi="Calibri Light" w:cs="Calibri Light"/>
          <w:sz w:val="22"/>
          <w:szCs w:val="22"/>
        </w:rPr>
        <w:t>………………………….</w:t>
      </w:r>
      <w:r w:rsidR="009D4D95" w:rsidRPr="00C4466E">
        <w:rPr>
          <w:rFonts w:ascii="Calibri Light" w:eastAsia="Arial Unicode MS" w:hAnsi="Calibri Light" w:cs="Calibri Light"/>
          <w:sz w:val="22"/>
          <w:szCs w:val="22"/>
        </w:rPr>
        <w:t>………………………….</w:t>
      </w:r>
      <w:r w:rsidRPr="00C4466E">
        <w:rPr>
          <w:rFonts w:ascii="Calibri Light" w:eastAsia="Arial Unicode MS" w:hAnsi="Calibri Light" w:cs="Calibri Light"/>
          <w:sz w:val="22"/>
          <w:szCs w:val="22"/>
        </w:rPr>
        <w:t xml:space="preserve">, na podstawie </w:t>
      </w:r>
      <w:r w:rsidR="009D4D95" w:rsidRPr="00C4466E">
        <w:rPr>
          <w:rFonts w:ascii="Calibri Light" w:eastAsia="Arial Unicode MS" w:hAnsi="Calibri Light" w:cs="Calibri Light"/>
          <w:sz w:val="22"/>
          <w:szCs w:val="22"/>
        </w:rPr>
        <w:t xml:space="preserve">prawidłowo wystawionej </w:t>
      </w:r>
      <w:r w:rsidRPr="00C4466E">
        <w:rPr>
          <w:rFonts w:ascii="Calibri Light" w:eastAsia="Arial Unicode MS" w:hAnsi="Calibri Light" w:cs="Calibri Light"/>
          <w:sz w:val="22"/>
          <w:szCs w:val="22"/>
        </w:rPr>
        <w:t>faktury VAT.</w:t>
      </w:r>
    </w:p>
    <w:p w14:paraId="5A3C62D2" w14:textId="421FA2AC" w:rsidR="00C4466E" w:rsidRDefault="009D4D95" w:rsidP="0098055D">
      <w:pPr>
        <w:numPr>
          <w:ilvl w:val="0"/>
          <w:numId w:val="4"/>
        </w:numPr>
        <w:tabs>
          <w:tab w:val="clear" w:pos="360"/>
        </w:tabs>
        <w:autoSpaceDE w:val="0"/>
        <w:autoSpaceDN w:val="0"/>
        <w:adjustRightInd w:val="0"/>
        <w:spacing w:after="120"/>
        <w:ind w:left="709" w:hanging="709"/>
        <w:rPr>
          <w:rFonts w:ascii="Calibri Light" w:eastAsia="Arial Unicode MS" w:hAnsi="Calibri Light" w:cs="Calibri Light"/>
          <w:snapToGrid w:val="0"/>
          <w:sz w:val="22"/>
          <w:szCs w:val="22"/>
        </w:rPr>
      </w:pPr>
      <w:r w:rsidRPr="00C4466E">
        <w:rPr>
          <w:rFonts w:ascii="Calibri Light" w:eastAsia="Arial Unicode MS" w:hAnsi="Calibri Light" w:cs="Calibri Light"/>
          <w:sz w:val="22"/>
          <w:szCs w:val="22"/>
        </w:rPr>
        <w:t>Wykonawca oświadcza, że powyższy numer rachunku bankowego jest numerem właściwym dla dokonania rozliczeń na zasadach podzielonej płatności (</w:t>
      </w:r>
      <w:proofErr w:type="spellStart"/>
      <w:r w:rsidRPr="00C4466E">
        <w:rPr>
          <w:rFonts w:ascii="Calibri Light" w:eastAsia="Arial Unicode MS" w:hAnsi="Calibri Light" w:cs="Calibri Light"/>
          <w:sz w:val="22"/>
          <w:szCs w:val="22"/>
        </w:rPr>
        <w:t>split</w:t>
      </w:r>
      <w:proofErr w:type="spellEnd"/>
      <w:r w:rsidRPr="00C4466E">
        <w:rPr>
          <w:rFonts w:ascii="Calibri Light" w:eastAsia="Arial Unicode MS" w:hAnsi="Calibri Light" w:cs="Calibri Light"/>
          <w:sz w:val="22"/>
          <w:szCs w:val="22"/>
        </w:rPr>
        <w:t xml:space="preserve"> </w:t>
      </w:r>
      <w:proofErr w:type="spellStart"/>
      <w:r w:rsidRPr="00C4466E">
        <w:rPr>
          <w:rFonts w:ascii="Calibri Light" w:eastAsia="Arial Unicode MS" w:hAnsi="Calibri Light" w:cs="Calibri Light"/>
          <w:sz w:val="22"/>
          <w:szCs w:val="22"/>
        </w:rPr>
        <w:t>payment</w:t>
      </w:r>
      <w:proofErr w:type="spellEnd"/>
      <w:r w:rsidRPr="00C4466E">
        <w:rPr>
          <w:rFonts w:ascii="Calibri Light" w:eastAsia="Arial Unicode MS" w:hAnsi="Calibri Light" w:cs="Calibri Light"/>
          <w:sz w:val="22"/>
          <w:szCs w:val="22"/>
        </w:rPr>
        <w:t xml:space="preserve">), zgodnie </w:t>
      </w:r>
      <w:r w:rsidR="0024611B">
        <w:rPr>
          <w:rFonts w:ascii="Calibri Light" w:eastAsia="Arial Unicode MS" w:hAnsi="Calibri Light" w:cs="Calibri Light"/>
          <w:sz w:val="22"/>
          <w:szCs w:val="22"/>
        </w:rPr>
        <w:br/>
      </w:r>
      <w:r w:rsidRPr="00C4466E">
        <w:rPr>
          <w:rFonts w:ascii="Calibri Light" w:eastAsia="Arial Unicode MS" w:hAnsi="Calibri Light" w:cs="Calibri Light"/>
          <w:sz w:val="22"/>
          <w:szCs w:val="22"/>
        </w:rPr>
        <w:t>z przepisami ustawy z dnia 11 marca 2004 r</w:t>
      </w:r>
      <w:r w:rsidR="00904753">
        <w:rPr>
          <w:rFonts w:ascii="Calibri Light" w:eastAsia="Arial Unicode MS" w:hAnsi="Calibri Light" w:cs="Calibri Light"/>
          <w:sz w:val="22"/>
          <w:szCs w:val="22"/>
        </w:rPr>
        <w:t xml:space="preserve">. </w:t>
      </w:r>
      <w:r w:rsidRPr="00C4466E">
        <w:rPr>
          <w:rFonts w:ascii="Calibri Light" w:eastAsia="Arial Unicode MS" w:hAnsi="Calibri Light" w:cs="Calibri Light"/>
          <w:sz w:val="22"/>
          <w:szCs w:val="22"/>
        </w:rPr>
        <w:t>o podatku od towarów i usług</w:t>
      </w:r>
      <w:r w:rsidR="00904753">
        <w:rPr>
          <w:rFonts w:ascii="Calibri Light" w:eastAsia="Arial Unicode MS" w:hAnsi="Calibri Light" w:cs="Calibri Light"/>
          <w:sz w:val="22"/>
          <w:szCs w:val="22"/>
        </w:rPr>
        <w:t xml:space="preserve"> (Dz. U. z 2024 r. poz. 361 ze zm.)</w:t>
      </w:r>
    </w:p>
    <w:p w14:paraId="59A7F618" w14:textId="2E493CA6" w:rsidR="00C4466E" w:rsidRDefault="009D4D95" w:rsidP="0098055D">
      <w:pPr>
        <w:numPr>
          <w:ilvl w:val="0"/>
          <w:numId w:val="4"/>
        </w:numPr>
        <w:tabs>
          <w:tab w:val="clear" w:pos="360"/>
        </w:tabs>
        <w:autoSpaceDE w:val="0"/>
        <w:autoSpaceDN w:val="0"/>
        <w:adjustRightInd w:val="0"/>
        <w:spacing w:after="120"/>
        <w:ind w:left="709" w:hanging="709"/>
        <w:rPr>
          <w:rFonts w:ascii="Calibri Light" w:eastAsia="Arial Unicode MS" w:hAnsi="Calibri Light" w:cs="Calibri Light"/>
          <w:snapToGrid w:val="0"/>
          <w:sz w:val="22"/>
          <w:szCs w:val="22"/>
        </w:rPr>
      </w:pPr>
      <w:r w:rsidRPr="00C4466E">
        <w:rPr>
          <w:rFonts w:ascii="Calibri Light" w:eastAsia="Arial Unicode MS" w:hAnsi="Calibri Light" w:cs="Calibri Light"/>
          <w:sz w:val="22"/>
          <w:szCs w:val="22"/>
        </w:rPr>
        <w:t>Wykonawca oświadcza, że rachunek powyższy</w:t>
      </w:r>
      <w:r w:rsidR="00904753">
        <w:rPr>
          <w:rFonts w:ascii="Calibri Light" w:eastAsia="Arial Unicode MS" w:hAnsi="Calibri Light" w:cs="Calibri Light"/>
          <w:sz w:val="22"/>
          <w:szCs w:val="22"/>
        </w:rPr>
        <w:t xml:space="preserve">, o którym mowa w ust. 3 </w:t>
      </w:r>
      <w:r w:rsidRPr="00C4466E">
        <w:rPr>
          <w:rFonts w:ascii="Calibri Light" w:eastAsia="Arial Unicode MS" w:hAnsi="Calibri Light" w:cs="Calibri Light"/>
          <w:sz w:val="22"/>
          <w:szCs w:val="22"/>
        </w:rPr>
        <w:t xml:space="preserve"> </w:t>
      </w:r>
      <w:r w:rsidR="0089318B" w:rsidRPr="00C4466E">
        <w:rPr>
          <w:rFonts w:ascii="Calibri Light" w:eastAsia="Arial Unicode MS" w:hAnsi="Calibri Light" w:cs="Calibri Light"/>
          <w:sz w:val="22"/>
          <w:szCs w:val="22"/>
        </w:rPr>
        <w:t>znajduje się w wykazie podmiotów VAT prowadzonym przez Szefa Krajowej Administracji Skarbowej w postaci elektronicznej (na tzw. białej liście p</w:t>
      </w:r>
      <w:r w:rsidRPr="00C4466E">
        <w:rPr>
          <w:rFonts w:ascii="Calibri Light" w:eastAsia="Arial Unicode MS" w:hAnsi="Calibri Light" w:cs="Calibri Light"/>
          <w:sz w:val="22"/>
          <w:szCs w:val="22"/>
        </w:rPr>
        <w:t>odatników VAT</w:t>
      </w:r>
      <w:r w:rsidR="0089318B" w:rsidRPr="00C4466E">
        <w:rPr>
          <w:rFonts w:ascii="Calibri Light" w:eastAsia="Arial Unicode MS" w:hAnsi="Calibri Light" w:cs="Calibri Light"/>
          <w:sz w:val="22"/>
          <w:szCs w:val="22"/>
        </w:rPr>
        <w:t>). Z</w:t>
      </w:r>
      <w:r w:rsidRPr="00C4466E">
        <w:rPr>
          <w:rFonts w:ascii="Calibri Light" w:eastAsia="Arial Unicode MS" w:hAnsi="Calibri Light" w:cs="Calibri Light"/>
          <w:sz w:val="22"/>
          <w:szCs w:val="22"/>
        </w:rPr>
        <w:t xml:space="preserve">apłata nastąpi za pośrednictwem metody podzielonej płatności. </w:t>
      </w:r>
    </w:p>
    <w:p w14:paraId="1B98CE76" w14:textId="77777777" w:rsidR="00C4466E" w:rsidRDefault="009D4D95" w:rsidP="0098055D">
      <w:pPr>
        <w:numPr>
          <w:ilvl w:val="0"/>
          <w:numId w:val="4"/>
        </w:numPr>
        <w:tabs>
          <w:tab w:val="clear" w:pos="360"/>
        </w:tabs>
        <w:autoSpaceDE w:val="0"/>
        <w:autoSpaceDN w:val="0"/>
        <w:adjustRightInd w:val="0"/>
        <w:spacing w:after="120"/>
        <w:ind w:left="709" w:hanging="709"/>
        <w:rPr>
          <w:rFonts w:ascii="Calibri Light" w:eastAsia="Arial Unicode MS" w:hAnsi="Calibri Light" w:cs="Calibri Light"/>
          <w:snapToGrid w:val="0"/>
          <w:sz w:val="22"/>
          <w:szCs w:val="22"/>
        </w:rPr>
      </w:pPr>
      <w:r w:rsidRPr="00C4466E">
        <w:rPr>
          <w:rFonts w:ascii="Calibri Light" w:eastAsia="Arial Unicode MS" w:hAnsi="Calibri Light" w:cs="Calibri Light"/>
          <w:sz w:val="22"/>
          <w:szCs w:val="22"/>
        </w:rPr>
        <w:t xml:space="preserve">Wykonawca wskazuje, że właściwym dla niego Urzędem Skarbowym jest </w:t>
      </w:r>
      <w:r w:rsidR="00386604" w:rsidRPr="00C4466E">
        <w:rPr>
          <w:rFonts w:ascii="Calibri Light" w:eastAsia="Arial Unicode MS" w:hAnsi="Calibri Light" w:cs="Calibri Light"/>
          <w:sz w:val="22"/>
          <w:szCs w:val="22"/>
        </w:rPr>
        <w:t>.............</w:t>
      </w:r>
      <w:r w:rsidR="005D008D">
        <w:rPr>
          <w:rFonts w:ascii="Calibri Light" w:eastAsia="Arial Unicode MS" w:hAnsi="Calibri Light" w:cs="Calibri Light"/>
          <w:sz w:val="22"/>
          <w:szCs w:val="22"/>
        </w:rPr>
        <w:t>..........</w:t>
      </w:r>
      <w:r w:rsidR="00386604" w:rsidRPr="00C4466E">
        <w:rPr>
          <w:rFonts w:ascii="Calibri Light" w:eastAsia="Arial Unicode MS" w:hAnsi="Calibri Light" w:cs="Calibri Light"/>
          <w:sz w:val="22"/>
          <w:szCs w:val="22"/>
        </w:rPr>
        <w:t xml:space="preserve">.......... </w:t>
      </w:r>
      <w:r w:rsidRPr="00C4466E">
        <w:rPr>
          <w:rFonts w:ascii="Calibri Light" w:eastAsia="Arial Unicode MS" w:hAnsi="Calibri Light" w:cs="Calibri Light"/>
          <w:sz w:val="22"/>
          <w:szCs w:val="22"/>
        </w:rPr>
        <w:t>.</w:t>
      </w:r>
    </w:p>
    <w:p w14:paraId="5035533E" w14:textId="77777777" w:rsidR="00C4466E" w:rsidRDefault="00B45826" w:rsidP="0098055D">
      <w:pPr>
        <w:numPr>
          <w:ilvl w:val="0"/>
          <w:numId w:val="4"/>
        </w:numPr>
        <w:tabs>
          <w:tab w:val="clear" w:pos="360"/>
        </w:tabs>
        <w:autoSpaceDE w:val="0"/>
        <w:autoSpaceDN w:val="0"/>
        <w:adjustRightInd w:val="0"/>
        <w:spacing w:after="120"/>
        <w:ind w:left="709" w:hanging="709"/>
        <w:rPr>
          <w:rFonts w:ascii="Calibri Light" w:eastAsia="Arial Unicode MS" w:hAnsi="Calibri Light" w:cs="Calibri Light"/>
          <w:snapToGrid w:val="0"/>
          <w:sz w:val="22"/>
          <w:szCs w:val="22"/>
        </w:rPr>
      </w:pPr>
      <w:r w:rsidRPr="00C4466E">
        <w:rPr>
          <w:rFonts w:ascii="Calibri Light" w:eastAsia="Arial Unicode MS" w:hAnsi="Calibri Light" w:cs="Calibri Light"/>
          <w:snapToGrid w:val="0"/>
          <w:sz w:val="22"/>
          <w:szCs w:val="22"/>
        </w:rPr>
        <w:t xml:space="preserve">Zapłata wynagrodzenia nastąpi na podstawie polecenia przelewu, w terminie </w:t>
      </w:r>
      <w:r w:rsidR="00426FFE" w:rsidRPr="00C4466E">
        <w:rPr>
          <w:rFonts w:ascii="Calibri Light" w:eastAsia="Arial Unicode MS" w:hAnsi="Calibri Light" w:cs="Calibri Light"/>
          <w:snapToGrid w:val="0"/>
          <w:sz w:val="22"/>
          <w:szCs w:val="22"/>
        </w:rPr>
        <w:t xml:space="preserve">do </w:t>
      </w:r>
      <w:r w:rsidR="00A170C8" w:rsidRPr="00C4466E">
        <w:rPr>
          <w:rFonts w:ascii="Calibri Light" w:eastAsia="Arial Unicode MS" w:hAnsi="Calibri Light" w:cs="Calibri Light"/>
          <w:snapToGrid w:val="0"/>
          <w:sz w:val="22"/>
          <w:szCs w:val="22"/>
        </w:rPr>
        <w:t xml:space="preserve">30 </w:t>
      </w:r>
      <w:r w:rsidRPr="00C4466E">
        <w:rPr>
          <w:rFonts w:ascii="Calibri Light" w:eastAsia="Arial Unicode MS" w:hAnsi="Calibri Light" w:cs="Calibri Light"/>
          <w:snapToGrid w:val="0"/>
          <w:sz w:val="22"/>
          <w:szCs w:val="22"/>
        </w:rPr>
        <w:t>dni od daty doręczenia Zamawiającemu, prawidłowo wystawionej przez Wykonawcę faktury</w:t>
      </w:r>
      <w:r w:rsidR="00B11837" w:rsidRPr="00C4466E">
        <w:rPr>
          <w:rFonts w:ascii="Calibri Light" w:eastAsia="Arial Unicode MS" w:hAnsi="Calibri Light" w:cs="Calibri Light"/>
          <w:snapToGrid w:val="0"/>
          <w:sz w:val="22"/>
          <w:szCs w:val="22"/>
        </w:rPr>
        <w:t xml:space="preserve"> VAT.</w:t>
      </w:r>
      <w:r w:rsidR="00956B9F" w:rsidRPr="00C4466E">
        <w:rPr>
          <w:rFonts w:ascii="Calibri Light" w:eastAsia="Arial Unicode MS" w:hAnsi="Calibri Light" w:cs="Calibri Light"/>
          <w:snapToGrid w:val="0"/>
          <w:sz w:val="22"/>
          <w:szCs w:val="22"/>
        </w:rPr>
        <w:t xml:space="preserve"> </w:t>
      </w:r>
      <w:r w:rsidR="0024611B">
        <w:rPr>
          <w:rFonts w:ascii="Calibri Light" w:eastAsia="Arial Unicode MS" w:hAnsi="Calibri Light" w:cs="Calibri Light"/>
          <w:snapToGrid w:val="0"/>
          <w:sz w:val="22"/>
          <w:szCs w:val="22"/>
        </w:rPr>
        <w:br/>
      </w:r>
      <w:r w:rsidRPr="00C4466E">
        <w:rPr>
          <w:rFonts w:ascii="Calibri Light" w:eastAsia="Arial Unicode MS" w:hAnsi="Calibri Light" w:cs="Calibri Light"/>
          <w:snapToGrid w:val="0"/>
          <w:sz w:val="22"/>
          <w:szCs w:val="22"/>
        </w:rPr>
        <w:t>Za dzień zapłaty wynagrodzenia uważany będzie dzień obciążenia rachunku bankowego Zamawiającego.</w:t>
      </w:r>
    </w:p>
    <w:p w14:paraId="28C74B37" w14:textId="77777777" w:rsidR="00C4466E" w:rsidRDefault="00B45826" w:rsidP="0098055D">
      <w:pPr>
        <w:numPr>
          <w:ilvl w:val="0"/>
          <w:numId w:val="4"/>
        </w:numPr>
        <w:tabs>
          <w:tab w:val="clear" w:pos="360"/>
        </w:tabs>
        <w:autoSpaceDE w:val="0"/>
        <w:autoSpaceDN w:val="0"/>
        <w:adjustRightInd w:val="0"/>
        <w:spacing w:after="120"/>
        <w:ind w:left="709" w:hanging="709"/>
        <w:rPr>
          <w:rFonts w:ascii="Calibri Light" w:eastAsia="Arial Unicode MS" w:hAnsi="Calibri Light" w:cs="Calibri Light"/>
          <w:snapToGrid w:val="0"/>
          <w:sz w:val="22"/>
          <w:szCs w:val="22"/>
        </w:rPr>
      </w:pPr>
      <w:r w:rsidRPr="00C4466E">
        <w:rPr>
          <w:rFonts w:ascii="Calibri Light" w:eastAsia="Arial Unicode MS" w:hAnsi="Calibri Light" w:cs="Calibri Light"/>
          <w:snapToGrid w:val="0"/>
          <w:sz w:val="22"/>
          <w:szCs w:val="22"/>
        </w:rPr>
        <w:t>Za</w:t>
      </w:r>
      <w:r w:rsidR="00C37CA1" w:rsidRPr="00C4466E">
        <w:rPr>
          <w:rFonts w:ascii="Calibri Light" w:eastAsia="Arial Unicode MS" w:hAnsi="Calibri Light" w:cs="Calibri Light"/>
          <w:snapToGrid w:val="0"/>
          <w:sz w:val="22"/>
          <w:szCs w:val="22"/>
        </w:rPr>
        <w:t>mawiający oświadcza, że posiada</w:t>
      </w:r>
      <w:r w:rsidR="00CB62E4" w:rsidRPr="00C4466E">
        <w:rPr>
          <w:rFonts w:ascii="Calibri Light" w:eastAsia="Arial Unicode MS" w:hAnsi="Calibri Light" w:cs="Calibri Light"/>
          <w:snapToGrid w:val="0"/>
          <w:sz w:val="22"/>
          <w:szCs w:val="22"/>
        </w:rPr>
        <w:t xml:space="preserve"> </w:t>
      </w:r>
      <w:r w:rsidR="00386604" w:rsidRPr="00C4466E">
        <w:rPr>
          <w:rFonts w:ascii="Calibri Light" w:eastAsia="Arial Unicode MS" w:hAnsi="Calibri Light" w:cs="Calibri Light"/>
          <w:sz w:val="22"/>
          <w:szCs w:val="22"/>
        </w:rPr>
        <w:t>NIP 5631003045 i REGON 000096193</w:t>
      </w:r>
      <w:r w:rsidR="00B11837" w:rsidRPr="00C4466E">
        <w:rPr>
          <w:rFonts w:ascii="Calibri Light" w:eastAsia="Arial Unicode MS" w:hAnsi="Calibri Light" w:cs="Calibri Light"/>
          <w:snapToGrid w:val="0"/>
          <w:sz w:val="22"/>
          <w:szCs w:val="22"/>
        </w:rPr>
        <w:t>.</w:t>
      </w:r>
    </w:p>
    <w:p w14:paraId="009D40B8" w14:textId="52B08650" w:rsidR="000502C1" w:rsidRPr="00C4466E" w:rsidRDefault="000502C1" w:rsidP="0098055D">
      <w:pPr>
        <w:numPr>
          <w:ilvl w:val="0"/>
          <w:numId w:val="4"/>
        </w:numPr>
        <w:tabs>
          <w:tab w:val="clear" w:pos="360"/>
        </w:tabs>
        <w:autoSpaceDE w:val="0"/>
        <w:autoSpaceDN w:val="0"/>
        <w:adjustRightInd w:val="0"/>
        <w:spacing w:after="120"/>
        <w:ind w:left="709" w:hanging="709"/>
        <w:rPr>
          <w:rFonts w:ascii="Calibri Light" w:eastAsia="Arial Unicode MS" w:hAnsi="Calibri Light" w:cs="Calibri Light"/>
          <w:snapToGrid w:val="0"/>
          <w:sz w:val="22"/>
          <w:szCs w:val="22"/>
        </w:rPr>
      </w:pPr>
      <w:r w:rsidRPr="00C4466E">
        <w:rPr>
          <w:rFonts w:ascii="Calibri Light" w:eastAsia="Arial Unicode MS" w:hAnsi="Calibri Light" w:cs="Calibri Light"/>
          <w:sz w:val="22"/>
          <w:szCs w:val="22"/>
        </w:rPr>
        <w:t xml:space="preserve">Warunkiem zapłaty Wykonawcy przez Zamawiającego wynagrodzenia należnego Wykonawcy w ramach rozliczeń częściowych lub rozliczenia końcowego jest przedłożenie Zamawiającemu przez Wykonawcę dokumentów, o których mowa </w:t>
      </w:r>
      <w:r w:rsidR="003C75D1" w:rsidRPr="00C4466E">
        <w:rPr>
          <w:rFonts w:ascii="Calibri Light" w:eastAsia="Arial Unicode MS" w:hAnsi="Calibri Light" w:cs="Calibri Light"/>
          <w:sz w:val="22"/>
          <w:szCs w:val="22"/>
        </w:rPr>
        <w:t xml:space="preserve"> </w:t>
      </w:r>
      <w:r w:rsidRPr="00C4466E">
        <w:rPr>
          <w:rFonts w:ascii="Calibri Light" w:eastAsia="Arial Unicode MS" w:hAnsi="Calibri Light" w:cs="Calibri Light"/>
          <w:sz w:val="22"/>
          <w:szCs w:val="22"/>
        </w:rPr>
        <w:t xml:space="preserve">w </w:t>
      </w:r>
      <w:r w:rsidR="000740BB" w:rsidRPr="00C4466E">
        <w:rPr>
          <w:rFonts w:ascii="Calibri Light" w:eastAsia="Arial Unicode MS" w:hAnsi="Calibri Light" w:cs="Calibri Light"/>
          <w:sz w:val="22"/>
          <w:szCs w:val="22"/>
        </w:rPr>
        <w:t>§</w:t>
      </w:r>
      <w:r w:rsidR="00567E7B" w:rsidRPr="00C4466E">
        <w:rPr>
          <w:rFonts w:ascii="Calibri Light" w:eastAsia="Arial Unicode MS" w:hAnsi="Calibri Light" w:cs="Calibri Light"/>
          <w:sz w:val="22"/>
          <w:szCs w:val="22"/>
        </w:rPr>
        <w:t xml:space="preserve"> 5</w:t>
      </w:r>
      <w:r w:rsidR="00EB2EFC" w:rsidRPr="00C4466E">
        <w:rPr>
          <w:rFonts w:ascii="Calibri Light" w:eastAsia="Arial Unicode MS" w:hAnsi="Calibri Light" w:cs="Calibri Light"/>
          <w:sz w:val="22"/>
          <w:szCs w:val="22"/>
        </w:rPr>
        <w:t xml:space="preserve"> </w:t>
      </w:r>
      <w:r w:rsidR="009D4D95" w:rsidRPr="00C4466E">
        <w:rPr>
          <w:rFonts w:ascii="Calibri Light" w:eastAsia="Arial Unicode MS" w:hAnsi="Calibri Light" w:cs="Calibri Light"/>
          <w:sz w:val="22"/>
          <w:szCs w:val="22"/>
        </w:rPr>
        <w:t xml:space="preserve">ust. 3 </w:t>
      </w:r>
      <w:r w:rsidR="00EB2EFC" w:rsidRPr="00C4466E">
        <w:rPr>
          <w:rFonts w:ascii="Calibri Light" w:eastAsia="Arial Unicode MS" w:hAnsi="Calibri Light" w:cs="Calibri Light"/>
          <w:sz w:val="22"/>
          <w:szCs w:val="22"/>
        </w:rPr>
        <w:t xml:space="preserve">oraz § 7 ust. </w:t>
      </w:r>
      <w:r w:rsidR="00486498">
        <w:rPr>
          <w:rFonts w:ascii="Calibri Light" w:eastAsia="Arial Unicode MS" w:hAnsi="Calibri Light" w:cs="Calibri Light"/>
          <w:sz w:val="22"/>
          <w:szCs w:val="22"/>
        </w:rPr>
        <w:t>23</w:t>
      </w:r>
      <w:r w:rsidR="00567E7B" w:rsidRPr="00C4466E">
        <w:rPr>
          <w:rFonts w:ascii="Calibri Light" w:eastAsia="Arial Unicode MS" w:hAnsi="Calibri Light" w:cs="Calibri Light"/>
          <w:sz w:val="22"/>
          <w:szCs w:val="22"/>
        </w:rPr>
        <w:t xml:space="preserve"> niniejszej Umowy</w:t>
      </w:r>
      <w:r w:rsidR="000740BB" w:rsidRPr="00C4466E">
        <w:rPr>
          <w:rFonts w:ascii="Calibri Light" w:eastAsia="Arial Unicode MS" w:hAnsi="Calibri Light" w:cs="Calibri Light"/>
          <w:sz w:val="22"/>
          <w:szCs w:val="22"/>
        </w:rPr>
        <w:t>.</w:t>
      </w:r>
    </w:p>
    <w:p w14:paraId="2BC88E1D" w14:textId="77777777" w:rsidR="00C624D9" w:rsidRPr="00E73F42" w:rsidRDefault="00C624D9" w:rsidP="0098055D">
      <w:pPr>
        <w:tabs>
          <w:tab w:val="left" w:pos="28"/>
          <w:tab w:val="left" w:pos="426"/>
          <w:tab w:val="right" w:pos="7854"/>
        </w:tabs>
        <w:spacing w:after="120"/>
        <w:rPr>
          <w:rFonts w:ascii="Calibri Light" w:eastAsia="Arial Unicode MS" w:hAnsi="Calibri Light" w:cs="Calibri Light"/>
          <w:b/>
          <w:snapToGrid w:val="0"/>
          <w:sz w:val="22"/>
          <w:szCs w:val="22"/>
        </w:rPr>
      </w:pPr>
    </w:p>
    <w:p w14:paraId="4800BC03" w14:textId="77777777" w:rsidR="006539E2" w:rsidRPr="00E73F42" w:rsidRDefault="00DA116F" w:rsidP="0098055D">
      <w:pPr>
        <w:tabs>
          <w:tab w:val="left" w:pos="28"/>
          <w:tab w:val="left" w:pos="426"/>
          <w:tab w:val="right" w:pos="7854"/>
        </w:tabs>
        <w:spacing w:after="120"/>
        <w:jc w:val="center"/>
        <w:rPr>
          <w:rFonts w:ascii="Calibri Light" w:eastAsia="Arial Unicode MS" w:hAnsi="Calibri Light" w:cs="Calibri Light"/>
          <w:b/>
          <w:snapToGrid w:val="0"/>
          <w:sz w:val="22"/>
          <w:szCs w:val="22"/>
        </w:rPr>
      </w:pPr>
      <w:r w:rsidRPr="00E73F42">
        <w:rPr>
          <w:rFonts w:ascii="Calibri Light" w:eastAsia="Arial Unicode MS" w:hAnsi="Calibri Light" w:cs="Calibri Light"/>
          <w:b/>
          <w:snapToGrid w:val="0"/>
          <w:sz w:val="22"/>
          <w:szCs w:val="22"/>
        </w:rPr>
        <w:t>§</w:t>
      </w:r>
      <w:r w:rsidR="004779E7" w:rsidRPr="00E73F42">
        <w:rPr>
          <w:rFonts w:ascii="Calibri Light" w:eastAsia="Arial Unicode MS" w:hAnsi="Calibri Light" w:cs="Calibri Light"/>
          <w:b/>
          <w:snapToGrid w:val="0"/>
          <w:sz w:val="22"/>
          <w:szCs w:val="22"/>
        </w:rPr>
        <w:t xml:space="preserve"> </w:t>
      </w:r>
      <w:r w:rsidRPr="00E73F42">
        <w:rPr>
          <w:rFonts w:ascii="Calibri Light" w:eastAsia="Arial Unicode MS" w:hAnsi="Calibri Light" w:cs="Calibri Light"/>
          <w:b/>
          <w:snapToGrid w:val="0"/>
          <w:sz w:val="22"/>
          <w:szCs w:val="22"/>
        </w:rPr>
        <w:t>7</w:t>
      </w:r>
    </w:p>
    <w:p w14:paraId="5F399D63" w14:textId="77777777" w:rsidR="00A55563" w:rsidRPr="00E73F42" w:rsidRDefault="00F37429" w:rsidP="0098055D">
      <w:pPr>
        <w:tabs>
          <w:tab w:val="left" w:pos="28"/>
          <w:tab w:val="left" w:pos="426"/>
          <w:tab w:val="right" w:pos="7854"/>
        </w:tabs>
        <w:spacing w:after="120"/>
        <w:jc w:val="center"/>
        <w:rPr>
          <w:rFonts w:ascii="Calibri Light" w:eastAsia="Arial Unicode MS" w:hAnsi="Calibri Light" w:cs="Calibri Light"/>
          <w:b/>
          <w:snapToGrid w:val="0"/>
          <w:sz w:val="22"/>
          <w:szCs w:val="22"/>
        </w:rPr>
      </w:pPr>
      <w:r w:rsidRPr="00E73F42">
        <w:rPr>
          <w:rFonts w:ascii="Calibri Light" w:eastAsia="Arial Unicode MS" w:hAnsi="Calibri Light" w:cs="Calibri Light"/>
          <w:b/>
          <w:snapToGrid w:val="0"/>
          <w:sz w:val="22"/>
          <w:szCs w:val="22"/>
        </w:rPr>
        <w:t xml:space="preserve">REALIZACJA </w:t>
      </w:r>
      <w:r w:rsidR="00B11837" w:rsidRPr="00E73F42">
        <w:rPr>
          <w:rFonts w:ascii="Calibri Light" w:eastAsia="Arial Unicode MS" w:hAnsi="Calibri Light" w:cs="Calibri Light"/>
          <w:b/>
          <w:snapToGrid w:val="0"/>
          <w:sz w:val="22"/>
          <w:szCs w:val="22"/>
        </w:rPr>
        <w:t>PRZEDMIOTU ZAMÓWIENIA</w:t>
      </w:r>
      <w:r w:rsidRPr="00E73F42">
        <w:rPr>
          <w:rFonts w:ascii="Calibri Light" w:eastAsia="Arial Unicode MS" w:hAnsi="Calibri Light" w:cs="Calibri Light"/>
          <w:b/>
          <w:snapToGrid w:val="0"/>
          <w:sz w:val="22"/>
          <w:szCs w:val="22"/>
        </w:rPr>
        <w:t xml:space="preserve"> PRZEZ PODWYKONAWCÓW</w:t>
      </w:r>
    </w:p>
    <w:p w14:paraId="4057BC7A" w14:textId="77777777" w:rsidR="002312D1" w:rsidRPr="00C4466E" w:rsidRDefault="00821050" w:rsidP="0098055D">
      <w:pPr>
        <w:tabs>
          <w:tab w:val="left" w:pos="28"/>
          <w:tab w:val="left" w:pos="426"/>
          <w:tab w:val="right" w:pos="7854"/>
        </w:tabs>
        <w:spacing w:after="120"/>
        <w:jc w:val="center"/>
        <w:rPr>
          <w:rFonts w:ascii="Calibri Light" w:eastAsia="Arial Unicode MS" w:hAnsi="Calibri Light" w:cs="Calibri Light"/>
          <w:snapToGrid w:val="0"/>
          <w:sz w:val="22"/>
          <w:szCs w:val="22"/>
        </w:rPr>
      </w:pPr>
      <w:r w:rsidRPr="00C4466E">
        <w:rPr>
          <w:rFonts w:ascii="Calibri Light" w:eastAsia="Arial Unicode MS" w:hAnsi="Calibri Light" w:cs="Calibri Light"/>
          <w:snapToGrid w:val="0"/>
          <w:sz w:val="22"/>
          <w:szCs w:val="22"/>
        </w:rPr>
        <w:t xml:space="preserve">(gdy </w:t>
      </w:r>
      <w:r w:rsidR="00D3771C" w:rsidRPr="00C4466E">
        <w:rPr>
          <w:rFonts w:ascii="Calibri Light" w:eastAsia="Arial Unicode MS" w:hAnsi="Calibri Light" w:cs="Calibri Light"/>
          <w:snapToGrid w:val="0"/>
          <w:sz w:val="22"/>
          <w:szCs w:val="22"/>
        </w:rPr>
        <w:t>znajdzie zastosowanie)</w:t>
      </w:r>
    </w:p>
    <w:p w14:paraId="00E6622D" w14:textId="77777777" w:rsidR="00D51F97" w:rsidRPr="00E73F42" w:rsidRDefault="00D51F97" w:rsidP="0098055D">
      <w:pPr>
        <w:tabs>
          <w:tab w:val="left" w:pos="28"/>
          <w:tab w:val="left" w:pos="426"/>
          <w:tab w:val="right" w:pos="7854"/>
        </w:tabs>
        <w:spacing w:after="120"/>
        <w:jc w:val="center"/>
        <w:rPr>
          <w:rFonts w:ascii="Calibri Light" w:eastAsia="Arial Unicode MS" w:hAnsi="Calibri Light" w:cs="Calibri Light"/>
          <w:b/>
          <w:snapToGrid w:val="0"/>
          <w:sz w:val="22"/>
          <w:szCs w:val="22"/>
        </w:rPr>
      </w:pPr>
    </w:p>
    <w:p w14:paraId="21510143" w14:textId="77777777" w:rsidR="00C4466E" w:rsidRDefault="00C4466E" w:rsidP="0098055D">
      <w:pPr>
        <w:pStyle w:val="Zal-text"/>
        <w:numPr>
          <w:ilvl w:val="0"/>
          <w:numId w:val="17"/>
        </w:numPr>
        <w:tabs>
          <w:tab w:val="clear" w:pos="8674"/>
        </w:tabs>
        <w:spacing w:before="0" w:after="120" w:line="240" w:lineRule="auto"/>
        <w:ind w:left="709" w:hanging="709"/>
        <w:rPr>
          <w:rFonts w:ascii="Calibri Light" w:eastAsia="Arial Unicode MS" w:hAnsi="Calibri Light" w:cs="Calibri Light"/>
          <w:color w:val="auto"/>
        </w:rPr>
      </w:pPr>
      <w:r w:rsidRPr="00C4466E">
        <w:rPr>
          <w:rFonts w:ascii="Calibri Light" w:eastAsia="Arial Unicode MS" w:hAnsi="Calibri Light" w:cs="Calibri Light"/>
          <w:color w:val="auto"/>
        </w:rPr>
        <w:t>Wykonawca może powierzyć Podwykonawcom wykonani</w:t>
      </w:r>
      <w:r>
        <w:rPr>
          <w:rFonts w:ascii="Calibri Light" w:eastAsia="Arial Unicode MS" w:hAnsi="Calibri Light" w:cs="Calibri Light"/>
          <w:color w:val="auto"/>
        </w:rPr>
        <w:t xml:space="preserve">e części Zamówienia na zasadach </w:t>
      </w:r>
      <w:r w:rsidRPr="00C4466E">
        <w:rPr>
          <w:rFonts w:ascii="Calibri Light" w:eastAsia="Arial Unicode MS" w:hAnsi="Calibri Light" w:cs="Calibri Light"/>
          <w:color w:val="auto"/>
        </w:rPr>
        <w:t>określonych poniżej. Wykonawca ma obowiązek pr</w:t>
      </w:r>
      <w:r>
        <w:rPr>
          <w:rFonts w:ascii="Calibri Light" w:eastAsia="Arial Unicode MS" w:hAnsi="Calibri Light" w:cs="Calibri Light"/>
          <w:color w:val="auto"/>
        </w:rPr>
        <w:t xml:space="preserve">zed przystąpieniem do wykonania </w:t>
      </w:r>
      <w:r w:rsidRPr="00C4466E">
        <w:rPr>
          <w:rFonts w:ascii="Calibri Light" w:eastAsia="Arial Unicode MS" w:hAnsi="Calibri Light" w:cs="Calibri Light"/>
          <w:color w:val="auto"/>
        </w:rPr>
        <w:t>zamówienia podania nazw, danych kontaktowych oraz przedstawicie</w:t>
      </w:r>
      <w:r>
        <w:rPr>
          <w:rFonts w:ascii="Calibri Light" w:eastAsia="Arial Unicode MS" w:hAnsi="Calibri Light" w:cs="Calibri Light"/>
          <w:color w:val="auto"/>
        </w:rPr>
        <w:t>li, Podwykonawców/</w:t>
      </w:r>
      <w:r w:rsidRPr="00C4466E">
        <w:rPr>
          <w:rFonts w:ascii="Calibri Light" w:eastAsia="Arial Unicode MS" w:hAnsi="Calibri Light" w:cs="Calibri Light"/>
          <w:color w:val="auto"/>
        </w:rPr>
        <w:t>dalszych Podwykonawców zaangażowanyc</w:t>
      </w:r>
      <w:r>
        <w:rPr>
          <w:rFonts w:ascii="Calibri Light" w:eastAsia="Arial Unicode MS" w:hAnsi="Calibri Light" w:cs="Calibri Light"/>
          <w:color w:val="auto"/>
        </w:rPr>
        <w:t>h w Roboty jeżeli są już znani.</w:t>
      </w:r>
    </w:p>
    <w:p w14:paraId="3BAA2190" w14:textId="77777777" w:rsidR="00C4466E" w:rsidRPr="00C4466E" w:rsidRDefault="00C4466E" w:rsidP="0098055D">
      <w:pPr>
        <w:pStyle w:val="Zal-text"/>
        <w:numPr>
          <w:ilvl w:val="0"/>
          <w:numId w:val="17"/>
        </w:numPr>
        <w:tabs>
          <w:tab w:val="clear" w:pos="8674"/>
        </w:tabs>
        <w:spacing w:before="0" w:after="120" w:line="240" w:lineRule="auto"/>
        <w:ind w:left="709" w:hanging="709"/>
        <w:rPr>
          <w:rFonts w:ascii="Calibri Light" w:eastAsia="Arial Unicode MS" w:hAnsi="Calibri Light" w:cs="Calibri Light"/>
          <w:color w:val="auto"/>
        </w:rPr>
      </w:pPr>
      <w:r w:rsidRPr="00C4466E">
        <w:rPr>
          <w:rFonts w:ascii="Calibri Light" w:eastAsia="Arial Unicode MS" w:hAnsi="Calibri Light" w:cs="Calibri Light"/>
          <w:color w:val="auto"/>
        </w:rPr>
        <w:t>Wykonawca, zamierzający zawrzeć umowę o podwykonawstwo,</w:t>
      </w:r>
      <w:r>
        <w:rPr>
          <w:rFonts w:ascii="Calibri Light" w:eastAsia="Arial Unicode MS" w:hAnsi="Calibri Light" w:cs="Calibri Light"/>
          <w:color w:val="auto"/>
        </w:rPr>
        <w:t xml:space="preserve"> której przedmiotem będą roboty </w:t>
      </w:r>
      <w:r w:rsidRPr="00C4466E">
        <w:rPr>
          <w:rFonts w:ascii="Calibri Light" w:eastAsia="Arial Unicode MS" w:hAnsi="Calibri Light" w:cs="Calibri Light"/>
          <w:color w:val="auto"/>
        </w:rPr>
        <w:t>budowlane jest obowiązany do przedłożenia Zamawiającemu projektu tej umowy. Nie</w:t>
      </w:r>
      <w:r>
        <w:rPr>
          <w:rFonts w:ascii="Calibri Light" w:eastAsia="Arial Unicode MS" w:hAnsi="Calibri Light" w:cs="Calibri Light"/>
          <w:color w:val="auto"/>
        </w:rPr>
        <w:t xml:space="preserve">zgłoszenie </w:t>
      </w:r>
      <w:r w:rsidRPr="00C4466E">
        <w:rPr>
          <w:rFonts w:ascii="Calibri Light" w:eastAsia="Arial Unicode MS" w:hAnsi="Calibri Light" w:cs="Calibri Light"/>
          <w:color w:val="auto"/>
        </w:rPr>
        <w:t>przez Zamawiającego w formie pisemnej zastrzeżeń do projektu</w:t>
      </w:r>
      <w:r>
        <w:rPr>
          <w:rFonts w:ascii="Calibri Light" w:eastAsia="Arial Unicode MS" w:hAnsi="Calibri Light" w:cs="Calibri Light"/>
          <w:color w:val="auto"/>
        </w:rPr>
        <w:t xml:space="preserve"> umowy </w:t>
      </w:r>
      <w:r w:rsidR="002F6DA6">
        <w:rPr>
          <w:rFonts w:ascii="Calibri Light" w:eastAsia="Arial Unicode MS" w:hAnsi="Calibri Light" w:cs="Calibri Light"/>
          <w:color w:val="auto"/>
        </w:rPr>
        <w:br/>
      </w:r>
      <w:r>
        <w:rPr>
          <w:rFonts w:ascii="Calibri Light" w:eastAsia="Arial Unicode MS" w:hAnsi="Calibri Light" w:cs="Calibri Light"/>
          <w:color w:val="auto"/>
        </w:rPr>
        <w:t xml:space="preserve">w terminie 7 dni od daty </w:t>
      </w:r>
      <w:r w:rsidRPr="00C4466E">
        <w:rPr>
          <w:rFonts w:ascii="Calibri Light" w:eastAsia="Arial Unicode MS" w:hAnsi="Calibri Light" w:cs="Calibri Light"/>
          <w:color w:val="auto"/>
        </w:rPr>
        <w:t>przedstawienia projektu uważa się za akceptację projektu umowy.</w:t>
      </w:r>
    </w:p>
    <w:p w14:paraId="08D65577" w14:textId="77777777" w:rsidR="00C4466E" w:rsidRDefault="00C4466E" w:rsidP="0098055D">
      <w:pPr>
        <w:pStyle w:val="Zal-text"/>
        <w:numPr>
          <w:ilvl w:val="0"/>
          <w:numId w:val="17"/>
        </w:numPr>
        <w:tabs>
          <w:tab w:val="clear" w:pos="8674"/>
        </w:tabs>
        <w:spacing w:before="0" w:after="120" w:line="240" w:lineRule="auto"/>
        <w:ind w:left="709" w:hanging="709"/>
        <w:rPr>
          <w:rFonts w:ascii="Calibri Light" w:eastAsia="Arial Unicode MS" w:hAnsi="Calibri Light" w:cs="Calibri Light"/>
          <w:color w:val="auto"/>
        </w:rPr>
      </w:pPr>
      <w:r w:rsidRPr="00C4466E">
        <w:rPr>
          <w:rFonts w:ascii="Calibri Light" w:eastAsia="Arial Unicode MS" w:hAnsi="Calibri Light" w:cs="Calibri Light"/>
          <w:color w:val="auto"/>
        </w:rPr>
        <w:t>Postanowienia ust. 2 stosuje się także w przypadku, gdy Podwykonawca zamierza zawrzeć</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umowę z dalszym Podwykonawcą, której przedmiotem będą roboty budowlane. Wówczas projekt</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 xml:space="preserve">umowy z dalszym Podwykonawcą musi uzyskać akceptację Zamawiającego, </w:t>
      </w:r>
      <w:r w:rsidR="002F6DA6">
        <w:rPr>
          <w:rFonts w:ascii="Calibri Light" w:eastAsia="Arial Unicode MS" w:hAnsi="Calibri Light" w:cs="Calibri Light"/>
          <w:color w:val="auto"/>
        </w:rPr>
        <w:br/>
      </w:r>
      <w:r w:rsidRPr="00C4466E">
        <w:rPr>
          <w:rFonts w:ascii="Calibri Light" w:eastAsia="Arial Unicode MS" w:hAnsi="Calibri Light" w:cs="Calibri Light"/>
          <w:color w:val="auto"/>
        </w:rPr>
        <w:lastRenderedPageBreak/>
        <w:t>a Podwykonawca</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przedstawiając projekt umowy do akceptacji Zamawiającego zobowiązany jest dołączyć zgodę</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Wykonawcy na zawarcie umowy o treści zgodnej z projektem przedstawionym Zamawiającemu.</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Ta sama procedura obowiązuje, w przypadku gdy dalszy Podwykonawca zamierza zawrzeć</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umowę z jeszcze dalszym Podwykonawcą, której przedmiotem będą roboty budowane, przy</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czym dalszy Podwykonawca przedstawiając projekt umowy do akceptacji Zamawiającego</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zobowiązany jest dołączyć zgodę Wykonawcy oraz Podwykonawcy na zawarcie umowy o treści</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zgodnej z projektem przedstawionym Zamawiającemu. Postanowienia zawarte powyżej w</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niniejszym ustępie, Wykonawca zobowiązany jest zawrzeć w umowie z Podwykonawcą, o której</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mowa w ust. 2.</w:t>
      </w:r>
    </w:p>
    <w:p w14:paraId="21995E3F" w14:textId="591D7F21" w:rsidR="00C4466E" w:rsidRDefault="00C4466E" w:rsidP="0098055D">
      <w:pPr>
        <w:pStyle w:val="Zal-text"/>
        <w:numPr>
          <w:ilvl w:val="0"/>
          <w:numId w:val="17"/>
        </w:numPr>
        <w:tabs>
          <w:tab w:val="clear" w:pos="8674"/>
        </w:tabs>
        <w:spacing w:before="0" w:after="120" w:line="240" w:lineRule="auto"/>
        <w:ind w:left="709" w:hanging="709"/>
        <w:rPr>
          <w:rFonts w:ascii="Calibri Light" w:eastAsia="Arial Unicode MS" w:hAnsi="Calibri Light" w:cs="Calibri Light"/>
          <w:color w:val="auto"/>
        </w:rPr>
      </w:pPr>
      <w:r>
        <w:rPr>
          <w:rFonts w:ascii="Calibri Light" w:eastAsia="Arial Unicode MS" w:hAnsi="Calibri Light" w:cs="Calibri Light"/>
          <w:color w:val="auto"/>
        </w:rPr>
        <w:t>Wykonawca/Podwykonawca/</w:t>
      </w:r>
      <w:r w:rsidRPr="00C4466E">
        <w:rPr>
          <w:rFonts w:ascii="Calibri Light" w:eastAsia="Arial Unicode MS" w:hAnsi="Calibri Light" w:cs="Calibri Light"/>
          <w:color w:val="auto"/>
        </w:rPr>
        <w:t>dalszy Podwykonawca zobowiązany jest zawrzeć</w:t>
      </w:r>
      <w:r>
        <w:rPr>
          <w:rFonts w:ascii="Calibri Light" w:eastAsia="Arial Unicode MS" w:hAnsi="Calibri Light" w:cs="Calibri Light"/>
          <w:color w:val="auto"/>
        </w:rPr>
        <w:t xml:space="preserve"> </w:t>
      </w:r>
      <w:r w:rsidR="002F6DA6">
        <w:rPr>
          <w:rFonts w:ascii="Calibri Light" w:eastAsia="Arial Unicode MS" w:hAnsi="Calibri Light" w:cs="Calibri Light"/>
          <w:color w:val="auto"/>
        </w:rPr>
        <w:br/>
      </w:r>
      <w:r>
        <w:rPr>
          <w:rFonts w:ascii="Calibri Light" w:eastAsia="Arial Unicode MS" w:hAnsi="Calibri Light" w:cs="Calibri Light"/>
          <w:color w:val="auto"/>
        </w:rPr>
        <w:t>z Podwykonawcą/</w:t>
      </w:r>
      <w:r w:rsidRPr="00C4466E">
        <w:rPr>
          <w:rFonts w:ascii="Calibri Light" w:eastAsia="Arial Unicode MS" w:hAnsi="Calibri Light" w:cs="Calibri Light"/>
          <w:color w:val="auto"/>
        </w:rPr>
        <w:t>dalszymi Podwykonawcami umowę, w której wynagrodzenie Podwykonawcy/</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 xml:space="preserve">dalszym Podwykonawcom wypłacane będzie w terminie nie dłuższym niż </w:t>
      </w:r>
      <w:r w:rsidR="006E624E">
        <w:rPr>
          <w:rFonts w:ascii="Calibri Light" w:eastAsia="Arial Unicode MS" w:hAnsi="Calibri Light" w:cs="Calibri Light"/>
          <w:color w:val="auto"/>
        </w:rPr>
        <w:t>30</w:t>
      </w:r>
      <w:r w:rsidRPr="00C4466E">
        <w:rPr>
          <w:rFonts w:ascii="Calibri Light" w:eastAsia="Arial Unicode MS" w:hAnsi="Calibri Light" w:cs="Calibri Light"/>
          <w:color w:val="auto"/>
        </w:rPr>
        <w:t xml:space="preserve"> dni od dnia</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doręczenia Wykonawcy/ Podwykonawcy/ dalszemu Podwykonawcy prawidłowo wystawionej</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faktury VAT lub rachunku. Postanowienia zawarte powyżej w niniejszym ustępie, Wykonawca</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zobowiązany jest zawrzeć w umowie z Podwykonawcą.</w:t>
      </w:r>
    </w:p>
    <w:p w14:paraId="13C14A37" w14:textId="77777777" w:rsidR="00C4466E" w:rsidRDefault="00C4466E" w:rsidP="0098055D">
      <w:pPr>
        <w:pStyle w:val="Zal-text"/>
        <w:numPr>
          <w:ilvl w:val="0"/>
          <w:numId w:val="17"/>
        </w:numPr>
        <w:tabs>
          <w:tab w:val="clear" w:pos="8674"/>
        </w:tabs>
        <w:spacing w:before="0" w:after="120" w:line="240" w:lineRule="auto"/>
        <w:ind w:left="709" w:hanging="709"/>
        <w:rPr>
          <w:rFonts w:ascii="Calibri Light" w:eastAsia="Arial Unicode MS" w:hAnsi="Calibri Light" w:cs="Calibri Light"/>
          <w:color w:val="auto"/>
        </w:rPr>
      </w:pPr>
      <w:r>
        <w:rPr>
          <w:rFonts w:ascii="Calibri Light" w:eastAsia="Arial Unicode MS" w:hAnsi="Calibri Light" w:cs="Calibri Light"/>
          <w:color w:val="auto"/>
        </w:rPr>
        <w:t>Wykonawca/Podwykonawca/</w:t>
      </w:r>
      <w:r w:rsidRPr="00C4466E">
        <w:rPr>
          <w:rFonts w:ascii="Calibri Light" w:eastAsia="Arial Unicode MS" w:hAnsi="Calibri Light" w:cs="Calibri Light"/>
          <w:color w:val="auto"/>
        </w:rPr>
        <w:t>dalszy Podwykonawca przedkłada Zamawiającemu poświadczoną</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za zgodność z oryginałem kopię zawartej umowy o podwykonawstwo, której przedmiotem są</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roboty budowlane w terminie 7 dni kalendarzowych od dnia jej zawarcia. Niezgłoszenie przez</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Zamawiającego w formie pisemnej sprzeciwu do umowy w terminie 7 dni od daty przedstawienia</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umowy uważa się za akceptację zawartej umowy. Postanowienia zawarte powyżej w niniejszym</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 xml:space="preserve">ustępie, Wykonawca zobowiązany jest zawrzeć w umowie </w:t>
      </w:r>
      <w:r w:rsidR="002D2498">
        <w:rPr>
          <w:rFonts w:ascii="Calibri Light" w:eastAsia="Arial Unicode MS" w:hAnsi="Calibri Light" w:cs="Calibri Light"/>
          <w:color w:val="auto"/>
        </w:rPr>
        <w:br/>
      </w:r>
      <w:r w:rsidRPr="00C4466E">
        <w:rPr>
          <w:rFonts w:ascii="Calibri Light" w:eastAsia="Arial Unicode MS" w:hAnsi="Calibri Light" w:cs="Calibri Light"/>
          <w:color w:val="auto"/>
        </w:rPr>
        <w:t>z Podwykonawcą.</w:t>
      </w:r>
    </w:p>
    <w:p w14:paraId="7948E3B6" w14:textId="77777777" w:rsidR="00C4466E" w:rsidRDefault="00C4466E" w:rsidP="0098055D">
      <w:pPr>
        <w:pStyle w:val="Zal-text"/>
        <w:numPr>
          <w:ilvl w:val="0"/>
          <w:numId w:val="17"/>
        </w:numPr>
        <w:tabs>
          <w:tab w:val="clear" w:pos="8674"/>
        </w:tabs>
        <w:spacing w:before="0" w:after="120" w:line="240" w:lineRule="auto"/>
        <w:ind w:left="709" w:hanging="709"/>
        <w:rPr>
          <w:rFonts w:ascii="Calibri Light" w:eastAsia="Arial Unicode MS" w:hAnsi="Calibri Light" w:cs="Calibri Light"/>
          <w:color w:val="auto"/>
        </w:rPr>
      </w:pPr>
      <w:r>
        <w:rPr>
          <w:rFonts w:ascii="Calibri Light" w:eastAsia="Arial Unicode MS" w:hAnsi="Calibri Light" w:cs="Calibri Light"/>
          <w:color w:val="auto"/>
        </w:rPr>
        <w:t>Wykonawca/Podwykonawca/</w:t>
      </w:r>
      <w:r w:rsidRPr="00C4466E">
        <w:rPr>
          <w:rFonts w:ascii="Calibri Light" w:eastAsia="Arial Unicode MS" w:hAnsi="Calibri Light" w:cs="Calibri Light"/>
          <w:color w:val="auto"/>
        </w:rPr>
        <w:t>dalszy Podwykonawca przedkłada Zamawiającemu</w:t>
      </w:r>
      <w:r w:rsidR="007B446C">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poświadczoną</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za zgodność z oryginałem kopię umowy o podwykonawstwo, której przedmiotem są usługi lub</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dostawy w term</w:t>
      </w:r>
      <w:r w:rsidRPr="00E67556">
        <w:rPr>
          <w:rFonts w:ascii="Calibri Light" w:eastAsia="Arial Unicode MS" w:hAnsi="Calibri Light" w:cs="Calibri Light"/>
          <w:color w:val="auto"/>
        </w:rPr>
        <w:t xml:space="preserve">inie 7 dni kalendarzowych od dnia jej zawarcia, </w:t>
      </w:r>
      <w:r w:rsidR="002D2498">
        <w:rPr>
          <w:rFonts w:ascii="Calibri Light" w:eastAsia="Arial Unicode MS" w:hAnsi="Calibri Light" w:cs="Calibri Light"/>
          <w:color w:val="auto"/>
        </w:rPr>
        <w:br/>
      </w:r>
      <w:r w:rsidRPr="00E67556">
        <w:rPr>
          <w:rFonts w:ascii="Calibri Light" w:eastAsia="Arial Unicode MS" w:hAnsi="Calibri Light" w:cs="Calibri Light"/>
          <w:color w:val="auto"/>
        </w:rPr>
        <w:t>z wyłączeniem umów o wartości mniejszej niż 0,5% wartości Umowy. Wyłączenie, o którym mowa powyżej nie dotyczy umów o podwykonawstwo o wartości większej niż 50 000 złotych. Jeśli termin zapłaty wynagrodzenia jest dłużs</w:t>
      </w:r>
      <w:r w:rsidRPr="00C4466E">
        <w:rPr>
          <w:rFonts w:ascii="Calibri Light" w:eastAsia="Arial Unicode MS" w:hAnsi="Calibri Light" w:cs="Calibri Light"/>
          <w:color w:val="auto"/>
        </w:rPr>
        <w:t>zy niż określony w ust. 4, Zamawiający informuje o tym Wykonawcę i wzywa go do</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doprowadzenia do zmiany tej umowy pod rygorem wystąpienia o zapłatę kary umownej.</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Postanowienia zawarte powyżej w niniejszym ustępie, Wykonawca zobowiązany jest zawrzeć w</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umowie</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z Podwykonawcą.</w:t>
      </w:r>
    </w:p>
    <w:p w14:paraId="7C54C51C" w14:textId="77777777" w:rsidR="00C4466E" w:rsidRDefault="00C4466E" w:rsidP="0098055D">
      <w:pPr>
        <w:pStyle w:val="Zal-text"/>
        <w:numPr>
          <w:ilvl w:val="0"/>
          <w:numId w:val="17"/>
        </w:numPr>
        <w:tabs>
          <w:tab w:val="clear" w:pos="8674"/>
        </w:tabs>
        <w:spacing w:before="0" w:after="120" w:line="240" w:lineRule="auto"/>
        <w:ind w:left="709" w:hanging="709"/>
        <w:rPr>
          <w:rFonts w:ascii="Calibri Light" w:eastAsia="Arial Unicode MS" w:hAnsi="Calibri Light" w:cs="Calibri Light"/>
          <w:color w:val="auto"/>
        </w:rPr>
      </w:pPr>
      <w:r w:rsidRPr="00C4466E">
        <w:rPr>
          <w:rFonts w:ascii="Calibri Light" w:eastAsia="Arial Unicode MS" w:hAnsi="Calibri Light" w:cs="Calibri Light"/>
          <w:color w:val="auto"/>
        </w:rPr>
        <w:t>Umowy o podwykonawstwo, której przedmiotem są roboty budowlane, muszą zawierać regulacje</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zbieżne i niesprzeczne z postanowieniami Umowy zawartej pomiędzy Zamawiającym a</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Wykonawcą w szczególności nie mogą zawierać postanowień dotyczących warunków wypłaty</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wynagrodzenia Podwykonawcy/ dalszemu Podwykonawcy, w sposób dla niego mniej korzystny</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niż prawa i obowiązki Wykonawcy, ukształtowane postanowieniami niniejszej umowy. Umowy o</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podwykonawstwo powinny określać w szczególności:</w:t>
      </w:r>
    </w:p>
    <w:p w14:paraId="5B1AB716" w14:textId="77777777" w:rsidR="00C4466E" w:rsidRDefault="00C4466E" w:rsidP="0098055D">
      <w:pPr>
        <w:pStyle w:val="Zal-text"/>
        <w:numPr>
          <w:ilvl w:val="0"/>
          <w:numId w:val="45"/>
        </w:numPr>
        <w:tabs>
          <w:tab w:val="clear" w:pos="8674"/>
        </w:tabs>
        <w:spacing w:before="0" w:after="120" w:line="240" w:lineRule="auto"/>
        <w:ind w:hanging="720"/>
        <w:rPr>
          <w:rFonts w:ascii="Calibri Light" w:eastAsia="Arial Unicode MS" w:hAnsi="Calibri Light" w:cs="Calibri Light"/>
          <w:color w:val="auto"/>
        </w:rPr>
      </w:pPr>
      <w:r w:rsidRPr="00C4466E">
        <w:rPr>
          <w:rFonts w:ascii="Calibri Light" w:eastAsia="Arial Unicode MS" w:hAnsi="Calibri Light" w:cs="Calibri Light"/>
          <w:color w:val="auto"/>
        </w:rPr>
        <w:t>zakres przedmiotu Umowy powierzony Podwykonawcy/dalszemu Podwykonawcy;</w:t>
      </w:r>
    </w:p>
    <w:p w14:paraId="2AEEA0D5" w14:textId="77777777" w:rsidR="00C4466E" w:rsidRDefault="00C4466E" w:rsidP="0098055D">
      <w:pPr>
        <w:pStyle w:val="Zal-text"/>
        <w:numPr>
          <w:ilvl w:val="0"/>
          <w:numId w:val="45"/>
        </w:numPr>
        <w:tabs>
          <w:tab w:val="clear" w:pos="8674"/>
        </w:tabs>
        <w:spacing w:before="0" w:after="120" w:line="240" w:lineRule="auto"/>
        <w:ind w:hanging="720"/>
        <w:rPr>
          <w:rFonts w:ascii="Calibri Light" w:eastAsia="Arial Unicode MS" w:hAnsi="Calibri Light" w:cs="Calibri Light"/>
          <w:color w:val="auto"/>
        </w:rPr>
      </w:pPr>
      <w:r w:rsidRPr="00C4466E">
        <w:rPr>
          <w:rFonts w:ascii="Calibri Light" w:eastAsia="Arial Unicode MS" w:hAnsi="Calibri Light" w:cs="Calibri Light"/>
          <w:color w:val="auto"/>
        </w:rPr>
        <w:t>termin wykonania zakresu Zamówienia pow</w:t>
      </w:r>
      <w:r>
        <w:rPr>
          <w:rFonts w:ascii="Calibri Light" w:eastAsia="Arial Unicode MS" w:hAnsi="Calibri Light" w:cs="Calibri Light"/>
          <w:color w:val="auto"/>
        </w:rPr>
        <w:t>ierzonego Podwykonawcy/dalszemu Podwykonawcy;</w:t>
      </w:r>
    </w:p>
    <w:p w14:paraId="1F9CDD0E" w14:textId="77777777" w:rsidR="00C4466E" w:rsidRDefault="00C4466E" w:rsidP="0098055D">
      <w:pPr>
        <w:pStyle w:val="Zal-text"/>
        <w:numPr>
          <w:ilvl w:val="0"/>
          <w:numId w:val="45"/>
        </w:numPr>
        <w:tabs>
          <w:tab w:val="clear" w:pos="8674"/>
        </w:tabs>
        <w:spacing w:before="0" w:after="120" w:line="240" w:lineRule="auto"/>
        <w:ind w:hanging="720"/>
        <w:rPr>
          <w:rFonts w:ascii="Calibri Light" w:eastAsia="Arial Unicode MS" w:hAnsi="Calibri Light" w:cs="Calibri Light"/>
          <w:color w:val="auto"/>
        </w:rPr>
      </w:pPr>
      <w:r>
        <w:rPr>
          <w:rFonts w:ascii="Calibri Light" w:eastAsia="Arial Unicode MS" w:hAnsi="Calibri Light" w:cs="Calibri Light"/>
          <w:color w:val="auto"/>
        </w:rPr>
        <w:t>zasady odbiorów części z</w:t>
      </w:r>
      <w:r w:rsidRPr="00C4466E">
        <w:rPr>
          <w:rFonts w:ascii="Calibri Light" w:eastAsia="Arial Unicode MS" w:hAnsi="Calibri Light" w:cs="Calibri Light"/>
          <w:color w:val="auto"/>
        </w:rPr>
        <w:t>amówienia wykonan</w:t>
      </w:r>
      <w:r>
        <w:rPr>
          <w:rFonts w:ascii="Calibri Light" w:eastAsia="Arial Unicode MS" w:hAnsi="Calibri Light" w:cs="Calibri Light"/>
          <w:color w:val="auto"/>
        </w:rPr>
        <w:t xml:space="preserve">ych przez Podwykonawcę/dalszych </w:t>
      </w:r>
      <w:r w:rsidRPr="00C4466E">
        <w:rPr>
          <w:rFonts w:ascii="Calibri Light" w:eastAsia="Arial Unicode MS" w:hAnsi="Calibri Light" w:cs="Calibri Light"/>
          <w:color w:val="auto"/>
        </w:rPr>
        <w:t>Podwyk</w:t>
      </w:r>
      <w:r>
        <w:rPr>
          <w:rFonts w:ascii="Calibri Light" w:eastAsia="Arial Unicode MS" w:hAnsi="Calibri Light" w:cs="Calibri Light"/>
          <w:color w:val="auto"/>
        </w:rPr>
        <w:t>onawców;</w:t>
      </w:r>
    </w:p>
    <w:p w14:paraId="5FD9151C" w14:textId="77777777" w:rsidR="00C4466E" w:rsidRDefault="00C4466E" w:rsidP="0098055D">
      <w:pPr>
        <w:pStyle w:val="Zal-text"/>
        <w:numPr>
          <w:ilvl w:val="0"/>
          <w:numId w:val="45"/>
        </w:numPr>
        <w:tabs>
          <w:tab w:val="clear" w:pos="8674"/>
        </w:tabs>
        <w:spacing w:before="0" w:after="120" w:line="240" w:lineRule="auto"/>
        <w:ind w:hanging="720"/>
        <w:rPr>
          <w:rFonts w:ascii="Calibri Light" w:eastAsia="Arial Unicode MS" w:hAnsi="Calibri Light" w:cs="Calibri Light"/>
          <w:color w:val="auto"/>
        </w:rPr>
      </w:pPr>
      <w:r w:rsidRPr="00C4466E">
        <w:rPr>
          <w:rFonts w:ascii="Calibri Light" w:eastAsia="Arial Unicode MS" w:hAnsi="Calibri Light" w:cs="Calibri Light"/>
          <w:color w:val="auto"/>
        </w:rPr>
        <w:t>wysokość, podstawę i termin (zgodny z ust. 4) zapłaty</w:t>
      </w:r>
      <w:r>
        <w:rPr>
          <w:rFonts w:ascii="Calibri Light" w:eastAsia="Arial Unicode MS" w:hAnsi="Calibri Light" w:cs="Calibri Light"/>
          <w:color w:val="auto"/>
        </w:rPr>
        <w:t xml:space="preserve"> przez Wykonawcę / Podwykonawcę </w:t>
      </w:r>
      <w:r w:rsidRPr="00C4466E">
        <w:rPr>
          <w:rFonts w:ascii="Calibri Light" w:eastAsia="Arial Unicode MS" w:hAnsi="Calibri Light" w:cs="Calibri Light"/>
          <w:color w:val="auto"/>
        </w:rPr>
        <w:t>wynagrodzenia dla Podwykonawcy/dalszego Podwyko</w:t>
      </w:r>
      <w:r>
        <w:rPr>
          <w:rFonts w:ascii="Calibri Light" w:eastAsia="Arial Unicode MS" w:hAnsi="Calibri Light" w:cs="Calibri Light"/>
          <w:color w:val="auto"/>
        </w:rPr>
        <w:t xml:space="preserve">nawcy, przy czym wymagane jest, </w:t>
      </w:r>
      <w:r w:rsidRPr="00C4466E">
        <w:rPr>
          <w:rFonts w:ascii="Calibri Light" w:eastAsia="Arial Unicode MS" w:hAnsi="Calibri Light" w:cs="Calibri Light"/>
          <w:color w:val="auto"/>
        </w:rPr>
        <w:t>aby załącznikiem do faktury wystawionej przez Pod</w:t>
      </w:r>
      <w:r>
        <w:rPr>
          <w:rFonts w:ascii="Calibri Light" w:eastAsia="Arial Unicode MS" w:hAnsi="Calibri Light" w:cs="Calibri Light"/>
          <w:color w:val="auto"/>
        </w:rPr>
        <w:t xml:space="preserve">wykonawcę/dalszego Podwykonawcę </w:t>
      </w:r>
      <w:r w:rsidRPr="00C4466E">
        <w:rPr>
          <w:rFonts w:ascii="Calibri Light" w:eastAsia="Arial Unicode MS" w:hAnsi="Calibri Light" w:cs="Calibri Light"/>
          <w:color w:val="auto"/>
        </w:rPr>
        <w:t>był dokument potwierdzający należyte wy</w:t>
      </w:r>
      <w:r>
        <w:rPr>
          <w:rFonts w:ascii="Calibri Light" w:eastAsia="Arial Unicode MS" w:hAnsi="Calibri Light" w:cs="Calibri Light"/>
          <w:color w:val="auto"/>
        </w:rPr>
        <w:t>konanie robót objętych fakturą;</w:t>
      </w:r>
    </w:p>
    <w:p w14:paraId="260BC7C3" w14:textId="77777777" w:rsidR="00C4466E" w:rsidRDefault="00C4466E" w:rsidP="0098055D">
      <w:pPr>
        <w:pStyle w:val="Zal-text"/>
        <w:numPr>
          <w:ilvl w:val="0"/>
          <w:numId w:val="45"/>
        </w:numPr>
        <w:tabs>
          <w:tab w:val="clear" w:pos="8674"/>
        </w:tabs>
        <w:spacing w:before="0" w:after="120" w:line="240" w:lineRule="auto"/>
        <w:ind w:hanging="720"/>
        <w:rPr>
          <w:rFonts w:ascii="Calibri Light" w:eastAsia="Arial Unicode MS" w:hAnsi="Calibri Light" w:cs="Calibri Light"/>
          <w:color w:val="auto"/>
        </w:rPr>
      </w:pPr>
      <w:r w:rsidRPr="00C4466E">
        <w:rPr>
          <w:rFonts w:ascii="Calibri Light" w:eastAsia="Arial Unicode MS" w:hAnsi="Calibri Light" w:cs="Calibri Light"/>
          <w:color w:val="auto"/>
        </w:rPr>
        <w:t xml:space="preserve">kwotę wynagrodzenia należnego Podwykonawcy / dalszemu Podwykonawcy za </w:t>
      </w:r>
      <w:r w:rsidRPr="00C4466E">
        <w:rPr>
          <w:rFonts w:ascii="Calibri Light" w:eastAsia="Arial Unicode MS" w:hAnsi="Calibri Light" w:cs="Calibri Light"/>
          <w:color w:val="auto"/>
        </w:rPr>
        <w:lastRenderedPageBreak/>
        <w:t>realizację</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świadczenia objętego umową o podwykonawstwo, które nie może przewyższać kwoty</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 xml:space="preserve">wynagrodzenia należnego Wykonawcy za tę samą część </w:t>
      </w:r>
      <w:r>
        <w:rPr>
          <w:rFonts w:ascii="Calibri Light" w:eastAsia="Arial Unicode MS" w:hAnsi="Calibri Light" w:cs="Calibri Light"/>
          <w:color w:val="auto"/>
        </w:rPr>
        <w:t>Przedmiotu Umowy;</w:t>
      </w:r>
    </w:p>
    <w:p w14:paraId="2CFB4F98" w14:textId="77777777" w:rsidR="00C4466E" w:rsidRDefault="00C4466E" w:rsidP="0098055D">
      <w:pPr>
        <w:pStyle w:val="Zal-text"/>
        <w:numPr>
          <w:ilvl w:val="0"/>
          <w:numId w:val="45"/>
        </w:numPr>
        <w:tabs>
          <w:tab w:val="clear" w:pos="8674"/>
        </w:tabs>
        <w:spacing w:before="0" w:after="120" w:line="240" w:lineRule="auto"/>
        <w:ind w:hanging="720"/>
        <w:rPr>
          <w:rFonts w:ascii="Calibri Light" w:eastAsia="Arial Unicode MS" w:hAnsi="Calibri Light" w:cs="Calibri Light"/>
          <w:color w:val="auto"/>
        </w:rPr>
      </w:pPr>
      <w:r w:rsidRPr="00C4466E">
        <w:rPr>
          <w:rFonts w:ascii="Calibri Light" w:eastAsia="Arial Unicode MS" w:hAnsi="Calibri Light" w:cs="Calibri Light"/>
          <w:color w:val="auto"/>
        </w:rPr>
        <w:t xml:space="preserve">tryb zawierania </w:t>
      </w:r>
      <w:r>
        <w:rPr>
          <w:rFonts w:ascii="Calibri Light" w:eastAsia="Arial Unicode MS" w:hAnsi="Calibri Light" w:cs="Calibri Light"/>
          <w:color w:val="auto"/>
        </w:rPr>
        <w:t>umów z dalszymi Podwykonawcami;</w:t>
      </w:r>
    </w:p>
    <w:p w14:paraId="40294632" w14:textId="77777777" w:rsidR="00C4466E" w:rsidRDefault="00C4466E" w:rsidP="0098055D">
      <w:pPr>
        <w:pStyle w:val="Zal-text"/>
        <w:numPr>
          <w:ilvl w:val="0"/>
          <w:numId w:val="45"/>
        </w:numPr>
        <w:tabs>
          <w:tab w:val="clear" w:pos="8674"/>
        </w:tabs>
        <w:spacing w:before="0" w:after="120" w:line="240" w:lineRule="auto"/>
        <w:ind w:hanging="720"/>
        <w:rPr>
          <w:rFonts w:ascii="Calibri Light" w:eastAsia="Arial Unicode MS" w:hAnsi="Calibri Light" w:cs="Calibri Light"/>
          <w:color w:val="auto"/>
        </w:rPr>
      </w:pPr>
      <w:r w:rsidRPr="00C4466E">
        <w:rPr>
          <w:rFonts w:ascii="Calibri Light" w:eastAsia="Arial Unicode MS" w:hAnsi="Calibri Light" w:cs="Calibri Light"/>
          <w:color w:val="auto"/>
        </w:rPr>
        <w:t>wymaganą treść umowy zawier</w:t>
      </w:r>
      <w:r>
        <w:rPr>
          <w:rFonts w:ascii="Calibri Light" w:eastAsia="Arial Unicode MS" w:hAnsi="Calibri Light" w:cs="Calibri Light"/>
          <w:color w:val="auto"/>
        </w:rPr>
        <w:t>anej z dalszymi Podwykonawcami;</w:t>
      </w:r>
    </w:p>
    <w:p w14:paraId="0A76CD0D" w14:textId="77777777" w:rsidR="00C4466E" w:rsidRPr="00C4466E" w:rsidRDefault="00C4466E" w:rsidP="0098055D">
      <w:pPr>
        <w:pStyle w:val="Zal-text"/>
        <w:numPr>
          <w:ilvl w:val="0"/>
          <w:numId w:val="45"/>
        </w:numPr>
        <w:tabs>
          <w:tab w:val="clear" w:pos="8674"/>
        </w:tabs>
        <w:spacing w:before="0" w:after="120" w:line="240" w:lineRule="auto"/>
        <w:ind w:hanging="720"/>
        <w:rPr>
          <w:rFonts w:ascii="Calibri Light" w:eastAsia="Arial Unicode MS" w:hAnsi="Calibri Light" w:cs="Calibri Light"/>
          <w:color w:val="auto"/>
        </w:rPr>
      </w:pPr>
      <w:r w:rsidRPr="00C4466E">
        <w:rPr>
          <w:rFonts w:ascii="Calibri Light" w:eastAsia="Arial Unicode MS" w:hAnsi="Calibri Light" w:cs="Calibri Light"/>
          <w:color w:val="auto"/>
        </w:rPr>
        <w:t>uprawnienie Zamawiającego i Wykonawcy/Podwyk</w:t>
      </w:r>
      <w:r>
        <w:rPr>
          <w:rFonts w:ascii="Calibri Light" w:eastAsia="Arial Unicode MS" w:hAnsi="Calibri Light" w:cs="Calibri Light"/>
          <w:color w:val="auto"/>
        </w:rPr>
        <w:t>onawcy do zapłaty Podwykonawcy /</w:t>
      </w:r>
      <w:r w:rsidRPr="00C4466E">
        <w:rPr>
          <w:rFonts w:ascii="Calibri Light" w:eastAsia="Arial Unicode MS" w:hAnsi="Calibri Light" w:cs="Calibri Light"/>
          <w:color w:val="auto"/>
        </w:rPr>
        <w:t>dalszym Podwykonawcom wynagrodzenia, z zastrzeżeniem ust. 13 - 16.</w:t>
      </w:r>
    </w:p>
    <w:p w14:paraId="0AA519E2" w14:textId="77777777" w:rsidR="00C4466E" w:rsidRDefault="00C4466E" w:rsidP="0098055D">
      <w:pPr>
        <w:pStyle w:val="Zal-text"/>
        <w:tabs>
          <w:tab w:val="clear" w:pos="8674"/>
        </w:tabs>
        <w:spacing w:before="0" w:after="120" w:line="240" w:lineRule="auto"/>
        <w:ind w:left="709"/>
        <w:rPr>
          <w:rFonts w:ascii="Calibri Light" w:eastAsia="Arial Unicode MS" w:hAnsi="Calibri Light" w:cs="Calibri Light"/>
          <w:color w:val="auto"/>
        </w:rPr>
      </w:pPr>
      <w:r w:rsidRPr="00C4466E">
        <w:rPr>
          <w:rFonts w:ascii="Calibri Light" w:eastAsia="Arial Unicode MS" w:hAnsi="Calibri Light" w:cs="Calibri Light"/>
          <w:color w:val="auto"/>
        </w:rPr>
        <w:t>Zamawiający jest uprawniony do żądania</w:t>
      </w:r>
      <w:r>
        <w:rPr>
          <w:rFonts w:ascii="Calibri Light" w:eastAsia="Arial Unicode MS" w:hAnsi="Calibri Light" w:cs="Calibri Light"/>
          <w:color w:val="auto"/>
        </w:rPr>
        <w:t xml:space="preserve"> od Wykonawcy dostosowania umów </w:t>
      </w:r>
      <w:r w:rsidR="002D2498">
        <w:rPr>
          <w:rFonts w:ascii="Calibri Light" w:eastAsia="Arial Unicode MS" w:hAnsi="Calibri Light" w:cs="Calibri Light"/>
          <w:color w:val="auto"/>
        </w:rPr>
        <w:br/>
      </w:r>
      <w:r w:rsidRPr="00C4466E">
        <w:rPr>
          <w:rFonts w:ascii="Calibri Light" w:eastAsia="Arial Unicode MS" w:hAnsi="Calibri Light" w:cs="Calibri Light"/>
          <w:color w:val="auto"/>
        </w:rPr>
        <w:t xml:space="preserve">o podwykonawstwo do wymogów niniejszego postanowienia, w </w:t>
      </w:r>
      <w:r>
        <w:rPr>
          <w:rFonts w:ascii="Calibri Light" w:eastAsia="Arial Unicode MS" w:hAnsi="Calibri Light" w:cs="Calibri Light"/>
          <w:color w:val="auto"/>
        </w:rPr>
        <w:t>wyznaczonym przez Zamawiającego terminie</w:t>
      </w:r>
      <w:r w:rsidR="00293CB1">
        <w:rPr>
          <w:rFonts w:ascii="Calibri Light" w:eastAsia="Arial Unicode MS" w:hAnsi="Calibri Light" w:cs="Calibri Light"/>
          <w:color w:val="auto"/>
        </w:rPr>
        <w:t>, nie dłuższym jednak niż 5 dni</w:t>
      </w:r>
      <w:r>
        <w:rPr>
          <w:rFonts w:ascii="Calibri Light" w:eastAsia="Arial Unicode MS" w:hAnsi="Calibri Light" w:cs="Calibri Light"/>
          <w:color w:val="auto"/>
        </w:rPr>
        <w:t>.</w:t>
      </w:r>
    </w:p>
    <w:p w14:paraId="7ADEA261" w14:textId="77777777" w:rsidR="00C4466E" w:rsidRDefault="00C4466E" w:rsidP="0098055D">
      <w:pPr>
        <w:pStyle w:val="Zal-text"/>
        <w:numPr>
          <w:ilvl w:val="0"/>
          <w:numId w:val="17"/>
        </w:numPr>
        <w:tabs>
          <w:tab w:val="clear" w:pos="8674"/>
        </w:tabs>
        <w:spacing w:before="0" w:after="120" w:line="240" w:lineRule="auto"/>
        <w:ind w:left="709" w:hanging="709"/>
        <w:rPr>
          <w:rFonts w:ascii="Calibri Light" w:eastAsia="Arial Unicode MS" w:hAnsi="Calibri Light" w:cs="Calibri Light"/>
          <w:color w:val="auto"/>
        </w:rPr>
      </w:pPr>
      <w:r w:rsidRPr="00C4466E">
        <w:rPr>
          <w:rFonts w:ascii="Calibri Light" w:eastAsia="Arial Unicode MS" w:hAnsi="Calibri Light" w:cs="Calibri Light"/>
          <w:color w:val="auto"/>
        </w:rPr>
        <w:t>W razie wprowadzenia do umowy Wykonawcy z Podwykonawc</w:t>
      </w:r>
      <w:r>
        <w:rPr>
          <w:rFonts w:ascii="Calibri Light" w:eastAsia="Arial Unicode MS" w:hAnsi="Calibri Light" w:cs="Calibri Light"/>
          <w:color w:val="auto"/>
        </w:rPr>
        <w:t xml:space="preserve">ą klauzuli zakazującej dalszego </w:t>
      </w:r>
      <w:r w:rsidRPr="00C4466E">
        <w:rPr>
          <w:rFonts w:ascii="Calibri Light" w:eastAsia="Arial Unicode MS" w:hAnsi="Calibri Light" w:cs="Calibri Light"/>
          <w:color w:val="auto"/>
        </w:rPr>
        <w:t>podwykonawstwa postanowień wymienionych w ust. 7 l</w:t>
      </w:r>
      <w:r>
        <w:rPr>
          <w:rFonts w:ascii="Calibri Light" w:eastAsia="Arial Unicode MS" w:hAnsi="Calibri Light" w:cs="Calibri Light"/>
          <w:color w:val="auto"/>
        </w:rPr>
        <w:t>it. f - g nie stosuje się, jako bezprzedmiotowych.</w:t>
      </w:r>
    </w:p>
    <w:p w14:paraId="4A0854AE" w14:textId="77777777" w:rsidR="00C4466E" w:rsidRDefault="00C4466E" w:rsidP="0098055D">
      <w:pPr>
        <w:pStyle w:val="Zal-text"/>
        <w:numPr>
          <w:ilvl w:val="0"/>
          <w:numId w:val="17"/>
        </w:numPr>
        <w:tabs>
          <w:tab w:val="clear" w:pos="8674"/>
        </w:tabs>
        <w:spacing w:before="0" w:after="120" w:line="240" w:lineRule="auto"/>
        <w:ind w:left="709" w:hanging="709"/>
        <w:rPr>
          <w:rFonts w:ascii="Calibri Light" w:eastAsia="Arial Unicode MS" w:hAnsi="Calibri Light" w:cs="Calibri Light"/>
          <w:color w:val="auto"/>
        </w:rPr>
      </w:pPr>
      <w:r w:rsidRPr="00C4466E">
        <w:rPr>
          <w:rFonts w:ascii="Calibri Light" w:eastAsia="Arial Unicode MS" w:hAnsi="Calibri Light" w:cs="Calibri Light"/>
          <w:color w:val="auto"/>
        </w:rPr>
        <w:t>Zamawiający może wnieść zastrzeżenia do projektu umowy l</w:t>
      </w:r>
      <w:r>
        <w:rPr>
          <w:rFonts w:ascii="Calibri Light" w:eastAsia="Arial Unicode MS" w:hAnsi="Calibri Light" w:cs="Calibri Light"/>
          <w:color w:val="auto"/>
        </w:rPr>
        <w:t xml:space="preserve">ub zgłosić sprzeciw do zawartej </w:t>
      </w:r>
      <w:r w:rsidRPr="00C4466E">
        <w:rPr>
          <w:rFonts w:ascii="Calibri Light" w:eastAsia="Arial Unicode MS" w:hAnsi="Calibri Light" w:cs="Calibri Light"/>
          <w:color w:val="auto"/>
        </w:rPr>
        <w:t>umowy o podwykonawstwo, której przedmiotem są roboty</w:t>
      </w:r>
      <w:r>
        <w:rPr>
          <w:rFonts w:ascii="Calibri Light" w:eastAsia="Arial Unicode MS" w:hAnsi="Calibri Light" w:cs="Calibri Light"/>
          <w:color w:val="auto"/>
        </w:rPr>
        <w:t xml:space="preserve"> budowlane, jeśli postanowienia </w:t>
      </w:r>
      <w:r w:rsidRPr="00C4466E">
        <w:rPr>
          <w:rFonts w:ascii="Calibri Light" w:eastAsia="Arial Unicode MS" w:hAnsi="Calibri Light" w:cs="Calibri Light"/>
          <w:color w:val="auto"/>
        </w:rPr>
        <w:t>projektu umowy / zawartej umowy będą sprzeczne z przedmioto</w:t>
      </w:r>
      <w:r>
        <w:rPr>
          <w:rFonts w:ascii="Calibri Light" w:eastAsia="Arial Unicode MS" w:hAnsi="Calibri Light" w:cs="Calibri Light"/>
          <w:color w:val="auto"/>
        </w:rPr>
        <w:t xml:space="preserve">wą Umową lub nie będą spełniały </w:t>
      </w:r>
      <w:r w:rsidRPr="00C4466E">
        <w:rPr>
          <w:rFonts w:ascii="Calibri Light" w:eastAsia="Arial Unicode MS" w:hAnsi="Calibri Light" w:cs="Calibri Light"/>
          <w:color w:val="auto"/>
        </w:rPr>
        <w:t>wymagań ust. 7.</w:t>
      </w:r>
    </w:p>
    <w:p w14:paraId="3CA5715A" w14:textId="77777777" w:rsidR="00C4466E" w:rsidRDefault="00C4466E" w:rsidP="0098055D">
      <w:pPr>
        <w:pStyle w:val="Zal-text"/>
        <w:numPr>
          <w:ilvl w:val="0"/>
          <w:numId w:val="17"/>
        </w:numPr>
        <w:tabs>
          <w:tab w:val="clear" w:pos="8674"/>
        </w:tabs>
        <w:spacing w:before="0" w:after="120" w:line="240" w:lineRule="auto"/>
        <w:ind w:left="709" w:hanging="709"/>
        <w:rPr>
          <w:rFonts w:ascii="Calibri Light" w:eastAsia="Arial Unicode MS" w:hAnsi="Calibri Light" w:cs="Calibri Light"/>
          <w:color w:val="auto"/>
        </w:rPr>
      </w:pPr>
      <w:r w:rsidRPr="00C4466E">
        <w:rPr>
          <w:rFonts w:ascii="Calibri Light" w:eastAsia="Arial Unicode MS" w:hAnsi="Calibri Light" w:cs="Calibri Light"/>
          <w:color w:val="auto"/>
        </w:rPr>
        <w:t>Wykonawca odpowiada wobec Zamawiającego za spój</w:t>
      </w:r>
      <w:r>
        <w:rPr>
          <w:rFonts w:ascii="Calibri Light" w:eastAsia="Arial Unicode MS" w:hAnsi="Calibri Light" w:cs="Calibri Light"/>
          <w:color w:val="auto"/>
        </w:rPr>
        <w:t xml:space="preserve">ność postanowień umowy zawartej </w:t>
      </w:r>
      <w:r w:rsidR="002D2498">
        <w:rPr>
          <w:rFonts w:ascii="Calibri Light" w:eastAsia="Arial Unicode MS" w:hAnsi="Calibri Light" w:cs="Calibri Light"/>
          <w:color w:val="auto"/>
        </w:rPr>
        <w:br/>
      </w:r>
      <w:r w:rsidRPr="00C4466E">
        <w:rPr>
          <w:rFonts w:ascii="Calibri Light" w:eastAsia="Arial Unicode MS" w:hAnsi="Calibri Light" w:cs="Calibri Light"/>
          <w:color w:val="auto"/>
        </w:rPr>
        <w:t>z Podwykonawcą/ dalszym Podwykonawcą z Umową i ponosi ry</w:t>
      </w:r>
      <w:r>
        <w:rPr>
          <w:rFonts w:ascii="Calibri Light" w:eastAsia="Arial Unicode MS" w:hAnsi="Calibri Light" w:cs="Calibri Light"/>
          <w:color w:val="auto"/>
        </w:rPr>
        <w:t xml:space="preserve">zyko zaistniałych niezgodności. </w:t>
      </w:r>
      <w:r w:rsidRPr="00C4466E">
        <w:rPr>
          <w:rFonts w:ascii="Calibri Light" w:eastAsia="Arial Unicode MS" w:hAnsi="Calibri Light" w:cs="Calibri Light"/>
          <w:color w:val="auto"/>
        </w:rPr>
        <w:t xml:space="preserve">Strony stwierdzają, że zgoda Zamawiającego na zawarcie umowy </w:t>
      </w:r>
      <w:r w:rsidR="002D2498">
        <w:rPr>
          <w:rFonts w:ascii="Calibri Light" w:eastAsia="Arial Unicode MS" w:hAnsi="Calibri Light" w:cs="Calibri Light"/>
          <w:color w:val="auto"/>
        </w:rPr>
        <w:br/>
      </w:r>
      <w:r w:rsidRPr="00C4466E">
        <w:rPr>
          <w:rFonts w:ascii="Calibri Light" w:eastAsia="Arial Unicode MS" w:hAnsi="Calibri Light" w:cs="Calibri Light"/>
          <w:color w:val="auto"/>
        </w:rPr>
        <w:t>z Podwykonawcą/ dalszym</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Podwykonawcą nie zwalnia Wykonawcy z odpowiedzialnoś</w:t>
      </w:r>
      <w:r>
        <w:rPr>
          <w:rFonts w:ascii="Calibri Light" w:eastAsia="Arial Unicode MS" w:hAnsi="Calibri Light" w:cs="Calibri Light"/>
          <w:color w:val="auto"/>
        </w:rPr>
        <w:t xml:space="preserve">ci wobec Zamawiającego z tytułu </w:t>
      </w:r>
      <w:r w:rsidRPr="00C4466E">
        <w:rPr>
          <w:rFonts w:ascii="Calibri Light" w:eastAsia="Arial Unicode MS" w:hAnsi="Calibri Light" w:cs="Calibri Light"/>
          <w:color w:val="auto"/>
        </w:rPr>
        <w:t>należyt</w:t>
      </w:r>
      <w:r>
        <w:rPr>
          <w:rFonts w:ascii="Calibri Light" w:eastAsia="Arial Unicode MS" w:hAnsi="Calibri Light" w:cs="Calibri Light"/>
          <w:color w:val="auto"/>
        </w:rPr>
        <w:t>ego wykonania przedmiotu Umowy.</w:t>
      </w:r>
    </w:p>
    <w:p w14:paraId="31FA50E1" w14:textId="77777777" w:rsidR="00C4466E" w:rsidRDefault="00C4466E" w:rsidP="0098055D">
      <w:pPr>
        <w:pStyle w:val="Zal-text"/>
        <w:numPr>
          <w:ilvl w:val="0"/>
          <w:numId w:val="17"/>
        </w:numPr>
        <w:tabs>
          <w:tab w:val="clear" w:pos="8674"/>
        </w:tabs>
        <w:spacing w:before="0" w:after="120" w:line="240" w:lineRule="auto"/>
        <w:ind w:left="709" w:hanging="709"/>
        <w:rPr>
          <w:rFonts w:ascii="Calibri Light" w:eastAsia="Arial Unicode MS" w:hAnsi="Calibri Light" w:cs="Calibri Light"/>
          <w:color w:val="auto"/>
        </w:rPr>
      </w:pPr>
      <w:r w:rsidRPr="00C4466E">
        <w:rPr>
          <w:rFonts w:ascii="Calibri Light" w:eastAsia="Arial Unicode MS" w:hAnsi="Calibri Light" w:cs="Calibri Light"/>
          <w:color w:val="auto"/>
        </w:rPr>
        <w:t>Postanowienia ust. 2 – 10 stosuje się odpowiednio do zmian</w:t>
      </w:r>
      <w:r>
        <w:rPr>
          <w:rFonts w:ascii="Calibri Light" w:eastAsia="Arial Unicode MS" w:hAnsi="Calibri Light" w:cs="Calibri Light"/>
          <w:color w:val="auto"/>
        </w:rPr>
        <w:t xml:space="preserve">y umowy. Wykonawca ma obowiązek </w:t>
      </w:r>
      <w:r w:rsidRPr="00C4466E">
        <w:rPr>
          <w:rFonts w:ascii="Calibri Light" w:eastAsia="Arial Unicode MS" w:hAnsi="Calibri Light" w:cs="Calibri Light"/>
          <w:color w:val="auto"/>
        </w:rPr>
        <w:t>zawiadamiania Zamawiającego o wszelkich zmianach nazwy a</w:t>
      </w:r>
      <w:r>
        <w:rPr>
          <w:rFonts w:ascii="Calibri Light" w:eastAsia="Arial Unicode MS" w:hAnsi="Calibri Light" w:cs="Calibri Light"/>
          <w:color w:val="auto"/>
        </w:rPr>
        <w:t xml:space="preserve">lbo imion i nazwisk oraz danych </w:t>
      </w:r>
      <w:r w:rsidRPr="00C4466E">
        <w:rPr>
          <w:rFonts w:ascii="Calibri Light" w:eastAsia="Arial Unicode MS" w:hAnsi="Calibri Light" w:cs="Calibri Light"/>
          <w:color w:val="auto"/>
        </w:rPr>
        <w:t>kontaktowych Podwykonawców/ dalszych Podwykona</w:t>
      </w:r>
      <w:r>
        <w:rPr>
          <w:rFonts w:ascii="Calibri Light" w:eastAsia="Arial Unicode MS" w:hAnsi="Calibri Light" w:cs="Calibri Light"/>
          <w:color w:val="auto"/>
        </w:rPr>
        <w:t xml:space="preserve">wców i osób do kontaktu </w:t>
      </w:r>
      <w:r w:rsidR="002D2498">
        <w:rPr>
          <w:rFonts w:ascii="Calibri Light" w:eastAsia="Arial Unicode MS" w:hAnsi="Calibri Light" w:cs="Calibri Light"/>
          <w:color w:val="auto"/>
        </w:rPr>
        <w:br/>
      </w:r>
      <w:r>
        <w:rPr>
          <w:rFonts w:ascii="Calibri Light" w:eastAsia="Arial Unicode MS" w:hAnsi="Calibri Light" w:cs="Calibri Light"/>
          <w:color w:val="auto"/>
        </w:rPr>
        <w:t xml:space="preserve">z nimi, </w:t>
      </w:r>
      <w:r w:rsidRPr="00C4466E">
        <w:rPr>
          <w:rFonts w:ascii="Calibri Light" w:eastAsia="Arial Unicode MS" w:hAnsi="Calibri Light" w:cs="Calibri Light"/>
          <w:color w:val="auto"/>
        </w:rPr>
        <w:t>zaangażowanych w roboty budowlane w trakcie realizacji przed</w:t>
      </w:r>
      <w:r>
        <w:rPr>
          <w:rFonts w:ascii="Calibri Light" w:eastAsia="Arial Unicode MS" w:hAnsi="Calibri Light" w:cs="Calibri Light"/>
          <w:color w:val="auto"/>
        </w:rPr>
        <w:t xml:space="preserve">miotu umowy, a także przekazuje </w:t>
      </w:r>
      <w:r w:rsidRPr="00C4466E">
        <w:rPr>
          <w:rFonts w:ascii="Calibri Light" w:eastAsia="Arial Unicode MS" w:hAnsi="Calibri Light" w:cs="Calibri Light"/>
          <w:color w:val="auto"/>
        </w:rPr>
        <w:t>informację na temat nowych Podwykonawców/ dalszych Podw</w:t>
      </w:r>
      <w:r>
        <w:rPr>
          <w:rFonts w:ascii="Calibri Light" w:eastAsia="Arial Unicode MS" w:hAnsi="Calibri Light" w:cs="Calibri Light"/>
          <w:color w:val="auto"/>
        </w:rPr>
        <w:t xml:space="preserve">ykonawców, którym w późniejszym </w:t>
      </w:r>
      <w:r w:rsidRPr="00C4466E">
        <w:rPr>
          <w:rFonts w:ascii="Calibri Light" w:eastAsia="Arial Unicode MS" w:hAnsi="Calibri Light" w:cs="Calibri Light"/>
          <w:color w:val="auto"/>
        </w:rPr>
        <w:t>okresie zamierza powierzy</w:t>
      </w:r>
      <w:r>
        <w:rPr>
          <w:rFonts w:ascii="Calibri Light" w:eastAsia="Arial Unicode MS" w:hAnsi="Calibri Light" w:cs="Calibri Light"/>
          <w:color w:val="auto"/>
        </w:rPr>
        <w:t>ć realizację robót budowlanych.</w:t>
      </w:r>
    </w:p>
    <w:p w14:paraId="6AFD90A4" w14:textId="77777777" w:rsidR="00C4466E" w:rsidRDefault="00C4466E" w:rsidP="0098055D">
      <w:pPr>
        <w:pStyle w:val="Zal-text"/>
        <w:numPr>
          <w:ilvl w:val="0"/>
          <w:numId w:val="17"/>
        </w:numPr>
        <w:tabs>
          <w:tab w:val="clear" w:pos="8674"/>
        </w:tabs>
        <w:spacing w:before="0" w:after="120" w:line="240" w:lineRule="auto"/>
        <w:ind w:left="709" w:hanging="709"/>
        <w:rPr>
          <w:rFonts w:ascii="Calibri Light" w:eastAsia="Arial Unicode MS" w:hAnsi="Calibri Light" w:cs="Calibri Light"/>
          <w:color w:val="auto"/>
        </w:rPr>
      </w:pPr>
      <w:r w:rsidRPr="00C4466E">
        <w:rPr>
          <w:rFonts w:ascii="Calibri Light" w:eastAsia="Arial Unicode MS" w:hAnsi="Calibri Light" w:cs="Calibri Light"/>
          <w:color w:val="auto"/>
        </w:rPr>
        <w:t>Niewykonanie lub nienależyte wykonanie przez Podwykonaw</w:t>
      </w:r>
      <w:r>
        <w:rPr>
          <w:rFonts w:ascii="Calibri Light" w:eastAsia="Arial Unicode MS" w:hAnsi="Calibri Light" w:cs="Calibri Light"/>
          <w:color w:val="auto"/>
        </w:rPr>
        <w:t>cę/dalszego Podwykonawcę części z</w:t>
      </w:r>
      <w:r w:rsidRPr="00C4466E">
        <w:rPr>
          <w:rFonts w:ascii="Calibri Light" w:eastAsia="Arial Unicode MS" w:hAnsi="Calibri Light" w:cs="Calibri Light"/>
          <w:color w:val="auto"/>
        </w:rPr>
        <w:t xml:space="preserve">amówienia upoważnia Zamawiającego do </w:t>
      </w:r>
      <w:r>
        <w:rPr>
          <w:rFonts w:ascii="Calibri Light" w:eastAsia="Arial Unicode MS" w:hAnsi="Calibri Light" w:cs="Calibri Light"/>
          <w:color w:val="auto"/>
        </w:rPr>
        <w:t xml:space="preserve">żądania od Wykonawcy odsunięcia </w:t>
      </w:r>
      <w:r w:rsidRPr="00C4466E">
        <w:rPr>
          <w:rFonts w:ascii="Calibri Light" w:eastAsia="Arial Unicode MS" w:hAnsi="Calibri Light" w:cs="Calibri Light"/>
          <w:color w:val="auto"/>
        </w:rPr>
        <w:t>Podwykonawcy/dalszego Podwykonawcy od realizacji ro</w:t>
      </w:r>
      <w:r>
        <w:rPr>
          <w:rFonts w:ascii="Calibri Light" w:eastAsia="Arial Unicode MS" w:hAnsi="Calibri Light" w:cs="Calibri Light"/>
          <w:color w:val="auto"/>
        </w:rPr>
        <w:t xml:space="preserve">bót w sposób stały lub czasowy. </w:t>
      </w:r>
      <w:r w:rsidRPr="00C4466E">
        <w:rPr>
          <w:rFonts w:ascii="Calibri Light" w:eastAsia="Arial Unicode MS" w:hAnsi="Calibri Light" w:cs="Calibri Light"/>
          <w:color w:val="auto"/>
        </w:rPr>
        <w:t>Wykonawca/ Podwykonawca zobowiązany jest stosown</w:t>
      </w:r>
      <w:r>
        <w:rPr>
          <w:rFonts w:ascii="Calibri Light" w:eastAsia="Arial Unicode MS" w:hAnsi="Calibri Light" w:cs="Calibri Light"/>
          <w:color w:val="auto"/>
        </w:rPr>
        <w:t xml:space="preserve">ie do zaistniałych okoliczności </w:t>
      </w:r>
      <w:r w:rsidRPr="00C4466E">
        <w:rPr>
          <w:rFonts w:ascii="Calibri Light" w:eastAsia="Arial Unicode MS" w:hAnsi="Calibri Light" w:cs="Calibri Light"/>
          <w:color w:val="auto"/>
        </w:rPr>
        <w:t>bezzwłocznie rozwiązać lub zmienić umowę z</w:t>
      </w:r>
      <w:r>
        <w:rPr>
          <w:rFonts w:ascii="Calibri Light" w:eastAsia="Arial Unicode MS" w:hAnsi="Calibri Light" w:cs="Calibri Light"/>
          <w:color w:val="auto"/>
        </w:rPr>
        <w:t xml:space="preserve">awartą z Podwykonawcą / dalszym </w:t>
      </w:r>
      <w:r w:rsidRPr="00C4466E">
        <w:rPr>
          <w:rFonts w:ascii="Calibri Light" w:eastAsia="Arial Unicode MS" w:hAnsi="Calibri Light" w:cs="Calibri Light"/>
          <w:color w:val="auto"/>
        </w:rPr>
        <w:t>Podwykonawcą. W sytuacji powyższej Wykonawc</w:t>
      </w:r>
      <w:r>
        <w:rPr>
          <w:rFonts w:ascii="Calibri Light" w:eastAsia="Arial Unicode MS" w:hAnsi="Calibri Light" w:cs="Calibri Light"/>
          <w:color w:val="auto"/>
        </w:rPr>
        <w:t xml:space="preserve">a/Podwykonawca realizuje roboty </w:t>
      </w:r>
      <w:r w:rsidRPr="00C4466E">
        <w:rPr>
          <w:rFonts w:ascii="Calibri Light" w:eastAsia="Arial Unicode MS" w:hAnsi="Calibri Light" w:cs="Calibri Light"/>
          <w:color w:val="auto"/>
        </w:rPr>
        <w:t xml:space="preserve">samodzielnie lub powierzy je z zachowaniem trybu </w:t>
      </w:r>
      <w:r>
        <w:rPr>
          <w:rFonts w:ascii="Calibri Light" w:eastAsia="Arial Unicode MS" w:hAnsi="Calibri Light" w:cs="Calibri Light"/>
          <w:color w:val="auto"/>
        </w:rPr>
        <w:t xml:space="preserve">określonego w ust. 1 – 8 innemu </w:t>
      </w:r>
      <w:r w:rsidRPr="00C4466E">
        <w:rPr>
          <w:rFonts w:ascii="Calibri Light" w:eastAsia="Arial Unicode MS" w:hAnsi="Calibri Light" w:cs="Calibri Light"/>
          <w:color w:val="auto"/>
        </w:rPr>
        <w:t>Podwykonawcy. Postanowienia zawarte powyżej w nin</w:t>
      </w:r>
      <w:r>
        <w:rPr>
          <w:rFonts w:ascii="Calibri Light" w:eastAsia="Arial Unicode MS" w:hAnsi="Calibri Light" w:cs="Calibri Light"/>
          <w:color w:val="auto"/>
        </w:rPr>
        <w:t xml:space="preserve">iejszym ustępie, Wykonawca </w:t>
      </w:r>
      <w:r w:rsidRPr="00C4466E">
        <w:rPr>
          <w:rFonts w:ascii="Calibri Light" w:eastAsia="Arial Unicode MS" w:hAnsi="Calibri Light" w:cs="Calibri Light"/>
          <w:color w:val="auto"/>
        </w:rPr>
        <w:t>zobowiązany jest z</w:t>
      </w:r>
      <w:r>
        <w:rPr>
          <w:rFonts w:ascii="Calibri Light" w:eastAsia="Arial Unicode MS" w:hAnsi="Calibri Light" w:cs="Calibri Light"/>
          <w:color w:val="auto"/>
        </w:rPr>
        <w:t>awrzeć w umowie z Podwykonawcą.</w:t>
      </w:r>
    </w:p>
    <w:p w14:paraId="1CA2D9AB" w14:textId="77777777" w:rsidR="00C4466E" w:rsidRDefault="00C4466E" w:rsidP="0098055D">
      <w:pPr>
        <w:pStyle w:val="Zal-text"/>
        <w:numPr>
          <w:ilvl w:val="0"/>
          <w:numId w:val="17"/>
        </w:numPr>
        <w:tabs>
          <w:tab w:val="clear" w:pos="8674"/>
        </w:tabs>
        <w:spacing w:before="0" w:after="120" w:line="240" w:lineRule="auto"/>
        <w:ind w:left="709" w:hanging="709"/>
        <w:rPr>
          <w:rFonts w:ascii="Calibri Light" w:eastAsia="Arial Unicode MS" w:hAnsi="Calibri Light" w:cs="Calibri Light"/>
          <w:color w:val="auto"/>
        </w:rPr>
      </w:pPr>
      <w:r w:rsidRPr="00C4466E">
        <w:rPr>
          <w:rFonts w:ascii="Calibri Light" w:eastAsia="Arial Unicode MS" w:hAnsi="Calibri Light" w:cs="Calibri Light"/>
          <w:color w:val="auto"/>
        </w:rPr>
        <w:t>Zamawiający dokona bezpośredniej zapłaty Podwyko</w:t>
      </w:r>
      <w:r>
        <w:rPr>
          <w:rFonts w:ascii="Calibri Light" w:eastAsia="Arial Unicode MS" w:hAnsi="Calibri Light" w:cs="Calibri Light"/>
          <w:color w:val="auto"/>
        </w:rPr>
        <w:t xml:space="preserve">nawcy lub dalszemu Podwykonawcy </w:t>
      </w:r>
      <w:r w:rsidRPr="00C4466E">
        <w:rPr>
          <w:rFonts w:ascii="Calibri Light" w:eastAsia="Arial Unicode MS" w:hAnsi="Calibri Light" w:cs="Calibri Light"/>
          <w:color w:val="auto"/>
        </w:rPr>
        <w:t>wymagalnego wynagrodzenia przysługującego</w:t>
      </w:r>
      <w:r>
        <w:rPr>
          <w:rFonts w:ascii="Calibri Light" w:eastAsia="Arial Unicode MS" w:hAnsi="Calibri Light" w:cs="Calibri Light"/>
          <w:color w:val="auto"/>
        </w:rPr>
        <w:t xml:space="preserve"> temu Podwykonawcy lub dalszemu </w:t>
      </w:r>
      <w:r w:rsidRPr="00C4466E">
        <w:rPr>
          <w:rFonts w:ascii="Calibri Light" w:eastAsia="Arial Unicode MS" w:hAnsi="Calibri Light" w:cs="Calibri Light"/>
          <w:color w:val="auto"/>
        </w:rPr>
        <w:t>Podwykonawcy, który zawarł zaakceptowaną przez Zamawiaj</w:t>
      </w:r>
      <w:r>
        <w:rPr>
          <w:rFonts w:ascii="Calibri Light" w:eastAsia="Arial Unicode MS" w:hAnsi="Calibri Light" w:cs="Calibri Light"/>
          <w:color w:val="auto"/>
        </w:rPr>
        <w:t xml:space="preserve">ącego umowę, której przedmiotem </w:t>
      </w:r>
      <w:r w:rsidRPr="00C4466E">
        <w:rPr>
          <w:rFonts w:ascii="Calibri Light" w:eastAsia="Arial Unicode MS" w:hAnsi="Calibri Light" w:cs="Calibri Light"/>
          <w:color w:val="auto"/>
        </w:rPr>
        <w:t>są roboty budowlane lub który zawarł przedłożoną Zamawiaj</w:t>
      </w:r>
      <w:r>
        <w:rPr>
          <w:rFonts w:ascii="Calibri Light" w:eastAsia="Arial Unicode MS" w:hAnsi="Calibri Light" w:cs="Calibri Light"/>
          <w:color w:val="auto"/>
        </w:rPr>
        <w:t xml:space="preserve">ącemu umowę, której przedmiotem </w:t>
      </w:r>
      <w:r w:rsidRPr="00C4466E">
        <w:rPr>
          <w:rFonts w:ascii="Calibri Light" w:eastAsia="Arial Unicode MS" w:hAnsi="Calibri Light" w:cs="Calibri Light"/>
          <w:color w:val="auto"/>
        </w:rPr>
        <w:t>są usługi lub dostawy, w przypadku uchyla</w:t>
      </w:r>
      <w:r>
        <w:rPr>
          <w:rFonts w:ascii="Calibri Light" w:eastAsia="Arial Unicode MS" w:hAnsi="Calibri Light" w:cs="Calibri Light"/>
          <w:color w:val="auto"/>
        </w:rPr>
        <w:t xml:space="preserve">nia się od tego obowiązku przez </w:t>
      </w:r>
      <w:r w:rsidRPr="00C4466E">
        <w:rPr>
          <w:rFonts w:ascii="Calibri Light" w:eastAsia="Arial Unicode MS" w:hAnsi="Calibri Light" w:cs="Calibri Light"/>
          <w:color w:val="auto"/>
        </w:rPr>
        <w:t>Wykonawcę/Podwykonawcę/dalszego Podwykonawc</w:t>
      </w:r>
      <w:r>
        <w:rPr>
          <w:rFonts w:ascii="Calibri Light" w:eastAsia="Arial Unicode MS" w:hAnsi="Calibri Light" w:cs="Calibri Light"/>
          <w:color w:val="auto"/>
        </w:rPr>
        <w:t xml:space="preserve">ę. Wynagrodzenie, które zapłaci </w:t>
      </w:r>
      <w:r w:rsidRPr="00C4466E">
        <w:rPr>
          <w:rFonts w:ascii="Calibri Light" w:eastAsia="Arial Unicode MS" w:hAnsi="Calibri Light" w:cs="Calibri Light"/>
          <w:color w:val="auto"/>
        </w:rPr>
        <w:t>Zamawiający będzie dotyczyło wyłącznie należnego wynagrod</w:t>
      </w:r>
      <w:r>
        <w:rPr>
          <w:rFonts w:ascii="Calibri Light" w:eastAsia="Arial Unicode MS" w:hAnsi="Calibri Light" w:cs="Calibri Light"/>
          <w:color w:val="auto"/>
        </w:rPr>
        <w:t>zenia bez odsetek za opóźnienie w zapłacie.</w:t>
      </w:r>
    </w:p>
    <w:p w14:paraId="2E8532CA" w14:textId="77777777" w:rsidR="00C4466E" w:rsidRDefault="00C4466E" w:rsidP="0098055D">
      <w:pPr>
        <w:pStyle w:val="Zal-text"/>
        <w:numPr>
          <w:ilvl w:val="0"/>
          <w:numId w:val="17"/>
        </w:numPr>
        <w:tabs>
          <w:tab w:val="clear" w:pos="8674"/>
        </w:tabs>
        <w:spacing w:before="0" w:after="120" w:line="240" w:lineRule="auto"/>
        <w:ind w:left="709" w:hanging="709"/>
        <w:rPr>
          <w:rFonts w:ascii="Calibri Light" w:eastAsia="Arial Unicode MS" w:hAnsi="Calibri Light" w:cs="Calibri Light"/>
          <w:color w:val="auto"/>
        </w:rPr>
      </w:pPr>
      <w:r w:rsidRPr="00C4466E">
        <w:rPr>
          <w:rFonts w:ascii="Calibri Light" w:eastAsia="Arial Unicode MS" w:hAnsi="Calibri Light" w:cs="Calibri Light"/>
          <w:color w:val="auto"/>
        </w:rPr>
        <w:t>Wynagrodzenie, o którym mowa w ust. 13, dotyczy wył</w:t>
      </w:r>
      <w:r>
        <w:rPr>
          <w:rFonts w:ascii="Calibri Light" w:eastAsia="Arial Unicode MS" w:hAnsi="Calibri Light" w:cs="Calibri Light"/>
          <w:color w:val="auto"/>
        </w:rPr>
        <w:t xml:space="preserve">ącznie należności powstałych po </w:t>
      </w:r>
      <w:r w:rsidRPr="00C4466E">
        <w:rPr>
          <w:rFonts w:ascii="Calibri Light" w:eastAsia="Arial Unicode MS" w:hAnsi="Calibri Light" w:cs="Calibri Light"/>
          <w:color w:val="auto"/>
        </w:rPr>
        <w:t xml:space="preserve">zaakceptowaniu przez Zamawiającego umowy o podwykonawstwo, której przedmiotem są </w:t>
      </w:r>
      <w:r w:rsidRPr="00C4466E">
        <w:rPr>
          <w:rFonts w:ascii="Calibri Light" w:eastAsia="Arial Unicode MS" w:hAnsi="Calibri Light" w:cs="Calibri Light"/>
          <w:color w:val="auto"/>
        </w:rPr>
        <w:lastRenderedPageBreak/>
        <w:t>roboty</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 xml:space="preserve">budowlane lub po przedłożeniu Zamawiającemu poświadczonej za zgodność </w:t>
      </w:r>
      <w:r w:rsidR="002D2498">
        <w:rPr>
          <w:rFonts w:ascii="Calibri Light" w:eastAsia="Arial Unicode MS" w:hAnsi="Calibri Light" w:cs="Calibri Light"/>
          <w:color w:val="auto"/>
        </w:rPr>
        <w:br/>
      </w:r>
      <w:r w:rsidRPr="00C4466E">
        <w:rPr>
          <w:rFonts w:ascii="Calibri Light" w:eastAsia="Arial Unicode MS" w:hAnsi="Calibri Light" w:cs="Calibri Light"/>
          <w:color w:val="auto"/>
        </w:rPr>
        <w:t>z oryginałem kopii</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umowy o podwykonawstwo, której przedmiotem są dostawy lub usługi.</w:t>
      </w:r>
    </w:p>
    <w:p w14:paraId="46FA35AA" w14:textId="77777777" w:rsidR="00C4466E" w:rsidRDefault="00C4466E" w:rsidP="0098055D">
      <w:pPr>
        <w:pStyle w:val="Zal-text"/>
        <w:numPr>
          <w:ilvl w:val="0"/>
          <w:numId w:val="17"/>
        </w:numPr>
        <w:tabs>
          <w:tab w:val="clear" w:pos="8674"/>
        </w:tabs>
        <w:spacing w:before="0" w:after="120" w:line="240" w:lineRule="auto"/>
        <w:ind w:left="709" w:hanging="709"/>
        <w:rPr>
          <w:rFonts w:ascii="Calibri Light" w:eastAsia="Arial Unicode MS" w:hAnsi="Calibri Light" w:cs="Calibri Light"/>
          <w:color w:val="auto"/>
        </w:rPr>
      </w:pPr>
      <w:r w:rsidRPr="00C4466E">
        <w:rPr>
          <w:rFonts w:ascii="Calibri Light" w:eastAsia="Arial Unicode MS" w:hAnsi="Calibri Light" w:cs="Calibri Light"/>
          <w:color w:val="auto"/>
        </w:rPr>
        <w:t>Przed dokonaniem bezpośredniej zapłaty</w:t>
      </w:r>
      <w:r w:rsidR="007B371F">
        <w:rPr>
          <w:rFonts w:ascii="Calibri Light" w:eastAsia="Arial Unicode MS" w:hAnsi="Calibri Light" w:cs="Calibri Light"/>
          <w:color w:val="auto"/>
        </w:rPr>
        <w:t>,</w:t>
      </w:r>
      <w:r w:rsidRPr="00C4466E">
        <w:rPr>
          <w:rFonts w:ascii="Calibri Light" w:eastAsia="Arial Unicode MS" w:hAnsi="Calibri Light" w:cs="Calibri Light"/>
          <w:color w:val="auto"/>
        </w:rPr>
        <w:t xml:space="preserve"> Zamawiający</w:t>
      </w:r>
      <w:r>
        <w:rPr>
          <w:rFonts w:ascii="Calibri Light" w:eastAsia="Arial Unicode MS" w:hAnsi="Calibri Light" w:cs="Calibri Light"/>
          <w:color w:val="auto"/>
        </w:rPr>
        <w:t xml:space="preserve"> umożliwi Wykonawcy zgłoszenie, </w:t>
      </w:r>
      <w:r w:rsidR="002D2498">
        <w:rPr>
          <w:rFonts w:ascii="Calibri Light" w:eastAsia="Arial Unicode MS" w:hAnsi="Calibri Light" w:cs="Calibri Light"/>
          <w:color w:val="auto"/>
        </w:rPr>
        <w:br/>
      </w:r>
      <w:r w:rsidRPr="00C4466E">
        <w:rPr>
          <w:rFonts w:ascii="Calibri Light" w:eastAsia="Arial Unicode MS" w:hAnsi="Calibri Light" w:cs="Calibri Light"/>
          <w:color w:val="auto"/>
        </w:rPr>
        <w:t>w terminie 7 dni kalendarzowych od przekazania informacji, w f</w:t>
      </w:r>
      <w:r>
        <w:rPr>
          <w:rFonts w:ascii="Calibri Light" w:eastAsia="Arial Unicode MS" w:hAnsi="Calibri Light" w:cs="Calibri Light"/>
          <w:color w:val="auto"/>
        </w:rPr>
        <w:t xml:space="preserve">ormie pisemnej uwag dotyczących </w:t>
      </w:r>
      <w:r w:rsidRPr="00C4466E">
        <w:rPr>
          <w:rFonts w:ascii="Calibri Light" w:eastAsia="Arial Unicode MS" w:hAnsi="Calibri Light" w:cs="Calibri Light"/>
          <w:color w:val="auto"/>
        </w:rPr>
        <w:t>zasadności bezpośredniej zapłaty wynagrodzenia Podwykon</w:t>
      </w:r>
      <w:r>
        <w:rPr>
          <w:rFonts w:ascii="Calibri Light" w:eastAsia="Arial Unicode MS" w:hAnsi="Calibri Light" w:cs="Calibri Light"/>
          <w:color w:val="auto"/>
        </w:rPr>
        <w:t xml:space="preserve">awcy lub dalszemu Podwykonawcy, </w:t>
      </w:r>
      <w:r w:rsidRPr="00C4466E">
        <w:rPr>
          <w:rFonts w:ascii="Calibri Light" w:eastAsia="Arial Unicode MS" w:hAnsi="Calibri Light" w:cs="Calibri Light"/>
          <w:color w:val="auto"/>
        </w:rPr>
        <w:t>o której mowa w ust. 13. W przypadku zgłoszenia uwag w</w:t>
      </w:r>
      <w:r>
        <w:rPr>
          <w:rFonts w:ascii="Calibri Light" w:eastAsia="Arial Unicode MS" w:hAnsi="Calibri Light" w:cs="Calibri Light"/>
          <w:color w:val="auto"/>
        </w:rPr>
        <w:t xml:space="preserve"> ww. terminie Zamawiający może:</w:t>
      </w:r>
    </w:p>
    <w:p w14:paraId="07E9A323" w14:textId="77777777" w:rsidR="00C4466E" w:rsidRDefault="00C4466E" w:rsidP="0098055D">
      <w:pPr>
        <w:pStyle w:val="Zal-text"/>
        <w:numPr>
          <w:ilvl w:val="2"/>
          <w:numId w:val="46"/>
        </w:numPr>
        <w:tabs>
          <w:tab w:val="clear" w:pos="8674"/>
        </w:tabs>
        <w:spacing w:before="0" w:after="120" w:line="240" w:lineRule="auto"/>
        <w:ind w:left="1418" w:hanging="709"/>
        <w:rPr>
          <w:rFonts w:ascii="Calibri Light" w:eastAsia="Arial Unicode MS" w:hAnsi="Calibri Light" w:cs="Calibri Light"/>
          <w:color w:val="auto"/>
        </w:rPr>
      </w:pPr>
      <w:r w:rsidRPr="00C4466E">
        <w:rPr>
          <w:rFonts w:ascii="Calibri Light" w:eastAsia="Arial Unicode MS" w:hAnsi="Calibri Light" w:cs="Calibri Light"/>
          <w:color w:val="auto"/>
        </w:rPr>
        <w:t>nie dokonać bezpośredniej zapłaty wynagrodzenia Podwykonawcy lub dalszemu</w:t>
      </w:r>
      <w:r>
        <w:rPr>
          <w:rFonts w:ascii="Calibri Light" w:eastAsia="Arial Unicode MS" w:hAnsi="Calibri Light" w:cs="Calibri Light"/>
          <w:color w:val="auto"/>
        </w:rPr>
        <w:t xml:space="preserve"> </w:t>
      </w:r>
      <w:r w:rsidRPr="00C4466E">
        <w:rPr>
          <w:rFonts w:ascii="Calibri Light" w:eastAsia="Arial Unicode MS" w:hAnsi="Calibri Light" w:cs="Calibri Light"/>
          <w:color w:val="auto"/>
        </w:rPr>
        <w:t>Podwykonawcy, jeżeli Wykonawca wykaże ni</w:t>
      </w:r>
      <w:r>
        <w:rPr>
          <w:rFonts w:ascii="Calibri Light" w:eastAsia="Arial Unicode MS" w:hAnsi="Calibri Light" w:cs="Calibri Light"/>
          <w:color w:val="auto"/>
        </w:rPr>
        <w:t>ezasadność takiej zapłaty albo,</w:t>
      </w:r>
    </w:p>
    <w:p w14:paraId="29242A2B" w14:textId="77777777" w:rsidR="00C4466E" w:rsidRDefault="00C4466E" w:rsidP="0098055D">
      <w:pPr>
        <w:pStyle w:val="Zal-text"/>
        <w:numPr>
          <w:ilvl w:val="2"/>
          <w:numId w:val="46"/>
        </w:numPr>
        <w:tabs>
          <w:tab w:val="clear" w:pos="8674"/>
        </w:tabs>
        <w:spacing w:before="0" w:after="120" w:line="240" w:lineRule="auto"/>
        <w:ind w:left="1418" w:hanging="709"/>
        <w:rPr>
          <w:rFonts w:ascii="Calibri Light" w:eastAsia="Arial Unicode MS" w:hAnsi="Calibri Light" w:cs="Calibri Light"/>
          <w:color w:val="auto"/>
        </w:rPr>
      </w:pPr>
      <w:r w:rsidRPr="00C4466E">
        <w:rPr>
          <w:rFonts w:ascii="Calibri Light" w:eastAsia="Arial Unicode MS" w:hAnsi="Calibri Light" w:cs="Calibri Light"/>
          <w:color w:val="auto"/>
        </w:rPr>
        <w:t xml:space="preserve">na koszt Wykonawcy złożyć do depozytu sądowego </w:t>
      </w:r>
      <w:r>
        <w:rPr>
          <w:rFonts w:ascii="Calibri Light" w:eastAsia="Arial Unicode MS" w:hAnsi="Calibri Light" w:cs="Calibri Light"/>
          <w:color w:val="auto"/>
        </w:rPr>
        <w:t xml:space="preserve">kwotę potrzebną na pokrycie ww. </w:t>
      </w:r>
      <w:r w:rsidRPr="00C4466E">
        <w:rPr>
          <w:rFonts w:ascii="Calibri Light" w:eastAsia="Arial Unicode MS" w:hAnsi="Calibri Light" w:cs="Calibri Light"/>
          <w:color w:val="auto"/>
        </w:rPr>
        <w:t>wynagrodzenia w przypadku istnienia zasadniczej wątpl</w:t>
      </w:r>
      <w:r>
        <w:rPr>
          <w:rFonts w:ascii="Calibri Light" w:eastAsia="Arial Unicode MS" w:hAnsi="Calibri Light" w:cs="Calibri Light"/>
          <w:color w:val="auto"/>
        </w:rPr>
        <w:t xml:space="preserve">iwości co do wysokości należnej </w:t>
      </w:r>
      <w:r w:rsidRPr="00C4466E">
        <w:rPr>
          <w:rFonts w:ascii="Calibri Light" w:eastAsia="Arial Unicode MS" w:hAnsi="Calibri Light" w:cs="Calibri Light"/>
          <w:color w:val="auto"/>
        </w:rPr>
        <w:t>zapłaty lub podmiotu, kt</w:t>
      </w:r>
      <w:r>
        <w:rPr>
          <w:rFonts w:ascii="Calibri Light" w:eastAsia="Arial Unicode MS" w:hAnsi="Calibri Light" w:cs="Calibri Light"/>
          <w:color w:val="auto"/>
        </w:rPr>
        <w:t>óremu płatność się należy albo,</w:t>
      </w:r>
    </w:p>
    <w:p w14:paraId="6B726CCA" w14:textId="77777777" w:rsidR="00C4466E" w:rsidRPr="00C4466E" w:rsidRDefault="00C4466E" w:rsidP="0098055D">
      <w:pPr>
        <w:pStyle w:val="Zal-text"/>
        <w:numPr>
          <w:ilvl w:val="2"/>
          <w:numId w:val="46"/>
        </w:numPr>
        <w:tabs>
          <w:tab w:val="clear" w:pos="8674"/>
        </w:tabs>
        <w:spacing w:before="0" w:after="120" w:line="240" w:lineRule="auto"/>
        <w:ind w:left="1418" w:hanging="709"/>
        <w:rPr>
          <w:rFonts w:ascii="Calibri Light" w:eastAsia="Arial Unicode MS" w:hAnsi="Calibri Light" w:cs="Calibri Light"/>
          <w:color w:val="auto"/>
        </w:rPr>
      </w:pPr>
      <w:r w:rsidRPr="00C4466E">
        <w:rPr>
          <w:rFonts w:ascii="Calibri Light" w:eastAsia="Arial Unicode MS" w:hAnsi="Calibri Light" w:cs="Calibri Light"/>
          <w:color w:val="auto"/>
        </w:rPr>
        <w:t>dokonać bezpośredniej zapłaty wynagrodzenia,</w:t>
      </w:r>
      <w:r>
        <w:rPr>
          <w:rFonts w:ascii="Calibri Light" w:eastAsia="Arial Unicode MS" w:hAnsi="Calibri Light" w:cs="Calibri Light"/>
          <w:color w:val="auto"/>
        </w:rPr>
        <w:t xml:space="preserve"> jeżeli Podwykonawca lub dalszy </w:t>
      </w:r>
      <w:r w:rsidRPr="00C4466E">
        <w:rPr>
          <w:rFonts w:ascii="Calibri Light" w:eastAsia="Arial Unicode MS" w:hAnsi="Calibri Light" w:cs="Calibri Light"/>
          <w:color w:val="auto"/>
        </w:rPr>
        <w:t>Podwykonawca w</w:t>
      </w:r>
      <w:r>
        <w:rPr>
          <w:rFonts w:ascii="Calibri Light" w:eastAsia="Arial Unicode MS" w:hAnsi="Calibri Light" w:cs="Calibri Light"/>
          <w:color w:val="auto"/>
        </w:rPr>
        <w:t>ykaże zasadność takiej zapłaty.</w:t>
      </w:r>
    </w:p>
    <w:p w14:paraId="1FC471ED" w14:textId="77777777" w:rsidR="00C4466E" w:rsidRDefault="00C4466E" w:rsidP="0098055D">
      <w:pPr>
        <w:pStyle w:val="Zal-text"/>
        <w:numPr>
          <w:ilvl w:val="0"/>
          <w:numId w:val="17"/>
        </w:numPr>
        <w:tabs>
          <w:tab w:val="clear" w:pos="8674"/>
        </w:tabs>
        <w:spacing w:before="0" w:after="120" w:line="240" w:lineRule="auto"/>
        <w:ind w:left="709" w:hanging="709"/>
        <w:rPr>
          <w:rFonts w:ascii="Calibri Light" w:eastAsia="Arial Unicode MS" w:hAnsi="Calibri Light" w:cs="Calibri Light"/>
          <w:color w:val="auto"/>
        </w:rPr>
      </w:pPr>
      <w:r w:rsidRPr="00C4466E">
        <w:rPr>
          <w:rFonts w:ascii="Calibri Light" w:eastAsia="Arial Unicode MS" w:hAnsi="Calibri Light" w:cs="Calibri Light"/>
          <w:color w:val="auto"/>
        </w:rPr>
        <w:t>W przypadku dokonania bezpośredniej zapłaty Podwykon</w:t>
      </w:r>
      <w:r>
        <w:rPr>
          <w:rFonts w:ascii="Calibri Light" w:eastAsia="Arial Unicode MS" w:hAnsi="Calibri Light" w:cs="Calibri Light"/>
          <w:color w:val="auto"/>
        </w:rPr>
        <w:t xml:space="preserve">awcy lub dalszemu Podwykonawcy, </w:t>
      </w:r>
      <w:r w:rsidRPr="00C4466E">
        <w:rPr>
          <w:rFonts w:ascii="Calibri Light" w:eastAsia="Arial Unicode MS" w:hAnsi="Calibri Light" w:cs="Calibri Light"/>
          <w:color w:val="auto"/>
        </w:rPr>
        <w:t>Zamawiający potrąci kwotę wypłaconego wynagrod</w:t>
      </w:r>
      <w:r>
        <w:rPr>
          <w:rFonts w:ascii="Calibri Light" w:eastAsia="Arial Unicode MS" w:hAnsi="Calibri Light" w:cs="Calibri Light"/>
          <w:color w:val="auto"/>
        </w:rPr>
        <w:t>zenia z wynagrodzenia należnego Wykonawcy.</w:t>
      </w:r>
    </w:p>
    <w:p w14:paraId="4E536458" w14:textId="77777777" w:rsidR="00C4466E" w:rsidRDefault="00C4466E" w:rsidP="0098055D">
      <w:pPr>
        <w:pStyle w:val="Zal-text"/>
        <w:numPr>
          <w:ilvl w:val="0"/>
          <w:numId w:val="17"/>
        </w:numPr>
        <w:tabs>
          <w:tab w:val="clear" w:pos="8674"/>
        </w:tabs>
        <w:spacing w:before="0" w:after="120" w:line="240" w:lineRule="auto"/>
        <w:ind w:left="709" w:hanging="709"/>
        <w:rPr>
          <w:rFonts w:ascii="Calibri Light" w:eastAsia="Arial Unicode MS" w:hAnsi="Calibri Light" w:cs="Calibri Light"/>
          <w:color w:val="auto"/>
        </w:rPr>
      </w:pPr>
      <w:r w:rsidRPr="00C4466E">
        <w:rPr>
          <w:rFonts w:ascii="Calibri Light" w:eastAsia="Arial Unicode MS" w:hAnsi="Calibri Light" w:cs="Calibri Light"/>
          <w:color w:val="auto"/>
        </w:rPr>
        <w:t>Konieczność wielokrotnego dokonywania bezpośrednie</w:t>
      </w:r>
      <w:r>
        <w:rPr>
          <w:rFonts w:ascii="Calibri Light" w:eastAsia="Arial Unicode MS" w:hAnsi="Calibri Light" w:cs="Calibri Light"/>
          <w:color w:val="auto"/>
        </w:rPr>
        <w:t>j zapłaty Podwykonawcy/dalszemu P</w:t>
      </w:r>
      <w:r w:rsidRPr="00C4466E">
        <w:rPr>
          <w:rFonts w:ascii="Calibri Light" w:eastAsia="Arial Unicode MS" w:hAnsi="Calibri Light" w:cs="Calibri Light"/>
          <w:color w:val="auto"/>
        </w:rPr>
        <w:t>odwykonawcy lub konieczność dokonywania bezpośrednich</w:t>
      </w:r>
      <w:r>
        <w:rPr>
          <w:rFonts w:ascii="Calibri Light" w:eastAsia="Arial Unicode MS" w:hAnsi="Calibri Light" w:cs="Calibri Light"/>
          <w:color w:val="auto"/>
        </w:rPr>
        <w:t xml:space="preserve"> zapłat na sumę większą niż 5 % </w:t>
      </w:r>
      <w:r w:rsidRPr="00C4466E">
        <w:rPr>
          <w:rFonts w:ascii="Calibri Light" w:eastAsia="Arial Unicode MS" w:hAnsi="Calibri Light" w:cs="Calibri Light"/>
          <w:color w:val="auto"/>
        </w:rPr>
        <w:t>wartości Umowy może stanowić podstawę odstąpieni</w:t>
      </w:r>
      <w:r>
        <w:rPr>
          <w:rFonts w:ascii="Calibri Light" w:eastAsia="Arial Unicode MS" w:hAnsi="Calibri Light" w:cs="Calibri Light"/>
          <w:color w:val="auto"/>
        </w:rPr>
        <w:t>a od Umowy przez Zamawiającego.</w:t>
      </w:r>
    </w:p>
    <w:p w14:paraId="703D563D" w14:textId="77777777" w:rsidR="00C4466E" w:rsidRDefault="00C4466E" w:rsidP="0098055D">
      <w:pPr>
        <w:pStyle w:val="Zal-text"/>
        <w:numPr>
          <w:ilvl w:val="0"/>
          <w:numId w:val="17"/>
        </w:numPr>
        <w:tabs>
          <w:tab w:val="clear" w:pos="8674"/>
        </w:tabs>
        <w:spacing w:before="0" w:after="120" w:line="240" w:lineRule="auto"/>
        <w:ind w:left="709" w:hanging="709"/>
        <w:rPr>
          <w:rFonts w:ascii="Calibri Light" w:eastAsia="Arial Unicode MS" w:hAnsi="Calibri Light" w:cs="Calibri Light"/>
          <w:color w:val="auto"/>
        </w:rPr>
      </w:pPr>
      <w:r w:rsidRPr="00C4466E">
        <w:rPr>
          <w:rFonts w:ascii="Calibri Light" w:eastAsia="Arial Unicode MS" w:hAnsi="Calibri Light" w:cs="Calibri Light"/>
          <w:color w:val="auto"/>
        </w:rPr>
        <w:t>Postanowienia ust. 1-12 stosuje się odpowiedni</w:t>
      </w:r>
      <w:r>
        <w:rPr>
          <w:rFonts w:ascii="Calibri Light" w:eastAsia="Arial Unicode MS" w:hAnsi="Calibri Light" w:cs="Calibri Light"/>
          <w:color w:val="auto"/>
        </w:rPr>
        <w:t xml:space="preserve">o do zawierania umów z dalszymi </w:t>
      </w:r>
      <w:r w:rsidRPr="00C4466E">
        <w:rPr>
          <w:rFonts w:ascii="Calibri Light" w:eastAsia="Arial Unicode MS" w:hAnsi="Calibri Light" w:cs="Calibri Light"/>
          <w:color w:val="auto"/>
        </w:rPr>
        <w:t>Podwykonawcami których przedmiotem są roboty budowla</w:t>
      </w:r>
      <w:r>
        <w:rPr>
          <w:rFonts w:ascii="Calibri Light" w:eastAsia="Arial Unicode MS" w:hAnsi="Calibri Light" w:cs="Calibri Light"/>
          <w:color w:val="auto"/>
        </w:rPr>
        <w:t xml:space="preserve">ne z zastrzeżeniem, iż zgodę na </w:t>
      </w:r>
      <w:r w:rsidRPr="00C4466E">
        <w:rPr>
          <w:rFonts w:ascii="Calibri Light" w:eastAsia="Arial Unicode MS" w:hAnsi="Calibri Light" w:cs="Calibri Light"/>
          <w:color w:val="auto"/>
        </w:rPr>
        <w:t>zawarcie umowy z dalszym Podwykonawcą, której przedmiot</w:t>
      </w:r>
      <w:r>
        <w:rPr>
          <w:rFonts w:ascii="Calibri Light" w:eastAsia="Arial Unicode MS" w:hAnsi="Calibri Light" w:cs="Calibri Light"/>
          <w:color w:val="auto"/>
        </w:rPr>
        <w:t xml:space="preserve">em są roboty budowlane wyrażają </w:t>
      </w:r>
      <w:r w:rsidRPr="00C4466E">
        <w:rPr>
          <w:rFonts w:ascii="Calibri Light" w:eastAsia="Arial Unicode MS" w:hAnsi="Calibri Light" w:cs="Calibri Light"/>
          <w:color w:val="auto"/>
        </w:rPr>
        <w:t xml:space="preserve">wszystkie podmioty ponoszące odpowiedzialność solidarną za </w:t>
      </w:r>
      <w:r>
        <w:rPr>
          <w:rFonts w:ascii="Calibri Light" w:eastAsia="Arial Unicode MS" w:hAnsi="Calibri Light" w:cs="Calibri Light"/>
          <w:color w:val="auto"/>
        </w:rPr>
        <w:t>zapłatę wynagrodzenia należnego dalszym Podwykonawcom.</w:t>
      </w:r>
    </w:p>
    <w:p w14:paraId="7C224CEE" w14:textId="77777777" w:rsidR="00C4466E" w:rsidRDefault="00C4466E" w:rsidP="0098055D">
      <w:pPr>
        <w:pStyle w:val="Zal-text"/>
        <w:numPr>
          <w:ilvl w:val="0"/>
          <w:numId w:val="17"/>
        </w:numPr>
        <w:tabs>
          <w:tab w:val="clear" w:pos="8674"/>
        </w:tabs>
        <w:spacing w:before="0" w:after="120" w:line="240" w:lineRule="auto"/>
        <w:ind w:left="709" w:hanging="709"/>
        <w:rPr>
          <w:rFonts w:ascii="Calibri Light" w:eastAsia="Arial Unicode MS" w:hAnsi="Calibri Light" w:cs="Calibri Light"/>
          <w:color w:val="auto"/>
        </w:rPr>
      </w:pPr>
      <w:r w:rsidRPr="00C4466E">
        <w:rPr>
          <w:rFonts w:ascii="Calibri Light" w:eastAsia="Arial Unicode MS" w:hAnsi="Calibri Light" w:cs="Calibri Light"/>
          <w:color w:val="auto"/>
        </w:rPr>
        <w:t xml:space="preserve">Zmiana lub rezygnacja z Podwykonawcy biorącego udział w </w:t>
      </w:r>
      <w:r>
        <w:rPr>
          <w:rFonts w:ascii="Calibri Light" w:eastAsia="Arial Unicode MS" w:hAnsi="Calibri Light" w:cs="Calibri Light"/>
          <w:color w:val="auto"/>
        </w:rPr>
        <w:t xml:space="preserve">realizacji przedmiotu Umowy, na </w:t>
      </w:r>
      <w:r w:rsidRPr="00C4466E">
        <w:rPr>
          <w:rFonts w:ascii="Calibri Light" w:eastAsia="Arial Unicode MS" w:hAnsi="Calibri Light" w:cs="Calibri Light"/>
          <w:color w:val="auto"/>
        </w:rPr>
        <w:t>którego zasoby Wykonawca powoływał się wykazu</w:t>
      </w:r>
      <w:r>
        <w:rPr>
          <w:rFonts w:ascii="Calibri Light" w:eastAsia="Arial Unicode MS" w:hAnsi="Calibri Light" w:cs="Calibri Light"/>
          <w:color w:val="auto"/>
        </w:rPr>
        <w:t xml:space="preserve">jąc spełnianie warunków udziału </w:t>
      </w:r>
      <w:r w:rsidR="002D2498">
        <w:rPr>
          <w:rFonts w:ascii="Calibri Light" w:eastAsia="Arial Unicode MS" w:hAnsi="Calibri Light" w:cs="Calibri Light"/>
          <w:color w:val="auto"/>
        </w:rPr>
        <w:br/>
      </w:r>
      <w:r w:rsidRPr="00C4466E">
        <w:rPr>
          <w:rFonts w:ascii="Calibri Light" w:eastAsia="Arial Unicode MS" w:hAnsi="Calibri Light" w:cs="Calibri Light"/>
          <w:color w:val="auto"/>
        </w:rPr>
        <w:t>w postępowaniu, może nastąpić tylko w przypadku, gdy W</w:t>
      </w:r>
      <w:r>
        <w:rPr>
          <w:rFonts w:ascii="Calibri Light" w:eastAsia="Arial Unicode MS" w:hAnsi="Calibri Light" w:cs="Calibri Light"/>
          <w:color w:val="auto"/>
        </w:rPr>
        <w:t xml:space="preserve">ykonawca wykaże, iż proponowany </w:t>
      </w:r>
      <w:r w:rsidRPr="00C4466E">
        <w:rPr>
          <w:rFonts w:ascii="Calibri Light" w:eastAsia="Arial Unicode MS" w:hAnsi="Calibri Light" w:cs="Calibri Light"/>
          <w:color w:val="auto"/>
        </w:rPr>
        <w:t>nowy Podwykonawca lub Wykonawca samodzielnie spełnia waru</w:t>
      </w:r>
      <w:r>
        <w:rPr>
          <w:rFonts w:ascii="Calibri Light" w:eastAsia="Arial Unicode MS" w:hAnsi="Calibri Light" w:cs="Calibri Light"/>
          <w:color w:val="auto"/>
        </w:rPr>
        <w:t xml:space="preserve">nki w stopniu nie mniejszym niż </w:t>
      </w:r>
      <w:r w:rsidRPr="00C4466E">
        <w:rPr>
          <w:rFonts w:ascii="Calibri Light" w:eastAsia="Arial Unicode MS" w:hAnsi="Calibri Light" w:cs="Calibri Light"/>
          <w:color w:val="auto"/>
        </w:rPr>
        <w:t>wymagany w trakcie postępowania o udzielenie zamówienia, p</w:t>
      </w:r>
      <w:r>
        <w:rPr>
          <w:rFonts w:ascii="Calibri Light" w:eastAsia="Arial Unicode MS" w:hAnsi="Calibri Light" w:cs="Calibri Light"/>
          <w:color w:val="auto"/>
        </w:rPr>
        <w:t xml:space="preserve">rzedkładając stosowne dokumenty </w:t>
      </w:r>
      <w:r w:rsidRPr="00C4466E">
        <w:rPr>
          <w:rFonts w:ascii="Calibri Light" w:eastAsia="Arial Unicode MS" w:hAnsi="Calibri Light" w:cs="Calibri Light"/>
          <w:color w:val="auto"/>
        </w:rPr>
        <w:t>wymagane na etapie postępowania o udzielenie zamówienia.</w:t>
      </w:r>
      <w:r>
        <w:rPr>
          <w:rFonts w:ascii="Calibri Light" w:eastAsia="Arial Unicode MS" w:hAnsi="Calibri Light" w:cs="Calibri Light"/>
          <w:color w:val="auto"/>
        </w:rPr>
        <w:t xml:space="preserve"> Do zmiany Podwykonawcy stosuje </w:t>
      </w:r>
      <w:r w:rsidRPr="00C4466E">
        <w:rPr>
          <w:rFonts w:ascii="Calibri Light" w:eastAsia="Arial Unicode MS" w:hAnsi="Calibri Light" w:cs="Calibri Light"/>
          <w:color w:val="auto"/>
        </w:rPr>
        <w:t>się odpowiednio posta</w:t>
      </w:r>
      <w:r>
        <w:rPr>
          <w:rFonts w:ascii="Calibri Light" w:eastAsia="Arial Unicode MS" w:hAnsi="Calibri Light" w:cs="Calibri Light"/>
          <w:color w:val="auto"/>
        </w:rPr>
        <w:t>nowienia niniejszego paragrafu.</w:t>
      </w:r>
    </w:p>
    <w:p w14:paraId="4AEE4085" w14:textId="77777777" w:rsidR="00C4466E" w:rsidRDefault="00C4466E" w:rsidP="0098055D">
      <w:pPr>
        <w:pStyle w:val="Zal-text"/>
        <w:numPr>
          <w:ilvl w:val="0"/>
          <w:numId w:val="17"/>
        </w:numPr>
        <w:tabs>
          <w:tab w:val="clear" w:pos="8674"/>
        </w:tabs>
        <w:spacing w:before="0" w:after="120" w:line="240" w:lineRule="auto"/>
        <w:ind w:left="709" w:hanging="709"/>
        <w:rPr>
          <w:rFonts w:ascii="Calibri Light" w:eastAsia="Arial Unicode MS" w:hAnsi="Calibri Light" w:cs="Calibri Light"/>
          <w:color w:val="auto"/>
        </w:rPr>
      </w:pPr>
      <w:r w:rsidRPr="00C4466E">
        <w:rPr>
          <w:rFonts w:ascii="Calibri Light" w:eastAsia="Arial Unicode MS" w:hAnsi="Calibri Light" w:cs="Calibri Light"/>
          <w:color w:val="auto"/>
        </w:rPr>
        <w:t>Jeżeli Zamawiający stwierdzi, że wobec danego</w:t>
      </w:r>
      <w:r>
        <w:rPr>
          <w:rFonts w:ascii="Calibri Light" w:eastAsia="Arial Unicode MS" w:hAnsi="Calibri Light" w:cs="Calibri Light"/>
          <w:color w:val="auto"/>
        </w:rPr>
        <w:t xml:space="preserve"> Podwykonawcy zachodzą podstawy </w:t>
      </w:r>
      <w:r w:rsidRPr="00C4466E">
        <w:rPr>
          <w:rFonts w:ascii="Calibri Light" w:eastAsia="Arial Unicode MS" w:hAnsi="Calibri Light" w:cs="Calibri Light"/>
          <w:color w:val="auto"/>
        </w:rPr>
        <w:t>wykluczenia, Wykonawca obowiązany jest zastąpić te</w:t>
      </w:r>
      <w:r>
        <w:rPr>
          <w:rFonts w:ascii="Calibri Light" w:eastAsia="Arial Unicode MS" w:hAnsi="Calibri Light" w:cs="Calibri Light"/>
          <w:color w:val="auto"/>
        </w:rPr>
        <w:t xml:space="preserve">go podwykonawcę lub zrezygnować </w:t>
      </w:r>
      <w:r w:rsidR="002D2498">
        <w:rPr>
          <w:rFonts w:ascii="Calibri Light" w:eastAsia="Arial Unicode MS" w:hAnsi="Calibri Light" w:cs="Calibri Light"/>
          <w:color w:val="auto"/>
        </w:rPr>
        <w:br/>
      </w:r>
      <w:r>
        <w:rPr>
          <w:rFonts w:ascii="Calibri Light" w:eastAsia="Arial Unicode MS" w:hAnsi="Calibri Light" w:cs="Calibri Light"/>
          <w:color w:val="auto"/>
        </w:rPr>
        <w:t>z</w:t>
      </w:r>
      <w:r w:rsidRPr="00C4466E">
        <w:rPr>
          <w:rFonts w:ascii="Calibri Light" w:eastAsia="Arial Unicode MS" w:hAnsi="Calibri Light" w:cs="Calibri Light"/>
          <w:color w:val="auto"/>
        </w:rPr>
        <w:t xml:space="preserve"> powierzenia wykonania części</w:t>
      </w:r>
      <w:r>
        <w:rPr>
          <w:rFonts w:ascii="Calibri Light" w:eastAsia="Arial Unicode MS" w:hAnsi="Calibri Light" w:cs="Calibri Light"/>
          <w:color w:val="auto"/>
        </w:rPr>
        <w:t xml:space="preserve"> przedmiotu Umowy Podwykonawcy.</w:t>
      </w:r>
    </w:p>
    <w:p w14:paraId="312E041C" w14:textId="77777777" w:rsidR="00663A2E" w:rsidRDefault="00C4466E" w:rsidP="0098055D">
      <w:pPr>
        <w:pStyle w:val="Zal-text"/>
        <w:numPr>
          <w:ilvl w:val="0"/>
          <w:numId w:val="17"/>
        </w:numPr>
        <w:tabs>
          <w:tab w:val="clear" w:pos="8674"/>
        </w:tabs>
        <w:spacing w:before="0" w:after="120" w:line="240" w:lineRule="auto"/>
        <w:ind w:left="709" w:hanging="709"/>
        <w:rPr>
          <w:rFonts w:ascii="Calibri Light" w:eastAsia="Arial Unicode MS" w:hAnsi="Calibri Light" w:cs="Calibri Light"/>
          <w:color w:val="auto"/>
        </w:rPr>
      </w:pPr>
      <w:r w:rsidRPr="00C4466E">
        <w:rPr>
          <w:rFonts w:ascii="Calibri Light" w:eastAsia="Arial Unicode MS" w:hAnsi="Calibri Light" w:cs="Calibri Light"/>
          <w:color w:val="auto"/>
        </w:rPr>
        <w:t xml:space="preserve">Jeżeli Wykonawca przewidział realizację </w:t>
      </w:r>
      <w:r w:rsidR="00663A2E">
        <w:rPr>
          <w:rFonts w:ascii="Calibri Light" w:eastAsia="Arial Unicode MS" w:hAnsi="Calibri Light" w:cs="Calibri Light"/>
          <w:color w:val="auto"/>
        </w:rPr>
        <w:t>przedmiotu Umowy</w:t>
      </w:r>
      <w:r w:rsidRPr="00C4466E">
        <w:rPr>
          <w:rFonts w:ascii="Calibri Light" w:eastAsia="Arial Unicode MS" w:hAnsi="Calibri Light" w:cs="Calibri Light"/>
          <w:color w:val="auto"/>
        </w:rPr>
        <w:t xml:space="preserve"> przy pomocy Podwykonawców, jakakolwiek</w:t>
      </w:r>
      <w:r w:rsidR="00663A2E">
        <w:rPr>
          <w:rFonts w:ascii="Calibri Light" w:eastAsia="Arial Unicode MS" w:hAnsi="Calibri Light" w:cs="Calibri Light"/>
          <w:color w:val="auto"/>
        </w:rPr>
        <w:t xml:space="preserve"> </w:t>
      </w:r>
      <w:r w:rsidRPr="00663A2E">
        <w:rPr>
          <w:rFonts w:ascii="Calibri Light" w:eastAsia="Arial Unicode MS" w:hAnsi="Calibri Light" w:cs="Calibri Light"/>
          <w:color w:val="auto"/>
        </w:rPr>
        <w:t>przerwa w realizacji przedmiotu Umowy wynikająca z braku Podwykonawcy będzie traktowana,</w:t>
      </w:r>
      <w:r w:rsidR="00663A2E">
        <w:rPr>
          <w:rFonts w:ascii="Calibri Light" w:eastAsia="Arial Unicode MS" w:hAnsi="Calibri Light" w:cs="Calibri Light"/>
          <w:color w:val="auto"/>
        </w:rPr>
        <w:t xml:space="preserve"> </w:t>
      </w:r>
      <w:r w:rsidRPr="00663A2E">
        <w:rPr>
          <w:rFonts w:ascii="Calibri Light" w:eastAsia="Arial Unicode MS" w:hAnsi="Calibri Light" w:cs="Calibri Light"/>
          <w:color w:val="auto"/>
        </w:rPr>
        <w:t>jako przerwa wynikająca z przyczyn zależnych od Wykonawcy i nie może stanowić podstaw do</w:t>
      </w:r>
      <w:r w:rsidR="00663A2E">
        <w:rPr>
          <w:rFonts w:ascii="Calibri Light" w:eastAsia="Arial Unicode MS" w:hAnsi="Calibri Light" w:cs="Calibri Light"/>
          <w:color w:val="auto"/>
        </w:rPr>
        <w:t xml:space="preserve"> zmiany terminu zakończenia realizacji przedmiotu Umowy</w:t>
      </w:r>
      <w:r w:rsidRPr="00663A2E">
        <w:rPr>
          <w:rFonts w:ascii="Calibri Light" w:eastAsia="Arial Unicode MS" w:hAnsi="Calibri Light" w:cs="Calibri Light"/>
          <w:color w:val="auto"/>
        </w:rPr>
        <w:t>.</w:t>
      </w:r>
    </w:p>
    <w:p w14:paraId="4D607F30" w14:textId="77777777" w:rsidR="00D820A5" w:rsidRDefault="00ED5521" w:rsidP="0098055D">
      <w:pPr>
        <w:pStyle w:val="Zal-text"/>
        <w:numPr>
          <w:ilvl w:val="0"/>
          <w:numId w:val="17"/>
        </w:numPr>
        <w:tabs>
          <w:tab w:val="clear" w:pos="8674"/>
        </w:tabs>
        <w:spacing w:before="0" w:after="120" w:line="240" w:lineRule="auto"/>
        <w:ind w:left="709" w:hanging="709"/>
        <w:rPr>
          <w:rFonts w:ascii="Calibri Light" w:eastAsia="Arial Unicode MS" w:hAnsi="Calibri Light" w:cs="Calibri Light"/>
          <w:color w:val="auto"/>
        </w:rPr>
      </w:pPr>
      <w:r w:rsidRPr="00663A2E">
        <w:rPr>
          <w:rFonts w:ascii="Calibri Light" w:eastAsia="Arial Unicode MS" w:hAnsi="Calibri Light" w:cs="Calibri Light"/>
        </w:rPr>
        <w:t>W przypadku d</w:t>
      </w:r>
      <w:r w:rsidR="00663A2E">
        <w:rPr>
          <w:rFonts w:ascii="Calibri Light" w:eastAsia="Arial Unicode MS" w:hAnsi="Calibri Light" w:cs="Calibri Light"/>
        </w:rPr>
        <w:t>okonania bezpośredniej zapłaty Podwykonawcy lub D</w:t>
      </w:r>
      <w:r w:rsidRPr="00663A2E">
        <w:rPr>
          <w:rFonts w:ascii="Calibri Light" w:eastAsia="Arial Unicode MS" w:hAnsi="Calibri Light" w:cs="Calibri Light"/>
        </w:rPr>
        <w:t xml:space="preserve">alszemu </w:t>
      </w:r>
      <w:r w:rsidR="00663A2E">
        <w:rPr>
          <w:rFonts w:ascii="Calibri Light" w:eastAsia="Arial Unicode MS" w:hAnsi="Calibri Light" w:cs="Calibri Light"/>
        </w:rPr>
        <w:t>podwykonawcy</w:t>
      </w:r>
      <w:r w:rsidRPr="00663A2E">
        <w:rPr>
          <w:rFonts w:ascii="Calibri Light" w:eastAsia="Arial Unicode MS" w:hAnsi="Calibri Light" w:cs="Calibri Light"/>
        </w:rPr>
        <w:t>, Zamawiający potrąca kwotę wypłaconego wynagrodzenia z wynagrodzenia należnego Wykonawcy</w:t>
      </w:r>
      <w:r w:rsidR="0069273A" w:rsidRPr="00663A2E">
        <w:rPr>
          <w:rFonts w:ascii="Calibri Light" w:eastAsia="Arial Unicode MS" w:hAnsi="Calibri Light" w:cs="Calibri Light"/>
        </w:rPr>
        <w:t xml:space="preserve"> </w:t>
      </w:r>
      <w:r w:rsidR="00663A2E">
        <w:rPr>
          <w:rFonts w:ascii="Calibri Light" w:eastAsia="Arial Unicode MS" w:hAnsi="Calibri Light" w:cs="Calibri Light"/>
        </w:rPr>
        <w:t xml:space="preserve">lub w przypadku braku takiej możliwości, ma prawo żądać od Wykonawcy 100% zapłaconej kwoty </w:t>
      </w:r>
      <w:r w:rsidR="0069273A" w:rsidRPr="00663A2E">
        <w:rPr>
          <w:rFonts w:ascii="Calibri Light" w:eastAsia="Arial Unicode MS" w:hAnsi="Calibri Light" w:cs="Calibri Light"/>
        </w:rPr>
        <w:t>(zasada pełnego regresu Wykonawcy względem Zamawiającego)</w:t>
      </w:r>
      <w:r w:rsidRPr="00663A2E">
        <w:rPr>
          <w:rFonts w:ascii="Calibri Light" w:eastAsia="Arial Unicode MS" w:hAnsi="Calibri Light" w:cs="Calibri Light"/>
        </w:rPr>
        <w:t>.</w:t>
      </w:r>
      <w:r w:rsidR="00221BB1" w:rsidRPr="00663A2E">
        <w:rPr>
          <w:rFonts w:ascii="Calibri Light" w:eastAsia="Arial Unicode MS" w:hAnsi="Calibri Light" w:cs="Calibri Light"/>
        </w:rPr>
        <w:t xml:space="preserve"> </w:t>
      </w:r>
    </w:p>
    <w:p w14:paraId="09FC2630" w14:textId="77777777" w:rsidR="00D820A5" w:rsidRDefault="00D820A5" w:rsidP="0098055D">
      <w:pPr>
        <w:pStyle w:val="Zal-text"/>
        <w:numPr>
          <w:ilvl w:val="0"/>
          <w:numId w:val="17"/>
        </w:numPr>
        <w:tabs>
          <w:tab w:val="clear" w:pos="8674"/>
        </w:tabs>
        <w:spacing w:before="0" w:after="120" w:line="240" w:lineRule="auto"/>
        <w:ind w:left="709" w:hanging="709"/>
        <w:rPr>
          <w:rFonts w:ascii="Calibri Light" w:eastAsia="Arial Unicode MS" w:hAnsi="Calibri Light" w:cs="Calibri Light"/>
          <w:color w:val="auto"/>
        </w:rPr>
      </w:pPr>
      <w:r w:rsidRPr="00D820A5">
        <w:rPr>
          <w:rFonts w:ascii="Calibri Light" w:eastAsia="Arial Unicode MS" w:hAnsi="Calibri Light" w:cs="Calibri Light"/>
          <w:color w:val="auto"/>
        </w:rPr>
        <w:t>Wykonawca zobowiązany jest do złożenia Zamawiającemu wraz z fakturą VAT (zar</w:t>
      </w:r>
      <w:r>
        <w:rPr>
          <w:rFonts w:ascii="Calibri Light" w:eastAsia="Arial Unicode MS" w:hAnsi="Calibri Light" w:cs="Calibri Light"/>
          <w:color w:val="auto"/>
        </w:rPr>
        <w:t>ówno częściową, jak i końcową):</w:t>
      </w:r>
    </w:p>
    <w:p w14:paraId="2951B96F" w14:textId="77777777" w:rsidR="00D820A5" w:rsidRDefault="00D820A5" w:rsidP="0098055D">
      <w:pPr>
        <w:pStyle w:val="Zal-text"/>
        <w:numPr>
          <w:ilvl w:val="0"/>
          <w:numId w:val="47"/>
        </w:numPr>
        <w:tabs>
          <w:tab w:val="clear" w:pos="8674"/>
        </w:tabs>
        <w:spacing w:before="0" w:after="120" w:line="240" w:lineRule="auto"/>
        <w:ind w:hanging="720"/>
        <w:rPr>
          <w:rFonts w:ascii="Calibri Light" w:eastAsia="Arial Unicode MS" w:hAnsi="Calibri Light" w:cs="Calibri Light"/>
          <w:color w:val="auto"/>
        </w:rPr>
      </w:pPr>
      <w:r w:rsidRPr="00D820A5">
        <w:rPr>
          <w:rFonts w:ascii="Calibri Light" w:eastAsia="Arial Unicode MS" w:hAnsi="Calibri Light" w:cs="Calibri Light"/>
          <w:color w:val="auto"/>
        </w:rPr>
        <w:t xml:space="preserve">Zestawienia należności przysługujących wszystkim podwykonawcom i dalszym </w:t>
      </w:r>
      <w:r w:rsidRPr="00D820A5">
        <w:rPr>
          <w:rFonts w:ascii="Calibri Light" w:eastAsia="Arial Unicode MS" w:hAnsi="Calibri Light" w:cs="Calibri Light"/>
          <w:color w:val="auto"/>
        </w:rPr>
        <w:lastRenderedPageBreak/>
        <w:t>podwykonawcom, którzy wykonali czynności wchodzące w zakres przedmiot Umowy (względnie części przedmiotu Umowy) objęty odbiorem, będącym podstawą wystawienia składanej Zamawiającemu faktury Wykonawcy,</w:t>
      </w:r>
    </w:p>
    <w:p w14:paraId="3F43A16E" w14:textId="77777777" w:rsidR="00D820A5" w:rsidRDefault="00D820A5" w:rsidP="0098055D">
      <w:pPr>
        <w:pStyle w:val="Zal-text"/>
        <w:numPr>
          <w:ilvl w:val="0"/>
          <w:numId w:val="47"/>
        </w:numPr>
        <w:tabs>
          <w:tab w:val="clear" w:pos="8674"/>
        </w:tabs>
        <w:spacing w:before="0" w:after="120" w:line="240" w:lineRule="auto"/>
        <w:ind w:hanging="720"/>
        <w:rPr>
          <w:rFonts w:ascii="Calibri Light" w:eastAsia="Arial Unicode MS" w:hAnsi="Calibri Light" w:cs="Calibri Light"/>
          <w:color w:val="auto"/>
        </w:rPr>
      </w:pPr>
      <w:r w:rsidRPr="00D820A5">
        <w:rPr>
          <w:rFonts w:ascii="Calibri Light" w:eastAsia="Arial Unicode MS" w:hAnsi="Calibri Light" w:cs="Calibri Light"/>
          <w:color w:val="auto"/>
        </w:rPr>
        <w:t xml:space="preserve">potwierdzeń zapłaty przez Wykonawcę (podwykonawcę – na rzecz dalszego podwykonawcy) należności objętych ww. Zestawieniem oraz </w:t>
      </w:r>
    </w:p>
    <w:p w14:paraId="2094C517" w14:textId="77777777" w:rsidR="00D820A5" w:rsidRPr="00D820A5" w:rsidRDefault="00D820A5" w:rsidP="0098055D">
      <w:pPr>
        <w:pStyle w:val="Zal-text"/>
        <w:numPr>
          <w:ilvl w:val="0"/>
          <w:numId w:val="47"/>
        </w:numPr>
        <w:tabs>
          <w:tab w:val="clear" w:pos="8674"/>
        </w:tabs>
        <w:spacing w:before="0" w:after="120" w:line="240" w:lineRule="auto"/>
        <w:ind w:hanging="720"/>
        <w:rPr>
          <w:rFonts w:ascii="Calibri Light" w:eastAsia="Arial Unicode MS" w:hAnsi="Calibri Light" w:cs="Calibri Light"/>
          <w:color w:val="auto"/>
        </w:rPr>
      </w:pPr>
      <w:r w:rsidRPr="00D820A5">
        <w:rPr>
          <w:rFonts w:ascii="Calibri Light" w:eastAsia="Arial Unicode MS" w:hAnsi="Calibri Light" w:cs="Calibri Light"/>
          <w:color w:val="auto"/>
        </w:rPr>
        <w:t>oświadczeń podwykonawców/dalszych podwykonawców, że Wykonawca lub podwykonawca, z którym zawarta została umowa o podwykonawstwo, nie zalega wobec nich z zapłatą za wykonanie obowiązków wchodzących w zakres prac objętych odbiorem, będącym podstawą wystawienia składanej Zamawiającemu faktury Wykonawcy, przy czym oświadczenia te nie mogą być złożone z datą wcześniejszą niż protokół odbioru danej części przedmiotu Umowy.</w:t>
      </w:r>
    </w:p>
    <w:p w14:paraId="0659CBD1" w14:textId="77777777" w:rsidR="00D820A5" w:rsidRDefault="0018229A" w:rsidP="0098055D">
      <w:pPr>
        <w:pStyle w:val="Zal-text"/>
        <w:numPr>
          <w:ilvl w:val="0"/>
          <w:numId w:val="17"/>
        </w:numPr>
        <w:tabs>
          <w:tab w:val="clear" w:pos="8674"/>
        </w:tabs>
        <w:spacing w:before="0" w:after="120" w:line="240" w:lineRule="auto"/>
        <w:ind w:left="709" w:hanging="709"/>
        <w:rPr>
          <w:rFonts w:ascii="Calibri Light" w:eastAsia="Arial Unicode MS" w:hAnsi="Calibri Light" w:cs="Calibri Light"/>
          <w:color w:val="auto"/>
        </w:rPr>
      </w:pPr>
      <w:r w:rsidRPr="00663A2E">
        <w:rPr>
          <w:rFonts w:ascii="Calibri Light" w:eastAsia="Arial Unicode MS" w:hAnsi="Calibri Light" w:cs="Calibri Light"/>
        </w:rPr>
        <w:t>Warunkiem zapłaty Wykonawcy przez Zamawiającego wynagrodzenia należnego</w:t>
      </w:r>
      <w:r w:rsidR="00AD1930" w:rsidRPr="00663A2E">
        <w:rPr>
          <w:rFonts w:ascii="Calibri Light" w:eastAsia="Arial Unicode MS" w:hAnsi="Calibri Light" w:cs="Calibri Light"/>
        </w:rPr>
        <w:t xml:space="preserve"> Wykonawcy w ramach rozliczeń częściowych </w:t>
      </w:r>
      <w:r w:rsidRPr="00663A2E">
        <w:rPr>
          <w:rFonts w:ascii="Calibri Light" w:eastAsia="Arial Unicode MS" w:hAnsi="Calibri Light" w:cs="Calibri Light"/>
        </w:rPr>
        <w:t>lub</w:t>
      </w:r>
      <w:r w:rsidR="00AD1930" w:rsidRPr="00663A2E">
        <w:rPr>
          <w:rFonts w:ascii="Calibri Light" w:eastAsia="Arial Unicode MS" w:hAnsi="Calibri Light" w:cs="Calibri Light"/>
        </w:rPr>
        <w:t xml:space="preserve"> rozliczenia</w:t>
      </w:r>
      <w:r w:rsidRPr="00663A2E">
        <w:rPr>
          <w:rFonts w:ascii="Calibri Light" w:eastAsia="Arial Unicode MS" w:hAnsi="Calibri Light" w:cs="Calibri Light"/>
        </w:rPr>
        <w:t xml:space="preserve"> końcowego jest przedłożenie Zamawiającemu przez Wykonawcę nie budzących wątpliwości dokumentów, o których mowa w </w:t>
      </w:r>
      <w:r w:rsidR="00AD1930" w:rsidRPr="00663A2E">
        <w:rPr>
          <w:rFonts w:ascii="Calibri Light" w:eastAsia="Arial Unicode MS" w:hAnsi="Calibri Light" w:cs="Calibri Light"/>
        </w:rPr>
        <w:t xml:space="preserve">ust. </w:t>
      </w:r>
      <w:r w:rsidR="00D820A5">
        <w:rPr>
          <w:rFonts w:ascii="Calibri Light" w:eastAsia="Arial Unicode MS" w:hAnsi="Calibri Light" w:cs="Calibri Light"/>
        </w:rPr>
        <w:t>23</w:t>
      </w:r>
      <w:r w:rsidRPr="00663A2E">
        <w:rPr>
          <w:rFonts w:ascii="Calibri Light" w:eastAsia="Arial Unicode MS" w:hAnsi="Calibri Light" w:cs="Calibri Light"/>
        </w:rPr>
        <w:t xml:space="preserve">. </w:t>
      </w:r>
    </w:p>
    <w:p w14:paraId="3DECB6D7" w14:textId="77777777" w:rsidR="00D820A5" w:rsidRPr="00D820A5" w:rsidRDefault="00D820A5" w:rsidP="0098055D">
      <w:pPr>
        <w:pStyle w:val="Zal-text"/>
        <w:numPr>
          <w:ilvl w:val="0"/>
          <w:numId w:val="17"/>
        </w:numPr>
        <w:tabs>
          <w:tab w:val="clear" w:pos="8674"/>
        </w:tabs>
        <w:spacing w:before="0" w:after="120" w:line="240" w:lineRule="auto"/>
        <w:ind w:left="709" w:hanging="709"/>
        <w:rPr>
          <w:rFonts w:ascii="Calibri Light" w:eastAsia="Arial Unicode MS" w:hAnsi="Calibri Light" w:cs="Calibri Light"/>
          <w:color w:val="auto"/>
        </w:rPr>
      </w:pPr>
      <w:r w:rsidRPr="00D820A5">
        <w:rPr>
          <w:rFonts w:ascii="Calibri Light" w:eastAsia="Arial Unicode MS" w:hAnsi="Calibri Light" w:cs="Calibri Light"/>
          <w:color w:val="auto"/>
        </w:rPr>
        <w:t>W przypadku niedostarczenia przez Wykonawcę wraz z fakturą VA</w:t>
      </w:r>
      <w:r>
        <w:rPr>
          <w:rFonts w:ascii="Calibri Light" w:eastAsia="Arial Unicode MS" w:hAnsi="Calibri Light" w:cs="Calibri Light"/>
          <w:color w:val="auto"/>
        </w:rPr>
        <w:t>T dokumentów, o których mowa w ust. 23</w:t>
      </w:r>
      <w:r w:rsidRPr="00D820A5">
        <w:rPr>
          <w:rFonts w:ascii="Calibri Light" w:eastAsia="Arial Unicode MS" w:hAnsi="Calibri Light" w:cs="Calibri Light"/>
          <w:color w:val="auto"/>
        </w:rPr>
        <w:t>, Zamawiający wstrzymuje Wykonawcy zapłatę wynagrodzenia za odebrane prace w takiej części, jaką Wykonawca (podwykonawca) jest zobowiązany lub będzie zobowiązany zapłacić podwykonawcy (dalszemu podwykonawcy) za wykonany przez podwykonawcę (dalszego podwykonawcę) zakres prac do czas</w:t>
      </w:r>
      <w:r>
        <w:rPr>
          <w:rFonts w:ascii="Calibri Light" w:eastAsia="Arial Unicode MS" w:hAnsi="Calibri Light" w:cs="Calibri Light"/>
          <w:color w:val="auto"/>
        </w:rPr>
        <w:t>u przedłożenia tych dokumentów.</w:t>
      </w:r>
    </w:p>
    <w:p w14:paraId="3D2F2C80" w14:textId="77777777" w:rsidR="008F5B29" w:rsidRPr="00E73F42" w:rsidRDefault="008F5B29" w:rsidP="0098055D">
      <w:pPr>
        <w:spacing w:after="120"/>
        <w:ind w:left="709"/>
        <w:rPr>
          <w:rFonts w:ascii="Calibri Light" w:eastAsia="Arial Unicode MS" w:hAnsi="Calibri Light" w:cs="Calibri Light"/>
          <w:b/>
          <w:snapToGrid w:val="0"/>
          <w:sz w:val="22"/>
          <w:szCs w:val="22"/>
        </w:rPr>
      </w:pPr>
    </w:p>
    <w:p w14:paraId="55CAEE89" w14:textId="77777777" w:rsidR="00160BAB" w:rsidRPr="00E73F42" w:rsidRDefault="00F37429" w:rsidP="0098055D">
      <w:pPr>
        <w:tabs>
          <w:tab w:val="left" w:pos="28"/>
          <w:tab w:val="left" w:pos="426"/>
          <w:tab w:val="right" w:pos="7854"/>
        </w:tabs>
        <w:spacing w:after="120"/>
        <w:jc w:val="center"/>
        <w:rPr>
          <w:rFonts w:ascii="Calibri Light" w:eastAsia="Arial Unicode MS" w:hAnsi="Calibri Light" w:cs="Calibri Light"/>
          <w:b/>
          <w:snapToGrid w:val="0"/>
          <w:sz w:val="22"/>
          <w:szCs w:val="22"/>
        </w:rPr>
      </w:pPr>
      <w:r w:rsidRPr="00E73F42">
        <w:rPr>
          <w:rFonts w:ascii="Calibri Light" w:eastAsia="Arial Unicode MS" w:hAnsi="Calibri Light" w:cs="Calibri Light"/>
          <w:b/>
          <w:snapToGrid w:val="0"/>
          <w:sz w:val="22"/>
          <w:szCs w:val="22"/>
        </w:rPr>
        <w:t>§</w:t>
      </w:r>
      <w:r w:rsidR="00D51F97" w:rsidRPr="00E73F42">
        <w:rPr>
          <w:rFonts w:ascii="Calibri Light" w:eastAsia="Arial Unicode MS" w:hAnsi="Calibri Light" w:cs="Calibri Light"/>
          <w:b/>
          <w:snapToGrid w:val="0"/>
          <w:sz w:val="22"/>
          <w:szCs w:val="22"/>
        </w:rPr>
        <w:t xml:space="preserve"> </w:t>
      </w:r>
      <w:r w:rsidRPr="00E73F42">
        <w:rPr>
          <w:rFonts w:ascii="Calibri Light" w:eastAsia="Arial Unicode MS" w:hAnsi="Calibri Light" w:cs="Calibri Light"/>
          <w:b/>
          <w:snapToGrid w:val="0"/>
          <w:sz w:val="22"/>
          <w:szCs w:val="22"/>
        </w:rPr>
        <w:t>8</w:t>
      </w:r>
    </w:p>
    <w:p w14:paraId="652DD4E9" w14:textId="77777777" w:rsidR="00D3771C" w:rsidRPr="00D820A5" w:rsidRDefault="00DA116F" w:rsidP="0098055D">
      <w:pPr>
        <w:pStyle w:val="Nagwek2"/>
        <w:tabs>
          <w:tab w:val="clear" w:pos="9336"/>
          <w:tab w:val="right" w:pos="8895"/>
        </w:tabs>
        <w:spacing w:after="120"/>
        <w:rPr>
          <w:rFonts w:ascii="Calibri Light" w:eastAsia="Arial Unicode MS" w:hAnsi="Calibri Light" w:cs="Calibri Light"/>
          <w:sz w:val="22"/>
          <w:szCs w:val="22"/>
        </w:rPr>
      </w:pPr>
      <w:r w:rsidRPr="00E73F42">
        <w:rPr>
          <w:rFonts w:ascii="Calibri Light" w:eastAsia="Arial Unicode MS" w:hAnsi="Calibri Light" w:cs="Calibri Light"/>
          <w:sz w:val="22"/>
          <w:szCs w:val="22"/>
        </w:rPr>
        <w:t>KARY UMOWNE</w:t>
      </w:r>
    </w:p>
    <w:p w14:paraId="2A4DD200" w14:textId="77777777" w:rsidR="00DA116F" w:rsidRPr="00E67556" w:rsidRDefault="00DA116F" w:rsidP="0098055D">
      <w:pPr>
        <w:numPr>
          <w:ilvl w:val="0"/>
          <w:numId w:val="3"/>
        </w:numPr>
        <w:tabs>
          <w:tab w:val="clear" w:pos="360"/>
          <w:tab w:val="num" w:pos="709"/>
          <w:tab w:val="right" w:pos="5982"/>
        </w:tabs>
        <w:spacing w:after="120"/>
        <w:ind w:left="709" w:hanging="709"/>
        <w:rPr>
          <w:rFonts w:ascii="Calibri Light" w:eastAsia="Arial Unicode MS" w:hAnsi="Calibri Light" w:cs="Calibri Light"/>
          <w:snapToGrid w:val="0"/>
          <w:sz w:val="22"/>
          <w:szCs w:val="22"/>
        </w:rPr>
      </w:pPr>
      <w:r w:rsidRPr="00E73F42">
        <w:rPr>
          <w:rFonts w:ascii="Calibri Light" w:eastAsia="Arial Unicode MS" w:hAnsi="Calibri Light" w:cs="Calibri Light"/>
          <w:snapToGrid w:val="0"/>
          <w:sz w:val="22"/>
          <w:szCs w:val="22"/>
        </w:rPr>
        <w:t>Wykonawca zapłaci Zamawiającemu kary um</w:t>
      </w:r>
      <w:r w:rsidRPr="00E67556">
        <w:rPr>
          <w:rFonts w:ascii="Calibri Light" w:eastAsia="Arial Unicode MS" w:hAnsi="Calibri Light" w:cs="Calibri Light"/>
          <w:snapToGrid w:val="0"/>
          <w:sz w:val="22"/>
          <w:szCs w:val="22"/>
        </w:rPr>
        <w:t>owne</w:t>
      </w:r>
      <w:r w:rsidR="00EA7A22" w:rsidRPr="00E67556">
        <w:rPr>
          <w:rFonts w:ascii="Calibri Light" w:eastAsia="Arial Unicode MS" w:hAnsi="Calibri Light" w:cs="Calibri Light"/>
          <w:snapToGrid w:val="0"/>
          <w:sz w:val="22"/>
          <w:szCs w:val="22"/>
        </w:rPr>
        <w:t>:</w:t>
      </w:r>
    </w:p>
    <w:p w14:paraId="067E1E4C" w14:textId="7FFB1A41" w:rsidR="00D820A5" w:rsidRPr="00E67556" w:rsidRDefault="00DA116F" w:rsidP="0098055D">
      <w:pPr>
        <w:numPr>
          <w:ilvl w:val="1"/>
          <w:numId w:val="3"/>
        </w:numPr>
        <w:tabs>
          <w:tab w:val="left" w:pos="124"/>
          <w:tab w:val="num" w:pos="1418"/>
          <w:tab w:val="right" w:pos="8103"/>
        </w:tabs>
        <w:spacing w:after="120"/>
        <w:ind w:left="1418" w:hanging="709"/>
        <w:rPr>
          <w:rFonts w:ascii="Calibri Light" w:eastAsia="Arial Unicode MS" w:hAnsi="Calibri Light" w:cs="Calibri Light"/>
          <w:snapToGrid w:val="0"/>
          <w:sz w:val="22"/>
          <w:szCs w:val="22"/>
        </w:rPr>
      </w:pPr>
      <w:r w:rsidRPr="00E67556">
        <w:rPr>
          <w:rFonts w:ascii="Calibri Light" w:eastAsia="Arial Unicode MS" w:hAnsi="Calibri Light" w:cs="Calibri Light"/>
          <w:snapToGrid w:val="0"/>
          <w:sz w:val="22"/>
          <w:szCs w:val="22"/>
        </w:rPr>
        <w:t xml:space="preserve">za </w:t>
      </w:r>
      <w:r w:rsidR="00D820A5" w:rsidRPr="00E67556">
        <w:rPr>
          <w:rFonts w:ascii="Calibri Light" w:eastAsia="Arial Unicode MS" w:hAnsi="Calibri Light" w:cs="Calibri Light"/>
          <w:snapToGrid w:val="0"/>
          <w:sz w:val="22"/>
          <w:szCs w:val="22"/>
        </w:rPr>
        <w:t>zwłokę</w:t>
      </w:r>
      <w:r w:rsidR="00CE2596" w:rsidRPr="00E67556">
        <w:rPr>
          <w:rFonts w:ascii="Calibri Light" w:eastAsia="Arial Unicode MS" w:hAnsi="Calibri Light" w:cs="Calibri Light"/>
          <w:snapToGrid w:val="0"/>
          <w:sz w:val="22"/>
          <w:szCs w:val="22"/>
        </w:rPr>
        <w:t xml:space="preserve"> </w:t>
      </w:r>
      <w:r w:rsidRPr="00E67556">
        <w:rPr>
          <w:rFonts w:ascii="Calibri Light" w:eastAsia="Arial Unicode MS" w:hAnsi="Calibri Light" w:cs="Calibri Light"/>
          <w:snapToGrid w:val="0"/>
          <w:sz w:val="22"/>
          <w:szCs w:val="22"/>
        </w:rPr>
        <w:t>w wykon</w:t>
      </w:r>
      <w:r w:rsidR="00B205F7" w:rsidRPr="00E67556">
        <w:rPr>
          <w:rFonts w:ascii="Calibri Light" w:eastAsia="Arial Unicode MS" w:hAnsi="Calibri Light" w:cs="Calibri Light"/>
          <w:snapToGrid w:val="0"/>
          <w:sz w:val="22"/>
          <w:szCs w:val="22"/>
        </w:rPr>
        <w:t>ywaniu</w:t>
      </w:r>
      <w:r w:rsidRPr="00E67556">
        <w:rPr>
          <w:rFonts w:ascii="Calibri Light" w:eastAsia="Arial Unicode MS" w:hAnsi="Calibri Light" w:cs="Calibri Light"/>
          <w:snapToGrid w:val="0"/>
          <w:sz w:val="22"/>
          <w:szCs w:val="22"/>
        </w:rPr>
        <w:t xml:space="preserve"> </w:t>
      </w:r>
      <w:r w:rsidR="00C34886" w:rsidRPr="00E67556">
        <w:rPr>
          <w:rFonts w:ascii="Calibri Light" w:eastAsia="Arial Unicode MS" w:hAnsi="Calibri Light" w:cs="Calibri Light"/>
          <w:snapToGrid w:val="0"/>
          <w:sz w:val="22"/>
          <w:szCs w:val="22"/>
        </w:rPr>
        <w:t xml:space="preserve">przedmiotu Umowy </w:t>
      </w:r>
      <w:r w:rsidR="00247A24" w:rsidRPr="00E67556">
        <w:rPr>
          <w:rFonts w:ascii="Calibri Light" w:eastAsia="Arial Unicode MS" w:hAnsi="Calibri Light" w:cs="Calibri Light"/>
          <w:snapToGrid w:val="0"/>
          <w:sz w:val="22"/>
          <w:szCs w:val="22"/>
        </w:rPr>
        <w:t>–</w:t>
      </w:r>
      <w:r w:rsidR="007C5FA7" w:rsidRPr="00E67556">
        <w:rPr>
          <w:rFonts w:ascii="Calibri Light" w:eastAsia="Arial Unicode MS" w:hAnsi="Calibri Light" w:cs="Calibri Light"/>
          <w:snapToGrid w:val="0"/>
          <w:sz w:val="22"/>
          <w:szCs w:val="22"/>
        </w:rPr>
        <w:t xml:space="preserve"> w wysokości </w:t>
      </w:r>
      <w:r w:rsidR="003063CB" w:rsidRPr="00E67556">
        <w:rPr>
          <w:rFonts w:ascii="Calibri Light" w:eastAsia="Arial Unicode MS" w:hAnsi="Calibri Light" w:cs="Calibri Light"/>
          <w:snapToGrid w:val="0"/>
          <w:sz w:val="22"/>
          <w:szCs w:val="22"/>
        </w:rPr>
        <w:t>0,5</w:t>
      </w:r>
      <w:r w:rsidRPr="00E67556">
        <w:rPr>
          <w:rFonts w:ascii="Calibri Light" w:eastAsia="Arial Unicode MS" w:hAnsi="Calibri Light" w:cs="Calibri Light"/>
          <w:snapToGrid w:val="0"/>
          <w:sz w:val="22"/>
          <w:szCs w:val="22"/>
        </w:rPr>
        <w:t>% wyna</w:t>
      </w:r>
      <w:r w:rsidR="00C34886" w:rsidRPr="00E67556">
        <w:rPr>
          <w:rFonts w:ascii="Calibri Light" w:eastAsia="Arial Unicode MS" w:hAnsi="Calibri Light" w:cs="Calibri Light"/>
          <w:snapToGrid w:val="0"/>
          <w:sz w:val="22"/>
          <w:szCs w:val="22"/>
        </w:rPr>
        <w:t>grodzenia ryczałtowego brutto</w:t>
      </w:r>
      <w:r w:rsidR="00057599" w:rsidRPr="00E67556">
        <w:rPr>
          <w:rFonts w:ascii="Calibri Light" w:eastAsia="Arial Unicode MS" w:hAnsi="Calibri Light" w:cs="Calibri Light"/>
          <w:snapToGrid w:val="0"/>
          <w:sz w:val="22"/>
          <w:szCs w:val="22"/>
        </w:rPr>
        <w:t>, określonego w §</w:t>
      </w:r>
      <w:r w:rsidR="00247A24" w:rsidRPr="00E67556">
        <w:rPr>
          <w:rFonts w:ascii="Calibri Light" w:eastAsia="Arial Unicode MS" w:hAnsi="Calibri Light" w:cs="Calibri Light"/>
          <w:snapToGrid w:val="0"/>
          <w:sz w:val="22"/>
          <w:szCs w:val="22"/>
        </w:rPr>
        <w:t xml:space="preserve"> </w:t>
      </w:r>
      <w:r w:rsidR="00057599" w:rsidRPr="00E67556">
        <w:rPr>
          <w:rFonts w:ascii="Calibri Light" w:eastAsia="Arial Unicode MS" w:hAnsi="Calibri Light" w:cs="Calibri Light"/>
          <w:snapToGrid w:val="0"/>
          <w:sz w:val="22"/>
          <w:szCs w:val="22"/>
        </w:rPr>
        <w:t>3 ust.</w:t>
      </w:r>
      <w:r w:rsidR="00247A24" w:rsidRPr="00E67556">
        <w:rPr>
          <w:rFonts w:ascii="Calibri Light" w:eastAsia="Arial Unicode MS" w:hAnsi="Calibri Light" w:cs="Calibri Light"/>
          <w:snapToGrid w:val="0"/>
          <w:sz w:val="22"/>
          <w:szCs w:val="22"/>
        </w:rPr>
        <w:t xml:space="preserve"> </w:t>
      </w:r>
      <w:r w:rsidR="00266A0A" w:rsidRPr="00E67556">
        <w:rPr>
          <w:rFonts w:ascii="Calibri Light" w:eastAsia="Arial Unicode MS" w:hAnsi="Calibri Light" w:cs="Calibri Light"/>
          <w:snapToGrid w:val="0"/>
          <w:sz w:val="22"/>
          <w:szCs w:val="22"/>
        </w:rPr>
        <w:t>1</w:t>
      </w:r>
      <w:r w:rsidR="00247A24" w:rsidRPr="00E67556">
        <w:rPr>
          <w:rFonts w:ascii="Calibri Light" w:eastAsia="Arial Unicode MS" w:hAnsi="Calibri Light" w:cs="Calibri Light"/>
          <w:snapToGrid w:val="0"/>
          <w:sz w:val="22"/>
          <w:szCs w:val="22"/>
        </w:rPr>
        <w:t xml:space="preserve"> niniejszej</w:t>
      </w:r>
      <w:r w:rsidR="00266A0A" w:rsidRPr="00E67556">
        <w:rPr>
          <w:rFonts w:ascii="Calibri Light" w:eastAsia="Arial Unicode MS" w:hAnsi="Calibri Light" w:cs="Calibri Light"/>
          <w:snapToGrid w:val="0"/>
          <w:sz w:val="22"/>
          <w:szCs w:val="22"/>
        </w:rPr>
        <w:t xml:space="preserve"> Umowy,</w:t>
      </w:r>
      <w:r w:rsidR="007215F3" w:rsidRPr="00E67556">
        <w:rPr>
          <w:rFonts w:ascii="Calibri Light" w:eastAsia="Arial Unicode MS" w:hAnsi="Calibri Light" w:cs="Calibri Light"/>
          <w:snapToGrid w:val="0"/>
          <w:sz w:val="22"/>
          <w:szCs w:val="22"/>
        </w:rPr>
        <w:t xml:space="preserve"> </w:t>
      </w:r>
      <w:r w:rsidR="00E07ECE" w:rsidRPr="00E67556">
        <w:rPr>
          <w:rFonts w:ascii="Calibri Light" w:eastAsia="Arial Unicode MS" w:hAnsi="Calibri Light" w:cs="Calibri Light"/>
          <w:snapToGrid w:val="0"/>
          <w:sz w:val="22"/>
          <w:szCs w:val="22"/>
        </w:rPr>
        <w:t xml:space="preserve">za każdy dzień </w:t>
      </w:r>
      <w:r w:rsidR="00D820A5" w:rsidRPr="00E67556">
        <w:rPr>
          <w:rFonts w:ascii="Calibri Light" w:eastAsia="Arial Unicode MS" w:hAnsi="Calibri Light" w:cs="Calibri Light"/>
          <w:snapToGrid w:val="0"/>
          <w:sz w:val="22"/>
          <w:szCs w:val="22"/>
        </w:rPr>
        <w:t>zwłoki</w:t>
      </w:r>
      <w:r w:rsidR="00E07ECE" w:rsidRPr="00E67556">
        <w:rPr>
          <w:rFonts w:ascii="Calibri Light" w:eastAsia="Arial Unicode MS" w:hAnsi="Calibri Light" w:cs="Calibri Light"/>
          <w:snapToGrid w:val="0"/>
          <w:sz w:val="22"/>
          <w:szCs w:val="22"/>
        </w:rPr>
        <w:t xml:space="preserve"> w za</w:t>
      </w:r>
      <w:r w:rsidR="00247A24" w:rsidRPr="00E67556">
        <w:rPr>
          <w:rFonts w:ascii="Calibri Light" w:eastAsia="Arial Unicode MS" w:hAnsi="Calibri Light" w:cs="Calibri Light"/>
          <w:snapToGrid w:val="0"/>
          <w:sz w:val="22"/>
          <w:szCs w:val="22"/>
        </w:rPr>
        <w:t>kończeniu wykonania przedmiotu U</w:t>
      </w:r>
      <w:r w:rsidR="00E07ECE" w:rsidRPr="00E67556">
        <w:rPr>
          <w:rFonts w:ascii="Calibri Light" w:eastAsia="Arial Unicode MS" w:hAnsi="Calibri Light" w:cs="Calibri Light"/>
          <w:snapToGrid w:val="0"/>
          <w:sz w:val="22"/>
          <w:szCs w:val="22"/>
        </w:rPr>
        <w:t>mowy,</w:t>
      </w:r>
      <w:r w:rsidR="00050646">
        <w:rPr>
          <w:rFonts w:ascii="Calibri Light" w:eastAsia="Arial Unicode MS" w:hAnsi="Calibri Light" w:cs="Calibri Light"/>
          <w:snapToGrid w:val="0"/>
          <w:sz w:val="22"/>
          <w:szCs w:val="22"/>
        </w:rPr>
        <w:t xml:space="preserve"> w stosunku do t</w:t>
      </w:r>
      <w:r w:rsidR="00B317A5">
        <w:rPr>
          <w:rFonts w:ascii="Calibri Light" w:eastAsia="Arial Unicode MS" w:hAnsi="Calibri Light" w:cs="Calibri Light"/>
          <w:snapToGrid w:val="0"/>
          <w:sz w:val="22"/>
          <w:szCs w:val="22"/>
        </w:rPr>
        <w:t xml:space="preserve">erminu określonego w § 2 ust. 2 pkt 2 </w:t>
      </w:r>
      <w:r w:rsidR="00050646">
        <w:rPr>
          <w:rFonts w:ascii="Calibri Light" w:eastAsia="Arial Unicode MS" w:hAnsi="Calibri Light" w:cs="Calibri Light"/>
          <w:snapToGrid w:val="0"/>
          <w:sz w:val="22"/>
          <w:szCs w:val="22"/>
        </w:rPr>
        <w:t xml:space="preserve">Umowy; </w:t>
      </w:r>
    </w:p>
    <w:p w14:paraId="2F5D0A59" w14:textId="194B97AB" w:rsidR="00D820A5" w:rsidRPr="00E67556" w:rsidRDefault="00D820A5" w:rsidP="0098055D">
      <w:pPr>
        <w:numPr>
          <w:ilvl w:val="1"/>
          <w:numId w:val="3"/>
        </w:numPr>
        <w:tabs>
          <w:tab w:val="left" w:pos="124"/>
          <w:tab w:val="num" w:pos="1418"/>
          <w:tab w:val="right" w:pos="8103"/>
        </w:tabs>
        <w:spacing w:after="120"/>
        <w:ind w:left="1418" w:hanging="709"/>
        <w:rPr>
          <w:rFonts w:ascii="Calibri Light" w:eastAsia="Arial Unicode MS" w:hAnsi="Calibri Light" w:cs="Calibri Light"/>
          <w:snapToGrid w:val="0"/>
          <w:sz w:val="22"/>
          <w:szCs w:val="22"/>
        </w:rPr>
      </w:pPr>
      <w:r w:rsidRPr="00E67556">
        <w:rPr>
          <w:rFonts w:ascii="Calibri Light" w:eastAsia="Arial Unicode MS" w:hAnsi="Calibri Light" w:cs="Calibri Light"/>
          <w:snapToGrid w:val="0"/>
          <w:sz w:val="22"/>
          <w:szCs w:val="22"/>
        </w:rPr>
        <w:t>za zwłokę</w:t>
      </w:r>
      <w:r w:rsidR="00DA116F" w:rsidRPr="00E67556">
        <w:rPr>
          <w:rFonts w:ascii="Calibri Light" w:eastAsia="Arial Unicode MS" w:hAnsi="Calibri Light" w:cs="Calibri Light"/>
          <w:snapToGrid w:val="0"/>
          <w:sz w:val="22"/>
          <w:szCs w:val="22"/>
        </w:rPr>
        <w:t xml:space="preserve"> w usunięciu wad stwierdzonych przy odbior</w:t>
      </w:r>
      <w:r w:rsidR="00A170C8" w:rsidRPr="00E67556">
        <w:rPr>
          <w:rFonts w:ascii="Calibri Light" w:eastAsia="Arial Unicode MS" w:hAnsi="Calibri Light" w:cs="Calibri Light"/>
          <w:snapToGrid w:val="0"/>
          <w:sz w:val="22"/>
          <w:szCs w:val="22"/>
        </w:rPr>
        <w:t>ach</w:t>
      </w:r>
      <w:r w:rsidR="00DA116F" w:rsidRPr="00E67556">
        <w:rPr>
          <w:rFonts w:ascii="Calibri Light" w:eastAsia="Arial Unicode MS" w:hAnsi="Calibri Light" w:cs="Calibri Light"/>
          <w:snapToGrid w:val="0"/>
          <w:sz w:val="22"/>
          <w:szCs w:val="22"/>
        </w:rPr>
        <w:t xml:space="preserve"> </w:t>
      </w:r>
      <w:r w:rsidR="0085409E" w:rsidRPr="00E67556">
        <w:rPr>
          <w:rFonts w:ascii="Calibri Light" w:eastAsia="Arial Unicode MS" w:hAnsi="Calibri Light" w:cs="Calibri Light"/>
          <w:sz w:val="22"/>
          <w:szCs w:val="22"/>
        </w:rPr>
        <w:t>lub ujawnionych w </w:t>
      </w:r>
      <w:r w:rsidR="00DA116F" w:rsidRPr="00E67556">
        <w:rPr>
          <w:rFonts w:ascii="Calibri Light" w:eastAsia="Arial Unicode MS" w:hAnsi="Calibri Light" w:cs="Calibri Light"/>
          <w:sz w:val="22"/>
          <w:szCs w:val="22"/>
        </w:rPr>
        <w:t>okresie rękojmi lub gwarancji</w:t>
      </w:r>
      <w:r w:rsidR="005B65D3" w:rsidRPr="00E67556">
        <w:rPr>
          <w:rFonts w:ascii="Calibri Light" w:eastAsia="Arial Unicode MS" w:hAnsi="Calibri Light" w:cs="Calibri Light"/>
          <w:snapToGrid w:val="0"/>
          <w:sz w:val="22"/>
          <w:szCs w:val="22"/>
        </w:rPr>
        <w:t xml:space="preserve"> </w:t>
      </w:r>
      <w:r w:rsidR="00247A24" w:rsidRPr="00E67556">
        <w:rPr>
          <w:rFonts w:ascii="Calibri Light" w:eastAsia="Arial Unicode MS" w:hAnsi="Calibri Light" w:cs="Calibri Light"/>
          <w:snapToGrid w:val="0"/>
          <w:sz w:val="22"/>
          <w:szCs w:val="22"/>
        </w:rPr>
        <w:t>–</w:t>
      </w:r>
      <w:r w:rsidR="00DA116F" w:rsidRPr="00E67556">
        <w:rPr>
          <w:rFonts w:ascii="Calibri Light" w:eastAsia="Arial Unicode MS" w:hAnsi="Calibri Light" w:cs="Calibri Light"/>
          <w:snapToGrid w:val="0"/>
          <w:sz w:val="22"/>
          <w:szCs w:val="22"/>
        </w:rPr>
        <w:t xml:space="preserve"> w wysokości</w:t>
      </w:r>
      <w:r w:rsidR="00247A24" w:rsidRPr="00E67556">
        <w:rPr>
          <w:rFonts w:ascii="Calibri Light" w:eastAsia="Arial Unicode MS" w:hAnsi="Calibri Light" w:cs="Calibri Light"/>
          <w:snapToGrid w:val="0"/>
          <w:sz w:val="22"/>
          <w:szCs w:val="22"/>
        </w:rPr>
        <w:t xml:space="preserve"> </w:t>
      </w:r>
      <w:r w:rsidR="003063CB" w:rsidRPr="00E67556">
        <w:rPr>
          <w:rFonts w:ascii="Calibri Light" w:eastAsia="Arial Unicode MS" w:hAnsi="Calibri Light" w:cs="Calibri Light"/>
          <w:snapToGrid w:val="0"/>
          <w:sz w:val="22"/>
          <w:szCs w:val="22"/>
        </w:rPr>
        <w:t>0,25</w:t>
      </w:r>
      <w:r w:rsidR="00DA116F" w:rsidRPr="00E67556">
        <w:rPr>
          <w:rFonts w:ascii="Calibri Light" w:eastAsia="Arial Unicode MS" w:hAnsi="Calibri Light" w:cs="Calibri Light"/>
          <w:snapToGrid w:val="0"/>
          <w:sz w:val="22"/>
          <w:szCs w:val="22"/>
        </w:rPr>
        <w:t>% wynagrodzenia ryczałtowego brutto</w:t>
      </w:r>
      <w:r w:rsidR="009C0ECC" w:rsidRPr="00E67556">
        <w:rPr>
          <w:rFonts w:ascii="Calibri Light" w:eastAsia="Arial Unicode MS" w:hAnsi="Calibri Light" w:cs="Calibri Light"/>
          <w:snapToGrid w:val="0"/>
          <w:sz w:val="22"/>
          <w:szCs w:val="22"/>
        </w:rPr>
        <w:t xml:space="preserve">, określonego w </w:t>
      </w:r>
      <w:r w:rsidR="00247A24" w:rsidRPr="00E67556">
        <w:rPr>
          <w:rFonts w:ascii="Calibri Light" w:eastAsia="Arial Unicode MS" w:hAnsi="Calibri Light" w:cs="Calibri Light"/>
          <w:snapToGrid w:val="0"/>
          <w:sz w:val="22"/>
          <w:szCs w:val="22"/>
        </w:rPr>
        <w:t>§ 3 ust. 1 niniejszej Umowy</w:t>
      </w:r>
      <w:r w:rsidR="00266A0A" w:rsidRPr="00E67556">
        <w:rPr>
          <w:rFonts w:ascii="Calibri Light" w:eastAsia="Arial Unicode MS" w:hAnsi="Calibri Light" w:cs="Calibri Light"/>
          <w:snapToGrid w:val="0"/>
          <w:sz w:val="22"/>
          <w:szCs w:val="22"/>
        </w:rPr>
        <w:t>,</w:t>
      </w:r>
      <w:r w:rsidR="002312D1" w:rsidRPr="00E67556">
        <w:rPr>
          <w:rFonts w:ascii="Calibri Light" w:eastAsia="Arial Unicode MS" w:hAnsi="Calibri Light" w:cs="Calibri Light"/>
          <w:snapToGrid w:val="0"/>
          <w:sz w:val="22"/>
          <w:szCs w:val="22"/>
        </w:rPr>
        <w:t xml:space="preserve"> za każdy dzień </w:t>
      </w:r>
      <w:r w:rsidRPr="00E67556">
        <w:rPr>
          <w:rFonts w:ascii="Calibri Light" w:eastAsia="Arial Unicode MS" w:hAnsi="Calibri Light" w:cs="Calibri Light"/>
          <w:snapToGrid w:val="0"/>
          <w:sz w:val="22"/>
          <w:szCs w:val="22"/>
        </w:rPr>
        <w:t>zwłoki</w:t>
      </w:r>
      <w:r w:rsidR="002312D1" w:rsidRPr="00E67556">
        <w:rPr>
          <w:rFonts w:ascii="Calibri Light" w:eastAsia="Arial Unicode MS" w:hAnsi="Calibri Light" w:cs="Calibri Light"/>
          <w:snapToGrid w:val="0"/>
          <w:sz w:val="22"/>
          <w:szCs w:val="22"/>
        </w:rPr>
        <w:t>,</w:t>
      </w:r>
      <w:r w:rsidR="00247A24" w:rsidRPr="00E67556">
        <w:rPr>
          <w:rFonts w:ascii="Calibri Light" w:eastAsia="Arial Unicode MS" w:hAnsi="Calibri Light" w:cs="Calibri Light"/>
          <w:snapToGrid w:val="0"/>
          <w:sz w:val="22"/>
          <w:szCs w:val="22"/>
        </w:rPr>
        <w:t xml:space="preserve"> </w:t>
      </w:r>
    </w:p>
    <w:p w14:paraId="1F62CFC7" w14:textId="40898311" w:rsidR="00D820A5" w:rsidRPr="00E67556" w:rsidRDefault="00DA116F" w:rsidP="0098055D">
      <w:pPr>
        <w:numPr>
          <w:ilvl w:val="1"/>
          <w:numId w:val="3"/>
        </w:numPr>
        <w:tabs>
          <w:tab w:val="left" w:pos="124"/>
          <w:tab w:val="num" w:pos="1418"/>
          <w:tab w:val="right" w:pos="8103"/>
        </w:tabs>
        <w:spacing w:after="120"/>
        <w:ind w:left="1418" w:hanging="709"/>
        <w:rPr>
          <w:rFonts w:ascii="Calibri Light" w:eastAsia="Arial Unicode MS" w:hAnsi="Calibri Light" w:cs="Calibri Light"/>
          <w:snapToGrid w:val="0"/>
          <w:sz w:val="22"/>
          <w:szCs w:val="22"/>
        </w:rPr>
      </w:pPr>
      <w:r w:rsidRPr="00E67556">
        <w:rPr>
          <w:rFonts w:ascii="Calibri Light" w:eastAsia="Arial Unicode MS" w:hAnsi="Calibri Light" w:cs="Calibri Light"/>
          <w:sz w:val="22"/>
          <w:szCs w:val="22"/>
        </w:rPr>
        <w:t xml:space="preserve">w razie odstąpienia przez Zamawiającego od Umowy z przyczyn </w:t>
      </w:r>
      <w:r w:rsidR="00486498">
        <w:rPr>
          <w:rFonts w:ascii="Calibri Light" w:eastAsia="Arial Unicode MS" w:hAnsi="Calibri Light" w:cs="Calibri Light"/>
          <w:sz w:val="22"/>
          <w:szCs w:val="22"/>
        </w:rPr>
        <w:t>za które odpowiedzialność ponosi</w:t>
      </w:r>
      <w:r w:rsidR="00486498" w:rsidRPr="00E67556">
        <w:rPr>
          <w:rFonts w:ascii="Calibri Light" w:eastAsia="Arial Unicode MS" w:hAnsi="Calibri Light" w:cs="Calibri Light"/>
          <w:sz w:val="22"/>
          <w:szCs w:val="22"/>
        </w:rPr>
        <w:t xml:space="preserve"> </w:t>
      </w:r>
      <w:r w:rsidR="00932C1F" w:rsidRPr="00E67556">
        <w:rPr>
          <w:rFonts w:ascii="Calibri Light" w:eastAsia="Arial Unicode MS" w:hAnsi="Calibri Light" w:cs="Calibri Light"/>
          <w:sz w:val="22"/>
          <w:szCs w:val="22"/>
        </w:rPr>
        <w:t>Wykonawc</w:t>
      </w:r>
      <w:r w:rsidR="00486498">
        <w:rPr>
          <w:rFonts w:ascii="Calibri Light" w:eastAsia="Arial Unicode MS" w:hAnsi="Calibri Light" w:cs="Calibri Light"/>
          <w:sz w:val="22"/>
          <w:szCs w:val="22"/>
        </w:rPr>
        <w:t>a</w:t>
      </w:r>
      <w:r w:rsidR="00932C1F" w:rsidRPr="00E67556">
        <w:rPr>
          <w:rFonts w:ascii="Calibri Light" w:eastAsia="Arial Unicode MS" w:hAnsi="Calibri Light" w:cs="Calibri Light"/>
          <w:sz w:val="22"/>
          <w:szCs w:val="22"/>
        </w:rPr>
        <w:t xml:space="preserve"> </w:t>
      </w:r>
      <w:r w:rsidR="00C852B0" w:rsidRPr="00E67556">
        <w:rPr>
          <w:rFonts w:ascii="Calibri Light" w:eastAsia="Arial Unicode MS" w:hAnsi="Calibri Light" w:cs="Calibri Light"/>
          <w:sz w:val="22"/>
          <w:szCs w:val="22"/>
        </w:rPr>
        <w:t>lub odstąpienia od Umowy przez Wykonawcę z przyczyn niezależnych od Zamawiającego</w:t>
      </w:r>
      <w:r w:rsidR="00134496">
        <w:rPr>
          <w:rFonts w:ascii="Calibri Light" w:eastAsia="Arial Unicode MS" w:hAnsi="Calibri Light" w:cs="Calibri Light"/>
          <w:sz w:val="22"/>
          <w:szCs w:val="22"/>
        </w:rPr>
        <w:t>, za które odpowiedzialność ponosi Wykonawca</w:t>
      </w:r>
      <w:r w:rsidR="00C852B0" w:rsidRPr="00E67556">
        <w:rPr>
          <w:rFonts w:ascii="Calibri Light" w:eastAsia="Arial Unicode MS" w:hAnsi="Calibri Light" w:cs="Calibri Light"/>
          <w:sz w:val="22"/>
          <w:szCs w:val="22"/>
        </w:rPr>
        <w:t xml:space="preserve"> </w:t>
      </w:r>
      <w:r w:rsidR="00247A24" w:rsidRPr="00E67556">
        <w:rPr>
          <w:rFonts w:ascii="Calibri Light" w:eastAsia="Arial Unicode MS" w:hAnsi="Calibri Light" w:cs="Calibri Light"/>
          <w:sz w:val="22"/>
          <w:szCs w:val="22"/>
        </w:rPr>
        <w:t>–</w:t>
      </w:r>
      <w:r w:rsidRPr="00E67556">
        <w:rPr>
          <w:rFonts w:ascii="Calibri Light" w:eastAsia="Arial Unicode MS" w:hAnsi="Calibri Light" w:cs="Calibri Light"/>
          <w:sz w:val="22"/>
          <w:szCs w:val="22"/>
        </w:rPr>
        <w:t xml:space="preserve"> w wysokości </w:t>
      </w:r>
      <w:r w:rsidR="003063CB" w:rsidRPr="00E67556">
        <w:rPr>
          <w:rFonts w:ascii="Calibri Light" w:eastAsia="Arial Unicode MS" w:hAnsi="Calibri Light" w:cs="Calibri Light"/>
          <w:snapToGrid w:val="0"/>
          <w:sz w:val="22"/>
          <w:szCs w:val="22"/>
        </w:rPr>
        <w:t>20</w:t>
      </w:r>
      <w:r w:rsidRPr="00E67556">
        <w:rPr>
          <w:rFonts w:ascii="Calibri Light" w:eastAsia="Arial Unicode MS" w:hAnsi="Calibri Light" w:cs="Calibri Light"/>
          <w:sz w:val="22"/>
          <w:szCs w:val="22"/>
        </w:rPr>
        <w:t>% wynagrodzenia umownego brutto</w:t>
      </w:r>
      <w:r w:rsidR="00266A0A" w:rsidRPr="00E67556">
        <w:rPr>
          <w:rFonts w:ascii="Calibri Light" w:eastAsia="Arial Unicode MS" w:hAnsi="Calibri Light" w:cs="Calibri Light"/>
          <w:sz w:val="22"/>
          <w:szCs w:val="22"/>
        </w:rPr>
        <w:t>,</w:t>
      </w:r>
      <w:r w:rsidR="003D554C" w:rsidRPr="00E67556">
        <w:rPr>
          <w:rFonts w:ascii="Calibri Light" w:eastAsia="Arial Unicode MS" w:hAnsi="Calibri Light" w:cs="Calibri Light"/>
          <w:snapToGrid w:val="0"/>
          <w:sz w:val="22"/>
          <w:szCs w:val="22"/>
        </w:rPr>
        <w:t xml:space="preserve"> określonego </w:t>
      </w:r>
      <w:r w:rsidR="006F53AF">
        <w:rPr>
          <w:rFonts w:ascii="Calibri Light" w:eastAsia="Arial Unicode MS" w:hAnsi="Calibri Light" w:cs="Calibri Light"/>
          <w:snapToGrid w:val="0"/>
          <w:sz w:val="22"/>
          <w:szCs w:val="22"/>
        </w:rPr>
        <w:br/>
      </w:r>
      <w:r w:rsidR="003D554C" w:rsidRPr="00E67556">
        <w:rPr>
          <w:rFonts w:ascii="Calibri Light" w:eastAsia="Arial Unicode MS" w:hAnsi="Calibri Light" w:cs="Calibri Light"/>
          <w:snapToGrid w:val="0"/>
          <w:sz w:val="22"/>
          <w:szCs w:val="22"/>
        </w:rPr>
        <w:t xml:space="preserve">w </w:t>
      </w:r>
      <w:r w:rsidR="002A3355" w:rsidRPr="00E67556">
        <w:rPr>
          <w:rFonts w:ascii="Calibri Light" w:eastAsia="Arial Unicode MS" w:hAnsi="Calibri Light" w:cs="Calibri Light"/>
          <w:snapToGrid w:val="0"/>
          <w:sz w:val="22"/>
          <w:szCs w:val="22"/>
        </w:rPr>
        <w:t>§ </w:t>
      </w:r>
      <w:r w:rsidR="00247A24" w:rsidRPr="00E67556">
        <w:rPr>
          <w:rFonts w:ascii="Calibri Light" w:eastAsia="Arial Unicode MS" w:hAnsi="Calibri Light" w:cs="Calibri Light"/>
          <w:snapToGrid w:val="0"/>
          <w:sz w:val="22"/>
          <w:szCs w:val="22"/>
        </w:rPr>
        <w:t>3 ust. 1 niniejszej Umowy</w:t>
      </w:r>
      <w:r w:rsidRPr="00E67556">
        <w:rPr>
          <w:rFonts w:ascii="Calibri Light" w:eastAsia="Arial Unicode MS" w:hAnsi="Calibri Light" w:cs="Calibri Light"/>
          <w:snapToGrid w:val="0"/>
          <w:sz w:val="22"/>
          <w:szCs w:val="22"/>
        </w:rPr>
        <w:t>,</w:t>
      </w:r>
      <w:r w:rsidR="00247A24" w:rsidRPr="00E67556">
        <w:rPr>
          <w:rFonts w:ascii="Calibri Light" w:eastAsia="Arial Unicode MS" w:hAnsi="Calibri Light" w:cs="Calibri Light"/>
          <w:snapToGrid w:val="0"/>
          <w:sz w:val="22"/>
          <w:szCs w:val="22"/>
        </w:rPr>
        <w:t xml:space="preserve"> </w:t>
      </w:r>
    </w:p>
    <w:p w14:paraId="2CC9B7CC" w14:textId="29628D29" w:rsidR="00D820A5" w:rsidRPr="00E67556" w:rsidRDefault="00F0343B" w:rsidP="0098055D">
      <w:pPr>
        <w:numPr>
          <w:ilvl w:val="1"/>
          <w:numId w:val="3"/>
        </w:numPr>
        <w:tabs>
          <w:tab w:val="left" w:pos="124"/>
          <w:tab w:val="num" w:pos="1418"/>
          <w:tab w:val="right" w:pos="8103"/>
        </w:tabs>
        <w:spacing w:after="120"/>
        <w:ind w:left="1418" w:hanging="709"/>
        <w:rPr>
          <w:rFonts w:ascii="Calibri Light" w:eastAsia="Arial Unicode MS" w:hAnsi="Calibri Light" w:cs="Calibri Light"/>
          <w:snapToGrid w:val="0"/>
          <w:sz w:val="22"/>
          <w:szCs w:val="22"/>
        </w:rPr>
      </w:pPr>
      <w:r w:rsidRPr="00E67556">
        <w:rPr>
          <w:rFonts w:ascii="Calibri Light" w:eastAsia="Arial Unicode MS" w:hAnsi="Calibri Light" w:cs="Calibri Light"/>
          <w:snapToGrid w:val="0"/>
          <w:sz w:val="22"/>
          <w:szCs w:val="22"/>
        </w:rPr>
        <w:t xml:space="preserve">w wysokości </w:t>
      </w:r>
      <w:r w:rsidR="00DC7A5C" w:rsidRPr="00E67556">
        <w:rPr>
          <w:rFonts w:ascii="Calibri Light" w:eastAsia="Arial Unicode MS" w:hAnsi="Calibri Light" w:cs="Calibri Light"/>
          <w:snapToGrid w:val="0"/>
          <w:sz w:val="22"/>
          <w:szCs w:val="22"/>
        </w:rPr>
        <w:t>3</w:t>
      </w:r>
      <w:r w:rsidRPr="00E67556">
        <w:rPr>
          <w:rFonts w:ascii="Calibri Light" w:eastAsia="Arial Unicode MS" w:hAnsi="Calibri Light" w:cs="Calibri Light"/>
          <w:snapToGrid w:val="0"/>
          <w:sz w:val="22"/>
          <w:szCs w:val="22"/>
        </w:rPr>
        <w:t xml:space="preserve">% wynagrodzenia brutto, określonego w </w:t>
      </w:r>
      <w:r w:rsidR="00DF2C34" w:rsidRPr="00E67556">
        <w:rPr>
          <w:rFonts w:ascii="Calibri Light" w:eastAsia="Arial Unicode MS" w:hAnsi="Calibri Light" w:cs="Calibri Light"/>
          <w:snapToGrid w:val="0"/>
          <w:sz w:val="22"/>
          <w:szCs w:val="22"/>
        </w:rPr>
        <w:t xml:space="preserve">§ 3 ust. 1 niniejszej Umowy </w:t>
      </w:r>
      <w:r w:rsidR="002A3355" w:rsidRPr="00E67556">
        <w:rPr>
          <w:rFonts w:ascii="Calibri Light" w:eastAsia="Arial Unicode MS" w:hAnsi="Calibri Light" w:cs="Calibri Light"/>
          <w:snapToGrid w:val="0"/>
          <w:sz w:val="22"/>
          <w:szCs w:val="22"/>
        </w:rPr>
        <w:t>w </w:t>
      </w:r>
      <w:r w:rsidRPr="00E67556">
        <w:rPr>
          <w:rFonts w:ascii="Calibri Light" w:eastAsia="Arial Unicode MS" w:hAnsi="Calibri Light" w:cs="Calibri Light"/>
          <w:snapToGrid w:val="0"/>
          <w:sz w:val="22"/>
          <w:szCs w:val="22"/>
        </w:rPr>
        <w:t xml:space="preserve">przypadku braku zapłaty lub w przypadku nieterminowej zapłaty wynagrodzenia należnego </w:t>
      </w:r>
      <w:r w:rsidR="00134496">
        <w:rPr>
          <w:rFonts w:ascii="Calibri Light" w:eastAsia="Arial Unicode MS" w:hAnsi="Calibri Light" w:cs="Calibri Light"/>
          <w:snapToGrid w:val="0"/>
          <w:sz w:val="22"/>
          <w:szCs w:val="22"/>
        </w:rPr>
        <w:t>P</w:t>
      </w:r>
      <w:r w:rsidRPr="00E67556">
        <w:rPr>
          <w:rFonts w:ascii="Calibri Light" w:eastAsia="Arial Unicode MS" w:hAnsi="Calibri Light" w:cs="Calibri Light"/>
          <w:snapToGrid w:val="0"/>
          <w:sz w:val="22"/>
          <w:szCs w:val="22"/>
        </w:rPr>
        <w:t>odwykonawcy</w:t>
      </w:r>
      <w:r w:rsidR="00D820A5" w:rsidRPr="00E67556">
        <w:rPr>
          <w:rFonts w:ascii="Calibri Light" w:eastAsia="Arial Unicode MS" w:hAnsi="Calibri Light" w:cs="Calibri Light"/>
          <w:snapToGrid w:val="0"/>
          <w:sz w:val="22"/>
          <w:szCs w:val="22"/>
        </w:rPr>
        <w:t xml:space="preserve"> lub dalsz</w:t>
      </w:r>
      <w:r w:rsidR="00134496">
        <w:rPr>
          <w:rFonts w:ascii="Calibri Light" w:eastAsia="Arial Unicode MS" w:hAnsi="Calibri Light" w:cs="Calibri Light"/>
          <w:snapToGrid w:val="0"/>
          <w:sz w:val="22"/>
          <w:szCs w:val="22"/>
        </w:rPr>
        <w:t>emu</w:t>
      </w:r>
      <w:r w:rsidR="00D820A5" w:rsidRPr="00E67556">
        <w:rPr>
          <w:rFonts w:ascii="Calibri Light" w:eastAsia="Arial Unicode MS" w:hAnsi="Calibri Light" w:cs="Calibri Light"/>
          <w:snapToGrid w:val="0"/>
          <w:sz w:val="22"/>
          <w:szCs w:val="22"/>
        </w:rPr>
        <w:t xml:space="preserve"> </w:t>
      </w:r>
      <w:r w:rsidR="00134496">
        <w:rPr>
          <w:rFonts w:ascii="Calibri Light" w:eastAsia="Arial Unicode MS" w:hAnsi="Calibri Light" w:cs="Calibri Light"/>
          <w:snapToGrid w:val="0"/>
          <w:sz w:val="22"/>
          <w:szCs w:val="22"/>
        </w:rPr>
        <w:t>P</w:t>
      </w:r>
      <w:r w:rsidR="00D820A5" w:rsidRPr="00E67556">
        <w:rPr>
          <w:rFonts w:ascii="Calibri Light" w:eastAsia="Arial Unicode MS" w:hAnsi="Calibri Light" w:cs="Calibri Light"/>
          <w:snapToGrid w:val="0"/>
          <w:sz w:val="22"/>
          <w:szCs w:val="22"/>
        </w:rPr>
        <w:t>odwykonawcy</w:t>
      </w:r>
      <w:r w:rsidRPr="00E67556">
        <w:rPr>
          <w:rFonts w:ascii="Calibri Light" w:eastAsia="Arial Unicode MS" w:hAnsi="Calibri Light" w:cs="Calibri Light"/>
          <w:snapToGrid w:val="0"/>
          <w:sz w:val="22"/>
          <w:szCs w:val="22"/>
        </w:rPr>
        <w:t xml:space="preserve">, </w:t>
      </w:r>
      <w:r w:rsidR="00F8465D" w:rsidRPr="00E67556">
        <w:rPr>
          <w:rFonts w:ascii="Calibri Light" w:eastAsia="Arial Unicode MS" w:hAnsi="Calibri Light" w:cs="Calibri Light"/>
          <w:snapToGrid w:val="0"/>
          <w:sz w:val="22"/>
          <w:szCs w:val="22"/>
        </w:rPr>
        <w:t>za każdy przypadek,</w:t>
      </w:r>
      <w:r w:rsidR="00DF2C34" w:rsidRPr="00E67556">
        <w:rPr>
          <w:rFonts w:ascii="Calibri Light" w:eastAsia="Arial Unicode MS" w:hAnsi="Calibri Light" w:cs="Calibri Light"/>
          <w:snapToGrid w:val="0"/>
          <w:sz w:val="22"/>
          <w:szCs w:val="22"/>
        </w:rPr>
        <w:t xml:space="preserve"> </w:t>
      </w:r>
    </w:p>
    <w:p w14:paraId="519CD0EB" w14:textId="77777777" w:rsidR="00D820A5" w:rsidRPr="00E67556" w:rsidRDefault="00F0343B" w:rsidP="0098055D">
      <w:pPr>
        <w:numPr>
          <w:ilvl w:val="1"/>
          <w:numId w:val="3"/>
        </w:numPr>
        <w:tabs>
          <w:tab w:val="left" w:pos="124"/>
          <w:tab w:val="num" w:pos="1418"/>
          <w:tab w:val="right" w:pos="8103"/>
        </w:tabs>
        <w:spacing w:after="120"/>
        <w:ind w:left="1418" w:hanging="709"/>
        <w:rPr>
          <w:rFonts w:ascii="Calibri Light" w:eastAsia="Arial Unicode MS" w:hAnsi="Calibri Light" w:cs="Calibri Light"/>
          <w:snapToGrid w:val="0"/>
          <w:sz w:val="22"/>
          <w:szCs w:val="22"/>
        </w:rPr>
      </w:pPr>
      <w:r w:rsidRPr="00E67556">
        <w:rPr>
          <w:rFonts w:ascii="Calibri Light" w:eastAsia="Arial Unicode MS" w:hAnsi="Calibri Light" w:cs="Calibri Light"/>
          <w:snapToGrid w:val="0"/>
          <w:sz w:val="22"/>
          <w:szCs w:val="22"/>
        </w:rPr>
        <w:t xml:space="preserve">w wysokości </w:t>
      </w:r>
      <w:r w:rsidR="00DC7A5C" w:rsidRPr="00E67556">
        <w:rPr>
          <w:rFonts w:ascii="Calibri Light" w:eastAsia="Arial Unicode MS" w:hAnsi="Calibri Light" w:cs="Calibri Light"/>
          <w:snapToGrid w:val="0"/>
          <w:sz w:val="22"/>
          <w:szCs w:val="22"/>
        </w:rPr>
        <w:t>2</w:t>
      </w:r>
      <w:r w:rsidR="00932C1F" w:rsidRPr="00E67556">
        <w:rPr>
          <w:rFonts w:ascii="Calibri Light" w:eastAsia="Arial Unicode MS" w:hAnsi="Calibri Light" w:cs="Calibri Light"/>
          <w:snapToGrid w:val="0"/>
          <w:sz w:val="22"/>
          <w:szCs w:val="22"/>
        </w:rPr>
        <w:t xml:space="preserve">% </w:t>
      </w:r>
      <w:r w:rsidRPr="00E67556">
        <w:rPr>
          <w:rFonts w:ascii="Calibri Light" w:eastAsia="Arial Unicode MS" w:hAnsi="Calibri Light" w:cs="Calibri Light"/>
          <w:snapToGrid w:val="0"/>
          <w:sz w:val="22"/>
          <w:szCs w:val="22"/>
        </w:rPr>
        <w:t xml:space="preserve">wynagrodzenia brutto, określonego w </w:t>
      </w:r>
      <w:r w:rsidR="00DF2C34" w:rsidRPr="00E67556">
        <w:rPr>
          <w:rFonts w:ascii="Calibri Light" w:eastAsia="Arial Unicode MS" w:hAnsi="Calibri Light" w:cs="Calibri Light"/>
          <w:snapToGrid w:val="0"/>
          <w:sz w:val="22"/>
          <w:szCs w:val="22"/>
        </w:rPr>
        <w:t xml:space="preserve">§ 3 ust. 1 niniejszej Umowy </w:t>
      </w:r>
      <w:r w:rsidR="00C0404D" w:rsidRPr="00E67556">
        <w:rPr>
          <w:rFonts w:ascii="Calibri Light" w:eastAsia="Arial Unicode MS" w:hAnsi="Calibri Light" w:cs="Calibri Light"/>
          <w:snapToGrid w:val="0"/>
          <w:sz w:val="22"/>
          <w:szCs w:val="22"/>
        </w:rPr>
        <w:t>w </w:t>
      </w:r>
      <w:r w:rsidRPr="00E67556">
        <w:rPr>
          <w:rFonts w:ascii="Calibri Light" w:eastAsia="Arial Unicode MS" w:hAnsi="Calibri Light" w:cs="Calibri Light"/>
          <w:snapToGrid w:val="0"/>
          <w:sz w:val="22"/>
          <w:szCs w:val="22"/>
        </w:rPr>
        <w:t xml:space="preserve">przypadku nieprzedłożenia Zamawiającemu do </w:t>
      </w:r>
      <w:r w:rsidR="003B7C2D" w:rsidRPr="00E67556">
        <w:rPr>
          <w:rFonts w:ascii="Calibri Light" w:eastAsia="Arial Unicode MS" w:hAnsi="Calibri Light" w:cs="Calibri Light"/>
          <w:snapToGrid w:val="0"/>
          <w:sz w:val="22"/>
          <w:szCs w:val="22"/>
        </w:rPr>
        <w:t>zaakceptowania projektu umowy o </w:t>
      </w:r>
      <w:r w:rsidRPr="00E67556">
        <w:rPr>
          <w:rFonts w:ascii="Calibri Light" w:eastAsia="Arial Unicode MS" w:hAnsi="Calibri Light" w:cs="Calibri Light"/>
          <w:snapToGrid w:val="0"/>
          <w:sz w:val="22"/>
          <w:szCs w:val="22"/>
        </w:rPr>
        <w:t>podwykonawstwo, której przedmiotem są roboty budowlane lub projektu jej zmiany</w:t>
      </w:r>
      <w:r w:rsidR="0007741A" w:rsidRPr="00E67556">
        <w:rPr>
          <w:rFonts w:ascii="Calibri Light" w:eastAsia="Arial Unicode MS" w:hAnsi="Calibri Light" w:cs="Calibri Light"/>
          <w:snapToGrid w:val="0"/>
          <w:sz w:val="22"/>
          <w:szCs w:val="22"/>
        </w:rPr>
        <w:t xml:space="preserve"> za każdy nieprzedłożony do zaakceptowania projekt umowy lub jej zmiany</w:t>
      </w:r>
      <w:r w:rsidRPr="00E67556">
        <w:rPr>
          <w:rFonts w:ascii="Calibri Light" w:eastAsia="Arial Unicode MS" w:hAnsi="Calibri Light" w:cs="Calibri Light"/>
          <w:snapToGrid w:val="0"/>
          <w:sz w:val="22"/>
          <w:szCs w:val="22"/>
        </w:rPr>
        <w:t xml:space="preserve">, </w:t>
      </w:r>
    </w:p>
    <w:p w14:paraId="0807AFFA" w14:textId="0AAD8C00" w:rsidR="00D820A5" w:rsidRPr="00E67556" w:rsidRDefault="00F0343B" w:rsidP="0098055D">
      <w:pPr>
        <w:numPr>
          <w:ilvl w:val="1"/>
          <w:numId w:val="3"/>
        </w:numPr>
        <w:tabs>
          <w:tab w:val="left" w:pos="124"/>
          <w:tab w:val="num" w:pos="1418"/>
          <w:tab w:val="right" w:pos="8103"/>
        </w:tabs>
        <w:spacing w:after="120"/>
        <w:ind w:left="1418" w:hanging="709"/>
        <w:rPr>
          <w:rFonts w:ascii="Calibri Light" w:eastAsia="Arial Unicode MS" w:hAnsi="Calibri Light" w:cs="Calibri Light"/>
          <w:snapToGrid w:val="0"/>
          <w:sz w:val="22"/>
          <w:szCs w:val="22"/>
        </w:rPr>
      </w:pPr>
      <w:r w:rsidRPr="00E67556">
        <w:rPr>
          <w:rFonts w:ascii="Calibri Light" w:eastAsia="Arial Unicode MS" w:hAnsi="Calibri Light" w:cs="Calibri Light"/>
          <w:snapToGrid w:val="0"/>
          <w:sz w:val="22"/>
          <w:szCs w:val="22"/>
        </w:rPr>
        <w:t xml:space="preserve">w wysokości </w:t>
      </w:r>
      <w:r w:rsidR="00DC7A5C" w:rsidRPr="00E67556">
        <w:rPr>
          <w:rFonts w:ascii="Calibri Light" w:eastAsia="Arial Unicode MS" w:hAnsi="Calibri Light" w:cs="Calibri Light"/>
          <w:snapToGrid w:val="0"/>
          <w:sz w:val="22"/>
          <w:szCs w:val="22"/>
        </w:rPr>
        <w:t>2</w:t>
      </w:r>
      <w:r w:rsidR="00932C1F" w:rsidRPr="00E67556">
        <w:rPr>
          <w:rFonts w:ascii="Calibri Light" w:eastAsia="Arial Unicode MS" w:hAnsi="Calibri Light" w:cs="Calibri Light"/>
          <w:snapToGrid w:val="0"/>
          <w:sz w:val="22"/>
          <w:szCs w:val="22"/>
        </w:rPr>
        <w:t xml:space="preserve">% </w:t>
      </w:r>
      <w:r w:rsidRPr="00E67556">
        <w:rPr>
          <w:rFonts w:ascii="Calibri Light" w:eastAsia="Arial Unicode MS" w:hAnsi="Calibri Light" w:cs="Calibri Light"/>
          <w:snapToGrid w:val="0"/>
          <w:sz w:val="22"/>
          <w:szCs w:val="22"/>
        </w:rPr>
        <w:t xml:space="preserve">wynagrodzenia brutto, określonego w </w:t>
      </w:r>
      <w:r w:rsidR="00DF2C34" w:rsidRPr="00E67556">
        <w:rPr>
          <w:rFonts w:ascii="Calibri Light" w:eastAsia="Arial Unicode MS" w:hAnsi="Calibri Light" w:cs="Calibri Light"/>
          <w:snapToGrid w:val="0"/>
          <w:sz w:val="22"/>
          <w:szCs w:val="22"/>
        </w:rPr>
        <w:t xml:space="preserve">§ 3 ust. 1 niniejszej Umowy </w:t>
      </w:r>
      <w:r w:rsidR="003F08AF" w:rsidRPr="00E67556">
        <w:rPr>
          <w:rFonts w:ascii="Calibri Light" w:eastAsia="Arial Unicode MS" w:hAnsi="Calibri Light" w:cs="Calibri Light"/>
          <w:snapToGrid w:val="0"/>
          <w:sz w:val="22"/>
          <w:szCs w:val="22"/>
        </w:rPr>
        <w:t>w </w:t>
      </w:r>
      <w:r w:rsidRPr="00E67556">
        <w:rPr>
          <w:rFonts w:ascii="Calibri Light" w:eastAsia="Arial Unicode MS" w:hAnsi="Calibri Light" w:cs="Calibri Light"/>
          <w:snapToGrid w:val="0"/>
          <w:sz w:val="22"/>
          <w:szCs w:val="22"/>
        </w:rPr>
        <w:t>przypadku nieprzedłożenia poświadczonej za zgodność z oryginałem kopii</w:t>
      </w:r>
      <w:r w:rsidR="003F08AF" w:rsidRPr="00E67556">
        <w:rPr>
          <w:rFonts w:ascii="Calibri Light" w:eastAsia="Arial Unicode MS" w:hAnsi="Calibri Light" w:cs="Calibri Light"/>
          <w:snapToGrid w:val="0"/>
          <w:sz w:val="22"/>
          <w:szCs w:val="22"/>
        </w:rPr>
        <w:t xml:space="preserve"> umowy </w:t>
      </w:r>
      <w:r w:rsidR="003F08AF" w:rsidRPr="00E67556">
        <w:rPr>
          <w:rFonts w:ascii="Calibri Light" w:eastAsia="Arial Unicode MS" w:hAnsi="Calibri Light" w:cs="Calibri Light"/>
          <w:snapToGrid w:val="0"/>
          <w:sz w:val="22"/>
          <w:szCs w:val="22"/>
        </w:rPr>
        <w:lastRenderedPageBreak/>
        <w:t>o </w:t>
      </w:r>
      <w:r w:rsidRPr="00E67556">
        <w:rPr>
          <w:rFonts w:ascii="Calibri Light" w:eastAsia="Arial Unicode MS" w:hAnsi="Calibri Light" w:cs="Calibri Light"/>
          <w:snapToGrid w:val="0"/>
          <w:sz w:val="22"/>
          <w:szCs w:val="22"/>
        </w:rPr>
        <w:t>podwykonawstwo</w:t>
      </w:r>
      <w:r w:rsidR="00134496">
        <w:rPr>
          <w:rFonts w:ascii="Calibri Light" w:eastAsia="Arial Unicode MS" w:hAnsi="Calibri Light" w:cs="Calibri Light"/>
          <w:snapToGrid w:val="0"/>
          <w:sz w:val="22"/>
          <w:szCs w:val="22"/>
        </w:rPr>
        <w:t>, której przedmiotem są dostawy lub usługi</w:t>
      </w:r>
      <w:r w:rsidRPr="00E67556">
        <w:rPr>
          <w:rFonts w:ascii="Calibri Light" w:eastAsia="Arial Unicode MS" w:hAnsi="Calibri Light" w:cs="Calibri Light"/>
          <w:snapToGrid w:val="0"/>
          <w:sz w:val="22"/>
          <w:szCs w:val="22"/>
        </w:rPr>
        <w:t xml:space="preserve"> lub jej zmiany</w:t>
      </w:r>
      <w:r w:rsidR="0007741A" w:rsidRPr="00E67556">
        <w:rPr>
          <w:rFonts w:ascii="Calibri Light" w:eastAsia="Arial Unicode MS" w:hAnsi="Calibri Light" w:cs="Calibri Light"/>
          <w:snapToGrid w:val="0"/>
          <w:sz w:val="22"/>
          <w:szCs w:val="22"/>
        </w:rPr>
        <w:t xml:space="preserve"> za każdą nieprzedłożoną kopię umowy lub jej zmiany</w:t>
      </w:r>
      <w:r w:rsidRPr="00E67556">
        <w:rPr>
          <w:rFonts w:ascii="Calibri Light" w:eastAsia="Arial Unicode MS" w:hAnsi="Calibri Light" w:cs="Calibri Light"/>
          <w:snapToGrid w:val="0"/>
          <w:sz w:val="22"/>
          <w:szCs w:val="22"/>
        </w:rPr>
        <w:t xml:space="preserve">, </w:t>
      </w:r>
      <w:r w:rsidR="00DF2C34" w:rsidRPr="00E67556">
        <w:rPr>
          <w:rFonts w:ascii="Calibri Light" w:eastAsia="Arial Unicode MS" w:hAnsi="Calibri Light" w:cs="Calibri Light"/>
          <w:snapToGrid w:val="0"/>
          <w:sz w:val="22"/>
          <w:szCs w:val="22"/>
        </w:rPr>
        <w:t xml:space="preserve">   </w:t>
      </w:r>
    </w:p>
    <w:p w14:paraId="29F6ACD0" w14:textId="77777777" w:rsidR="00F8465D" w:rsidRDefault="00F0343B" w:rsidP="0098055D">
      <w:pPr>
        <w:numPr>
          <w:ilvl w:val="1"/>
          <w:numId w:val="3"/>
        </w:numPr>
        <w:tabs>
          <w:tab w:val="left" w:pos="124"/>
          <w:tab w:val="num" w:pos="1418"/>
          <w:tab w:val="right" w:pos="8103"/>
        </w:tabs>
        <w:spacing w:after="120"/>
        <w:ind w:left="1418" w:hanging="709"/>
        <w:rPr>
          <w:rFonts w:ascii="Calibri Light" w:eastAsia="Arial Unicode MS" w:hAnsi="Calibri Light" w:cs="Calibri Light"/>
          <w:snapToGrid w:val="0"/>
          <w:sz w:val="22"/>
          <w:szCs w:val="22"/>
        </w:rPr>
      </w:pPr>
      <w:r w:rsidRPr="00E67556">
        <w:rPr>
          <w:rFonts w:ascii="Calibri Light" w:eastAsia="Arial Unicode MS" w:hAnsi="Calibri Light" w:cs="Calibri Light"/>
          <w:snapToGrid w:val="0"/>
          <w:sz w:val="22"/>
          <w:szCs w:val="22"/>
        </w:rPr>
        <w:t xml:space="preserve">w wysokości </w:t>
      </w:r>
      <w:r w:rsidR="00DC7A5C" w:rsidRPr="00E67556">
        <w:rPr>
          <w:rFonts w:ascii="Calibri Light" w:eastAsia="Arial Unicode MS" w:hAnsi="Calibri Light" w:cs="Calibri Light"/>
          <w:snapToGrid w:val="0"/>
          <w:sz w:val="22"/>
          <w:szCs w:val="22"/>
        </w:rPr>
        <w:t>3</w:t>
      </w:r>
      <w:r w:rsidR="00932C1F" w:rsidRPr="00E67556">
        <w:rPr>
          <w:rFonts w:ascii="Calibri Light" w:eastAsia="Arial Unicode MS" w:hAnsi="Calibri Light" w:cs="Calibri Light"/>
          <w:snapToGrid w:val="0"/>
          <w:sz w:val="22"/>
          <w:szCs w:val="22"/>
        </w:rPr>
        <w:t xml:space="preserve">% </w:t>
      </w:r>
      <w:r w:rsidRPr="00E67556">
        <w:rPr>
          <w:rFonts w:ascii="Calibri Light" w:eastAsia="Arial Unicode MS" w:hAnsi="Calibri Light" w:cs="Calibri Light"/>
          <w:snapToGrid w:val="0"/>
          <w:sz w:val="22"/>
          <w:szCs w:val="22"/>
        </w:rPr>
        <w:t xml:space="preserve">wynagrodzenia brutto, określonego w </w:t>
      </w:r>
      <w:r w:rsidR="00DF2C34" w:rsidRPr="00E67556">
        <w:rPr>
          <w:rFonts w:ascii="Calibri Light" w:eastAsia="Arial Unicode MS" w:hAnsi="Calibri Light" w:cs="Calibri Light"/>
          <w:snapToGrid w:val="0"/>
          <w:sz w:val="22"/>
          <w:szCs w:val="22"/>
        </w:rPr>
        <w:t xml:space="preserve">§ 3 ust. 1 niniejszej Umowy </w:t>
      </w:r>
      <w:r w:rsidR="001938A4" w:rsidRPr="00E67556">
        <w:rPr>
          <w:rFonts w:ascii="Calibri Light" w:eastAsia="Arial Unicode MS" w:hAnsi="Calibri Light" w:cs="Calibri Light"/>
          <w:snapToGrid w:val="0"/>
          <w:sz w:val="22"/>
          <w:szCs w:val="22"/>
        </w:rPr>
        <w:t>w </w:t>
      </w:r>
      <w:r w:rsidRPr="00E67556">
        <w:rPr>
          <w:rFonts w:ascii="Calibri Light" w:eastAsia="Arial Unicode MS" w:hAnsi="Calibri Light" w:cs="Calibri Light"/>
          <w:snapToGrid w:val="0"/>
          <w:sz w:val="22"/>
          <w:szCs w:val="22"/>
        </w:rPr>
        <w:t>przypadku braku zmiany umowy o</w:t>
      </w:r>
      <w:r w:rsidRPr="00D820A5">
        <w:rPr>
          <w:rFonts w:ascii="Calibri Light" w:eastAsia="Arial Unicode MS" w:hAnsi="Calibri Light" w:cs="Calibri Light"/>
          <w:snapToGrid w:val="0"/>
          <w:sz w:val="22"/>
          <w:szCs w:val="22"/>
        </w:rPr>
        <w:t xml:space="preserve"> podwykonawstwo w zakresie terminu zapłaty</w:t>
      </w:r>
      <w:r w:rsidR="00146499" w:rsidRPr="00D820A5">
        <w:rPr>
          <w:rFonts w:ascii="Calibri Light" w:eastAsia="Arial Unicode MS" w:hAnsi="Calibri Light" w:cs="Calibri Light"/>
          <w:snapToGrid w:val="0"/>
          <w:sz w:val="22"/>
          <w:szCs w:val="22"/>
        </w:rPr>
        <w:t>,</w:t>
      </w:r>
    </w:p>
    <w:p w14:paraId="77507ABB" w14:textId="148C1A0F" w:rsidR="00F8465D" w:rsidRPr="00E67556" w:rsidRDefault="009B1582" w:rsidP="0098055D">
      <w:pPr>
        <w:numPr>
          <w:ilvl w:val="1"/>
          <w:numId w:val="3"/>
        </w:numPr>
        <w:tabs>
          <w:tab w:val="left" w:pos="124"/>
          <w:tab w:val="num" w:pos="1418"/>
          <w:tab w:val="right" w:pos="8103"/>
        </w:tabs>
        <w:spacing w:after="120"/>
        <w:ind w:left="1418" w:hanging="709"/>
        <w:rPr>
          <w:rFonts w:ascii="Calibri Light" w:eastAsia="Arial Unicode MS" w:hAnsi="Calibri Light" w:cs="Calibri Light"/>
          <w:snapToGrid w:val="0"/>
          <w:sz w:val="22"/>
          <w:szCs w:val="22"/>
        </w:rPr>
      </w:pPr>
      <w:r w:rsidRPr="00F8465D">
        <w:rPr>
          <w:rFonts w:ascii="Calibri Light" w:eastAsia="Arial Unicode MS" w:hAnsi="Calibri Light" w:cs="Calibri Light"/>
          <w:snapToGrid w:val="0"/>
          <w:sz w:val="22"/>
          <w:szCs w:val="22"/>
        </w:rPr>
        <w:t xml:space="preserve">za każdorazowe nieuporządkowanie </w:t>
      </w:r>
      <w:r w:rsidRPr="00E67556">
        <w:rPr>
          <w:rFonts w:ascii="Calibri Light" w:eastAsia="Arial Unicode MS" w:hAnsi="Calibri Light" w:cs="Calibri Light"/>
          <w:snapToGrid w:val="0"/>
          <w:sz w:val="22"/>
          <w:szCs w:val="22"/>
        </w:rPr>
        <w:t>placu budowy po zakończeniu prac budowlanych i montażowych w danym dniu –</w:t>
      </w:r>
      <w:r w:rsidR="00BD30AD">
        <w:rPr>
          <w:rFonts w:ascii="Calibri Light" w:eastAsia="Arial Unicode MS" w:hAnsi="Calibri Light" w:cs="Calibri Light"/>
          <w:snapToGrid w:val="0"/>
          <w:sz w:val="22"/>
          <w:szCs w:val="22"/>
        </w:rPr>
        <w:t xml:space="preserve"> </w:t>
      </w:r>
      <w:r w:rsidRPr="00E67556">
        <w:rPr>
          <w:rFonts w:ascii="Calibri Light" w:eastAsia="Arial Unicode MS" w:hAnsi="Calibri Light" w:cs="Calibri Light"/>
          <w:snapToGrid w:val="0"/>
          <w:sz w:val="22"/>
          <w:szCs w:val="22"/>
        </w:rPr>
        <w:t xml:space="preserve">w wysokości </w:t>
      </w:r>
      <w:r w:rsidR="00DC7A5C" w:rsidRPr="00E67556">
        <w:rPr>
          <w:rFonts w:ascii="Calibri Light" w:eastAsia="Arial Unicode MS" w:hAnsi="Calibri Light" w:cs="Calibri Light"/>
          <w:snapToGrid w:val="0"/>
          <w:sz w:val="22"/>
          <w:szCs w:val="22"/>
        </w:rPr>
        <w:t>300</w:t>
      </w:r>
      <w:r w:rsidRPr="00E67556">
        <w:rPr>
          <w:rFonts w:ascii="Calibri Light" w:eastAsia="Arial Unicode MS" w:hAnsi="Calibri Light" w:cs="Calibri Light"/>
          <w:snapToGrid w:val="0"/>
          <w:sz w:val="22"/>
          <w:szCs w:val="22"/>
        </w:rPr>
        <w:t xml:space="preserve"> zł za każdy przypadek,</w:t>
      </w:r>
    </w:p>
    <w:p w14:paraId="65814999" w14:textId="77777777" w:rsidR="009B1582" w:rsidRDefault="009B1582" w:rsidP="0098055D">
      <w:pPr>
        <w:numPr>
          <w:ilvl w:val="1"/>
          <w:numId w:val="3"/>
        </w:numPr>
        <w:tabs>
          <w:tab w:val="left" w:pos="124"/>
          <w:tab w:val="num" w:pos="1418"/>
          <w:tab w:val="right" w:pos="8103"/>
        </w:tabs>
        <w:spacing w:after="120"/>
        <w:ind w:left="1418" w:hanging="709"/>
        <w:rPr>
          <w:rFonts w:ascii="Calibri Light" w:eastAsia="Arial Unicode MS" w:hAnsi="Calibri Light" w:cs="Calibri Light"/>
          <w:snapToGrid w:val="0"/>
          <w:sz w:val="22"/>
          <w:szCs w:val="22"/>
        </w:rPr>
      </w:pPr>
      <w:r w:rsidRPr="00E67556">
        <w:rPr>
          <w:rFonts w:ascii="Calibri Light" w:eastAsia="Arial Unicode MS" w:hAnsi="Calibri Light" w:cs="Calibri Light"/>
          <w:snapToGrid w:val="0"/>
          <w:sz w:val="22"/>
          <w:szCs w:val="22"/>
        </w:rPr>
        <w:t>za każdorazowe stwierdzenie przez Inspektora nadzoru niezabezpieczenia przez Wykonawcę zdemontowanych materiałów i urządz</w:t>
      </w:r>
      <w:r w:rsidR="00DC7A5C" w:rsidRPr="00E67556">
        <w:rPr>
          <w:rFonts w:ascii="Calibri Light" w:eastAsia="Arial Unicode MS" w:hAnsi="Calibri Light" w:cs="Calibri Light"/>
          <w:snapToGrid w:val="0"/>
          <w:sz w:val="22"/>
          <w:szCs w:val="22"/>
        </w:rPr>
        <w:t>eń w sposób zagrażający życiu i </w:t>
      </w:r>
      <w:r w:rsidRPr="00E67556">
        <w:rPr>
          <w:rFonts w:ascii="Calibri Light" w:eastAsia="Arial Unicode MS" w:hAnsi="Calibri Light" w:cs="Calibri Light"/>
          <w:snapToGrid w:val="0"/>
          <w:sz w:val="22"/>
          <w:szCs w:val="22"/>
        </w:rPr>
        <w:t xml:space="preserve">zdrowiu pracowników i osób trzecich, korzystających z budynku, jeśli brakujące zabezpieczenie nie zostanie uzupełnione w ciągu godziny od poinformowania o tym fakcie Wykonawcy – w wysokości </w:t>
      </w:r>
      <w:r w:rsidR="00DC7A5C" w:rsidRPr="00E67556">
        <w:rPr>
          <w:rFonts w:ascii="Calibri Light" w:eastAsia="Arial Unicode MS" w:hAnsi="Calibri Light" w:cs="Calibri Light"/>
          <w:snapToGrid w:val="0"/>
          <w:sz w:val="22"/>
          <w:szCs w:val="22"/>
        </w:rPr>
        <w:t>1000</w:t>
      </w:r>
      <w:r w:rsidRPr="00E67556">
        <w:rPr>
          <w:rFonts w:ascii="Calibri Light" w:eastAsia="Arial Unicode MS" w:hAnsi="Calibri Light" w:cs="Calibri Light"/>
          <w:snapToGrid w:val="0"/>
          <w:sz w:val="22"/>
          <w:szCs w:val="22"/>
        </w:rPr>
        <w:t xml:space="preserve"> z</w:t>
      </w:r>
      <w:r w:rsidRPr="00F8465D">
        <w:rPr>
          <w:rFonts w:ascii="Calibri Light" w:eastAsia="Arial Unicode MS" w:hAnsi="Calibri Light" w:cs="Calibri Light"/>
          <w:snapToGrid w:val="0"/>
          <w:sz w:val="22"/>
          <w:szCs w:val="22"/>
        </w:rPr>
        <w:t>ł za każdy przypadek,</w:t>
      </w:r>
    </w:p>
    <w:p w14:paraId="2BF1618D" w14:textId="77777777" w:rsidR="00F8465D" w:rsidRDefault="00F8465D" w:rsidP="0098055D">
      <w:pPr>
        <w:numPr>
          <w:ilvl w:val="1"/>
          <w:numId w:val="3"/>
        </w:numPr>
        <w:tabs>
          <w:tab w:val="left" w:pos="124"/>
          <w:tab w:val="num" w:pos="1418"/>
          <w:tab w:val="right" w:pos="8103"/>
        </w:tabs>
        <w:spacing w:after="120"/>
        <w:ind w:left="1418" w:hanging="709"/>
        <w:rPr>
          <w:rFonts w:ascii="Calibri Light" w:eastAsia="Arial Unicode MS" w:hAnsi="Calibri Light" w:cs="Calibri Light"/>
          <w:snapToGrid w:val="0"/>
          <w:sz w:val="22"/>
          <w:szCs w:val="22"/>
        </w:rPr>
      </w:pPr>
      <w:r w:rsidRPr="00D820A5">
        <w:rPr>
          <w:rFonts w:ascii="Calibri Light" w:eastAsia="Arial Unicode MS" w:hAnsi="Calibri Light" w:cs="Calibri Light"/>
          <w:snapToGrid w:val="0"/>
          <w:sz w:val="22"/>
          <w:szCs w:val="22"/>
        </w:rPr>
        <w:t xml:space="preserve">w wysokości </w:t>
      </w:r>
      <w:r w:rsidR="00E67556">
        <w:rPr>
          <w:rFonts w:ascii="Calibri Light" w:eastAsia="Arial Unicode MS" w:hAnsi="Calibri Light" w:cs="Calibri Light"/>
          <w:snapToGrid w:val="0"/>
          <w:sz w:val="22"/>
          <w:szCs w:val="22"/>
        </w:rPr>
        <w:t>0,1</w:t>
      </w:r>
      <w:r w:rsidRPr="00D820A5">
        <w:rPr>
          <w:rFonts w:ascii="Calibri Light" w:eastAsia="Arial Unicode MS" w:hAnsi="Calibri Light" w:cs="Calibri Light"/>
          <w:snapToGrid w:val="0"/>
          <w:sz w:val="22"/>
          <w:szCs w:val="22"/>
        </w:rPr>
        <w:t>% wynagrodzenia brutto, określonego w § 3 ust. 1 niniejszej Umowy</w:t>
      </w:r>
      <w:r>
        <w:rPr>
          <w:rFonts w:ascii="Calibri Light" w:eastAsia="Arial Unicode MS" w:hAnsi="Calibri Light" w:cs="Calibri Light"/>
          <w:snapToGrid w:val="0"/>
          <w:sz w:val="22"/>
          <w:szCs w:val="22"/>
        </w:rPr>
        <w:t xml:space="preserve"> </w:t>
      </w:r>
      <w:r w:rsidRPr="00F8465D">
        <w:rPr>
          <w:rFonts w:ascii="Calibri Light" w:eastAsia="Arial Unicode MS" w:hAnsi="Calibri Light" w:cs="Calibri Light"/>
          <w:snapToGrid w:val="0"/>
          <w:sz w:val="22"/>
          <w:szCs w:val="22"/>
        </w:rPr>
        <w:t>w przypadku naruszenia przez Wykonawcę obowią</w:t>
      </w:r>
      <w:r>
        <w:rPr>
          <w:rFonts w:ascii="Calibri Light" w:eastAsia="Arial Unicode MS" w:hAnsi="Calibri Light" w:cs="Calibri Light"/>
          <w:snapToGrid w:val="0"/>
          <w:sz w:val="22"/>
          <w:szCs w:val="22"/>
        </w:rPr>
        <w:t>zku, o którym mowa w § 4 ust. 12 lit. a) Umowy,</w:t>
      </w:r>
      <w:r w:rsidRPr="00F8465D">
        <w:rPr>
          <w:rFonts w:ascii="Calibri Light" w:eastAsia="Arial Unicode MS" w:hAnsi="Calibri Light" w:cs="Calibri Light"/>
          <w:snapToGrid w:val="0"/>
          <w:sz w:val="22"/>
          <w:szCs w:val="22"/>
        </w:rPr>
        <w:t xml:space="preserve"> za</w:t>
      </w:r>
      <w:r>
        <w:rPr>
          <w:rFonts w:ascii="Calibri Light" w:eastAsia="Arial Unicode MS" w:hAnsi="Calibri Light" w:cs="Calibri Light"/>
          <w:snapToGrid w:val="0"/>
          <w:sz w:val="22"/>
          <w:szCs w:val="22"/>
        </w:rPr>
        <w:t xml:space="preserve"> </w:t>
      </w:r>
      <w:r w:rsidRPr="00F8465D">
        <w:rPr>
          <w:rFonts w:ascii="Calibri Light" w:eastAsia="Arial Unicode MS" w:hAnsi="Calibri Light" w:cs="Calibri Light"/>
          <w:snapToGrid w:val="0"/>
          <w:sz w:val="22"/>
          <w:szCs w:val="22"/>
        </w:rPr>
        <w:t>każdy przypadek naruszenia;</w:t>
      </w:r>
    </w:p>
    <w:p w14:paraId="6638386F" w14:textId="77777777" w:rsidR="00F8465D" w:rsidRDefault="00F8465D" w:rsidP="0098055D">
      <w:pPr>
        <w:numPr>
          <w:ilvl w:val="1"/>
          <w:numId w:val="3"/>
        </w:numPr>
        <w:tabs>
          <w:tab w:val="left" w:pos="124"/>
          <w:tab w:val="num" w:pos="1418"/>
          <w:tab w:val="right" w:pos="8103"/>
        </w:tabs>
        <w:spacing w:after="120"/>
        <w:ind w:left="1418" w:hanging="709"/>
        <w:rPr>
          <w:rFonts w:ascii="Calibri Light" w:eastAsia="Arial Unicode MS" w:hAnsi="Calibri Light" w:cs="Calibri Light"/>
          <w:snapToGrid w:val="0"/>
          <w:sz w:val="22"/>
          <w:szCs w:val="22"/>
        </w:rPr>
      </w:pPr>
      <w:r w:rsidRPr="00D820A5">
        <w:rPr>
          <w:rFonts w:ascii="Calibri Light" w:eastAsia="Arial Unicode MS" w:hAnsi="Calibri Light" w:cs="Calibri Light"/>
          <w:snapToGrid w:val="0"/>
          <w:sz w:val="22"/>
          <w:szCs w:val="22"/>
        </w:rPr>
        <w:t xml:space="preserve">w wysokości </w:t>
      </w:r>
      <w:r w:rsidR="00E67556">
        <w:rPr>
          <w:rFonts w:ascii="Calibri Light" w:eastAsia="Arial Unicode MS" w:hAnsi="Calibri Light" w:cs="Calibri Light"/>
          <w:snapToGrid w:val="0"/>
          <w:sz w:val="22"/>
          <w:szCs w:val="22"/>
        </w:rPr>
        <w:t>0,1</w:t>
      </w:r>
      <w:r w:rsidRPr="00D820A5">
        <w:rPr>
          <w:rFonts w:ascii="Calibri Light" w:eastAsia="Arial Unicode MS" w:hAnsi="Calibri Light" w:cs="Calibri Light"/>
          <w:snapToGrid w:val="0"/>
          <w:sz w:val="22"/>
          <w:szCs w:val="22"/>
        </w:rPr>
        <w:t>% wynagrodzenia brutto, określonego w § 3 ust. 1 niniejszej Umowy</w:t>
      </w:r>
      <w:r>
        <w:rPr>
          <w:rFonts w:ascii="Calibri Light" w:eastAsia="Arial Unicode MS" w:hAnsi="Calibri Light" w:cs="Calibri Light"/>
          <w:snapToGrid w:val="0"/>
          <w:sz w:val="22"/>
          <w:szCs w:val="22"/>
        </w:rPr>
        <w:t xml:space="preserve"> </w:t>
      </w:r>
      <w:r w:rsidRPr="00F8465D">
        <w:rPr>
          <w:rFonts w:ascii="Calibri Light" w:eastAsia="Arial Unicode MS" w:hAnsi="Calibri Light" w:cs="Calibri Light"/>
          <w:snapToGrid w:val="0"/>
          <w:sz w:val="22"/>
          <w:szCs w:val="22"/>
        </w:rPr>
        <w:t>w przypadku niewywiązania się przez Wykonawcę z terminu, o którym mowa w §</w:t>
      </w:r>
      <w:r>
        <w:rPr>
          <w:rFonts w:ascii="Calibri Light" w:eastAsia="Arial Unicode MS" w:hAnsi="Calibri Light" w:cs="Calibri Light"/>
          <w:snapToGrid w:val="0"/>
          <w:sz w:val="22"/>
          <w:szCs w:val="22"/>
        </w:rPr>
        <w:t xml:space="preserve"> 4 ust. 12 lit. b) i/ lub lit. c)</w:t>
      </w:r>
      <w:r w:rsidRPr="00F8465D">
        <w:rPr>
          <w:rFonts w:ascii="Calibri Light" w:eastAsia="Arial Unicode MS" w:hAnsi="Calibri Light" w:cs="Calibri Light"/>
          <w:snapToGrid w:val="0"/>
          <w:sz w:val="22"/>
          <w:szCs w:val="22"/>
        </w:rPr>
        <w:t xml:space="preserve"> za każdy dzień zwłoki w przekazaniu dokumentów dotyczących zatrudnienia;</w:t>
      </w:r>
    </w:p>
    <w:p w14:paraId="15D9EED7" w14:textId="6386D021" w:rsidR="00CE4898" w:rsidRPr="00F8465D" w:rsidRDefault="00F8465D" w:rsidP="0098055D">
      <w:pPr>
        <w:numPr>
          <w:ilvl w:val="1"/>
          <w:numId w:val="3"/>
        </w:numPr>
        <w:tabs>
          <w:tab w:val="left" w:pos="124"/>
          <w:tab w:val="num" w:pos="1418"/>
          <w:tab w:val="right" w:pos="8103"/>
        </w:tabs>
        <w:spacing w:after="120"/>
        <w:ind w:left="1418" w:hanging="709"/>
        <w:rPr>
          <w:rFonts w:ascii="Calibri Light" w:eastAsia="Arial Unicode MS" w:hAnsi="Calibri Light" w:cs="Calibri Light"/>
          <w:snapToGrid w:val="0"/>
          <w:sz w:val="22"/>
          <w:szCs w:val="22"/>
        </w:rPr>
      </w:pPr>
      <w:r w:rsidRPr="00D820A5">
        <w:rPr>
          <w:rFonts w:ascii="Calibri Light" w:eastAsia="Arial Unicode MS" w:hAnsi="Calibri Light" w:cs="Calibri Light"/>
          <w:snapToGrid w:val="0"/>
          <w:sz w:val="22"/>
          <w:szCs w:val="22"/>
        </w:rPr>
        <w:t xml:space="preserve">w wysokości </w:t>
      </w:r>
      <w:r w:rsidR="00E67556">
        <w:rPr>
          <w:rFonts w:ascii="Calibri Light" w:eastAsia="Arial Unicode MS" w:hAnsi="Calibri Light" w:cs="Calibri Light"/>
          <w:snapToGrid w:val="0"/>
          <w:sz w:val="22"/>
          <w:szCs w:val="22"/>
        </w:rPr>
        <w:t>0,1</w:t>
      </w:r>
      <w:r w:rsidRPr="00D820A5">
        <w:rPr>
          <w:rFonts w:ascii="Calibri Light" w:eastAsia="Arial Unicode MS" w:hAnsi="Calibri Light" w:cs="Calibri Light"/>
          <w:snapToGrid w:val="0"/>
          <w:sz w:val="22"/>
          <w:szCs w:val="22"/>
        </w:rPr>
        <w:t>% wynagrodzenia brutto, określonego w § 3 ust. 1 niniejszej Umowy</w:t>
      </w:r>
      <w:r>
        <w:rPr>
          <w:rFonts w:ascii="Calibri Light" w:eastAsia="Arial Unicode MS" w:hAnsi="Calibri Light" w:cs="Calibri Light"/>
          <w:snapToGrid w:val="0"/>
          <w:sz w:val="22"/>
          <w:szCs w:val="22"/>
        </w:rPr>
        <w:t xml:space="preserve"> </w:t>
      </w:r>
      <w:r w:rsidRPr="00F8465D">
        <w:rPr>
          <w:rFonts w:ascii="Calibri Light" w:eastAsia="Arial Unicode MS" w:hAnsi="Calibri Light" w:cs="Calibri Light"/>
          <w:snapToGrid w:val="0"/>
          <w:sz w:val="22"/>
          <w:szCs w:val="22"/>
        </w:rPr>
        <w:t>w przypadku uniemożliwienia przez Wykonawcę przeprowadzenia czynności kontrolnych,</w:t>
      </w:r>
      <w:r>
        <w:rPr>
          <w:rFonts w:ascii="Calibri Light" w:eastAsia="Arial Unicode MS" w:hAnsi="Calibri Light" w:cs="Calibri Light"/>
          <w:snapToGrid w:val="0"/>
          <w:sz w:val="22"/>
          <w:szCs w:val="22"/>
        </w:rPr>
        <w:t xml:space="preserve"> o których mowa w §</w:t>
      </w:r>
      <w:r w:rsidR="00134496">
        <w:rPr>
          <w:rFonts w:ascii="Calibri Light" w:eastAsia="Arial Unicode MS" w:hAnsi="Calibri Light" w:cs="Calibri Light"/>
          <w:snapToGrid w:val="0"/>
          <w:sz w:val="22"/>
          <w:szCs w:val="22"/>
        </w:rPr>
        <w:t xml:space="preserve"> </w:t>
      </w:r>
      <w:r>
        <w:rPr>
          <w:rFonts w:ascii="Calibri Light" w:eastAsia="Arial Unicode MS" w:hAnsi="Calibri Light" w:cs="Calibri Light"/>
          <w:snapToGrid w:val="0"/>
          <w:sz w:val="22"/>
          <w:szCs w:val="22"/>
        </w:rPr>
        <w:t>4 ust. 12 lit. d)</w:t>
      </w:r>
      <w:r w:rsidRPr="00F8465D">
        <w:rPr>
          <w:rFonts w:ascii="Calibri Light" w:eastAsia="Arial Unicode MS" w:hAnsi="Calibri Light" w:cs="Calibri Light"/>
          <w:snapToGrid w:val="0"/>
          <w:sz w:val="22"/>
          <w:szCs w:val="22"/>
        </w:rPr>
        <w:t>, za każdy przypadek uniemożliwienia dokonania kontroli</w:t>
      </w:r>
      <w:r>
        <w:rPr>
          <w:rFonts w:ascii="Calibri Light" w:eastAsia="Arial Unicode MS" w:hAnsi="Calibri Light" w:cs="Calibri Light"/>
          <w:snapToGrid w:val="0"/>
          <w:sz w:val="22"/>
          <w:szCs w:val="22"/>
        </w:rPr>
        <w:t>.</w:t>
      </w:r>
      <w:r w:rsidR="00FC6E09" w:rsidRPr="00F8465D">
        <w:rPr>
          <w:rFonts w:ascii="Calibri Light" w:eastAsia="Arial Unicode MS" w:hAnsi="Calibri Light" w:cs="Calibri Light"/>
          <w:snapToGrid w:val="0"/>
          <w:sz w:val="22"/>
          <w:szCs w:val="22"/>
        </w:rPr>
        <w:t xml:space="preserve">   </w:t>
      </w:r>
    </w:p>
    <w:p w14:paraId="64AC72E3" w14:textId="642B5039" w:rsidR="007209A3" w:rsidRPr="00E73F42" w:rsidRDefault="00134496" w:rsidP="0098055D">
      <w:pPr>
        <w:numPr>
          <w:ilvl w:val="0"/>
          <w:numId w:val="3"/>
        </w:numPr>
        <w:tabs>
          <w:tab w:val="clear" w:pos="360"/>
          <w:tab w:val="left" w:pos="124"/>
          <w:tab w:val="num" w:pos="709"/>
          <w:tab w:val="left" w:pos="1276"/>
          <w:tab w:val="num" w:pos="1418"/>
          <w:tab w:val="right" w:pos="8103"/>
        </w:tabs>
        <w:spacing w:after="120"/>
        <w:ind w:left="709" w:hanging="709"/>
        <w:rPr>
          <w:rFonts w:ascii="Calibri Light" w:eastAsia="Arial Unicode MS" w:hAnsi="Calibri Light" w:cs="Calibri Light"/>
          <w:snapToGrid w:val="0"/>
          <w:sz w:val="22"/>
          <w:szCs w:val="22"/>
        </w:rPr>
      </w:pPr>
      <w:r>
        <w:rPr>
          <w:rFonts w:ascii="Calibri Light" w:eastAsia="Arial Unicode MS" w:hAnsi="Calibri Light" w:cs="Calibri Light"/>
          <w:snapToGrid w:val="0"/>
          <w:sz w:val="22"/>
          <w:szCs w:val="22"/>
        </w:rPr>
        <w:t xml:space="preserve">W przypadku, gdy poniesiona przez Zamawiającego szkoda przenosić będzie wysokość zastrzeżonych kar umownych lub powstanie z przyczyn, których kara umowna nie obejmuje, </w:t>
      </w:r>
      <w:r w:rsidR="00C07968" w:rsidRPr="00E73F42">
        <w:rPr>
          <w:rFonts w:ascii="Calibri Light" w:eastAsia="Arial Unicode MS" w:hAnsi="Calibri Light" w:cs="Calibri Light"/>
          <w:snapToGrid w:val="0"/>
          <w:sz w:val="22"/>
          <w:szCs w:val="22"/>
        </w:rPr>
        <w:t xml:space="preserve">Zamawiający </w:t>
      </w:r>
      <w:r w:rsidR="009A6710" w:rsidRPr="00E73F42">
        <w:rPr>
          <w:rFonts w:ascii="Calibri Light" w:eastAsia="Arial Unicode MS" w:hAnsi="Calibri Light" w:cs="Calibri Light"/>
          <w:snapToGrid w:val="0"/>
          <w:sz w:val="22"/>
          <w:szCs w:val="22"/>
        </w:rPr>
        <w:t xml:space="preserve">ma prawo dochodzenia odszkodowania </w:t>
      </w:r>
      <w:r>
        <w:rPr>
          <w:rFonts w:ascii="Calibri Light" w:eastAsia="Arial Unicode MS" w:hAnsi="Calibri Light" w:cs="Calibri Light"/>
          <w:snapToGrid w:val="0"/>
          <w:sz w:val="22"/>
          <w:szCs w:val="22"/>
        </w:rPr>
        <w:t xml:space="preserve">uzupełniającego, do wysokości szkody rzeczywiście poniesionej,  na zasadach ogólnych wynikających z przepisów Kodeksu cywilnego. </w:t>
      </w:r>
    </w:p>
    <w:p w14:paraId="46C064ED" w14:textId="77777777" w:rsidR="0058666D" w:rsidRPr="00E73F42" w:rsidRDefault="0058666D" w:rsidP="0098055D">
      <w:pPr>
        <w:numPr>
          <w:ilvl w:val="0"/>
          <w:numId w:val="3"/>
        </w:numPr>
        <w:tabs>
          <w:tab w:val="clear" w:pos="360"/>
          <w:tab w:val="left" w:pos="124"/>
          <w:tab w:val="num" w:pos="709"/>
        </w:tabs>
        <w:spacing w:after="120"/>
        <w:ind w:left="709" w:hanging="709"/>
        <w:rPr>
          <w:rFonts w:ascii="Calibri Light" w:eastAsia="Arial Unicode MS" w:hAnsi="Calibri Light" w:cs="Calibri Light"/>
          <w:snapToGrid w:val="0"/>
          <w:sz w:val="22"/>
          <w:szCs w:val="22"/>
        </w:rPr>
      </w:pPr>
      <w:r w:rsidRPr="00E73F42">
        <w:rPr>
          <w:rFonts w:ascii="Calibri Light" w:eastAsia="Arial Unicode MS" w:hAnsi="Calibri Light" w:cs="Calibri Light"/>
          <w:snapToGrid w:val="0"/>
          <w:sz w:val="22"/>
          <w:szCs w:val="22"/>
        </w:rPr>
        <w:t xml:space="preserve">Termin zapłaty kary umownej wynosi 14 dni od dnia doręczenia </w:t>
      </w:r>
      <w:r w:rsidR="00B517DE">
        <w:rPr>
          <w:rFonts w:ascii="Calibri Light" w:eastAsia="Arial Unicode MS" w:hAnsi="Calibri Light" w:cs="Calibri Light"/>
          <w:snapToGrid w:val="0"/>
          <w:sz w:val="22"/>
          <w:szCs w:val="22"/>
        </w:rPr>
        <w:t xml:space="preserve">Wykonawcy </w:t>
      </w:r>
      <w:r w:rsidRPr="00E73F42">
        <w:rPr>
          <w:rFonts w:ascii="Calibri Light" w:eastAsia="Arial Unicode MS" w:hAnsi="Calibri Light" w:cs="Calibri Light"/>
          <w:snapToGrid w:val="0"/>
          <w:sz w:val="22"/>
          <w:szCs w:val="22"/>
        </w:rPr>
        <w:t>wezwania do zapłaty.</w:t>
      </w:r>
    </w:p>
    <w:p w14:paraId="5DECB89B" w14:textId="77777777" w:rsidR="009A6710" w:rsidRPr="00E73F42" w:rsidRDefault="009A6710" w:rsidP="0098055D">
      <w:pPr>
        <w:numPr>
          <w:ilvl w:val="0"/>
          <w:numId w:val="3"/>
        </w:numPr>
        <w:tabs>
          <w:tab w:val="clear" w:pos="360"/>
          <w:tab w:val="left" w:pos="124"/>
          <w:tab w:val="num" w:pos="709"/>
          <w:tab w:val="right" w:pos="8103"/>
        </w:tabs>
        <w:spacing w:after="120"/>
        <w:ind w:left="709" w:hanging="709"/>
        <w:rPr>
          <w:rFonts w:ascii="Calibri Light" w:eastAsia="Arial Unicode MS" w:hAnsi="Calibri Light" w:cs="Calibri Light"/>
          <w:snapToGrid w:val="0"/>
          <w:sz w:val="22"/>
          <w:szCs w:val="22"/>
        </w:rPr>
      </w:pPr>
      <w:r w:rsidRPr="00E73F42">
        <w:rPr>
          <w:rFonts w:ascii="Calibri Light" w:eastAsia="Arial Unicode MS" w:hAnsi="Calibri Light" w:cs="Calibri Light"/>
          <w:snapToGrid w:val="0"/>
          <w:sz w:val="22"/>
          <w:szCs w:val="22"/>
        </w:rPr>
        <w:t xml:space="preserve">Zamawiający ma prawo do potrącania kar umownych z wynagrodzenia Wykonawcy. </w:t>
      </w:r>
    </w:p>
    <w:p w14:paraId="5D72EA59" w14:textId="152AAE03" w:rsidR="00547013" w:rsidRDefault="00547013" w:rsidP="0098055D">
      <w:pPr>
        <w:numPr>
          <w:ilvl w:val="0"/>
          <w:numId w:val="3"/>
        </w:numPr>
        <w:tabs>
          <w:tab w:val="clear" w:pos="360"/>
          <w:tab w:val="left" w:pos="124"/>
          <w:tab w:val="num" w:pos="709"/>
          <w:tab w:val="right" w:pos="8103"/>
        </w:tabs>
        <w:spacing w:after="120"/>
        <w:ind w:left="709" w:hanging="709"/>
        <w:rPr>
          <w:rFonts w:ascii="Calibri Light" w:eastAsia="Arial Unicode MS" w:hAnsi="Calibri Light" w:cs="Calibri Light"/>
          <w:snapToGrid w:val="0"/>
          <w:sz w:val="22"/>
          <w:szCs w:val="22"/>
        </w:rPr>
      </w:pPr>
      <w:r w:rsidRPr="00E73F42">
        <w:rPr>
          <w:rFonts w:ascii="Calibri Light" w:eastAsia="Arial Unicode MS" w:hAnsi="Calibri Light" w:cs="Calibri Light"/>
          <w:snapToGrid w:val="0"/>
          <w:sz w:val="22"/>
          <w:szCs w:val="22"/>
        </w:rPr>
        <w:t>Kary umowne podlegają kumulacj</w:t>
      </w:r>
      <w:r w:rsidR="000204C2">
        <w:rPr>
          <w:rFonts w:ascii="Calibri Light" w:eastAsia="Arial Unicode MS" w:hAnsi="Calibri Light" w:cs="Calibri Light"/>
          <w:snapToGrid w:val="0"/>
          <w:sz w:val="22"/>
          <w:szCs w:val="22"/>
        </w:rPr>
        <w:t>i.</w:t>
      </w:r>
    </w:p>
    <w:p w14:paraId="1C954295" w14:textId="77777777" w:rsidR="00FB73A9" w:rsidRDefault="00FB73A9" w:rsidP="00FB73A9">
      <w:pPr>
        <w:numPr>
          <w:ilvl w:val="0"/>
          <w:numId w:val="3"/>
        </w:numPr>
        <w:tabs>
          <w:tab w:val="clear" w:pos="360"/>
          <w:tab w:val="left" w:pos="124"/>
          <w:tab w:val="num" w:pos="709"/>
          <w:tab w:val="right" w:pos="8103"/>
        </w:tabs>
        <w:spacing w:after="120"/>
        <w:ind w:left="709" w:hanging="709"/>
        <w:rPr>
          <w:rFonts w:ascii="Calibri Light" w:eastAsia="Arial Unicode MS" w:hAnsi="Calibri Light" w:cs="Calibri Light"/>
          <w:snapToGrid w:val="0"/>
          <w:sz w:val="22"/>
          <w:szCs w:val="22"/>
        </w:rPr>
      </w:pPr>
      <w:r>
        <w:rPr>
          <w:rFonts w:ascii="Calibri Light" w:eastAsia="Arial Unicode MS" w:hAnsi="Calibri Light" w:cs="Calibri Light"/>
          <w:snapToGrid w:val="0"/>
          <w:sz w:val="22"/>
          <w:szCs w:val="22"/>
        </w:rPr>
        <w:t>Kary umowne nie będą naliczane za zachowania W</w:t>
      </w:r>
      <w:r w:rsidRPr="00FB73A9">
        <w:rPr>
          <w:rFonts w:ascii="Calibri Light" w:eastAsia="Arial Unicode MS" w:hAnsi="Calibri Light" w:cs="Calibri Light"/>
          <w:snapToGrid w:val="0"/>
          <w:sz w:val="22"/>
          <w:szCs w:val="22"/>
        </w:rPr>
        <w:t>ykonawcy niezwiązane bezpośredn</w:t>
      </w:r>
      <w:r>
        <w:rPr>
          <w:rFonts w:ascii="Calibri Light" w:eastAsia="Arial Unicode MS" w:hAnsi="Calibri Light" w:cs="Calibri Light"/>
          <w:snapToGrid w:val="0"/>
          <w:sz w:val="22"/>
          <w:szCs w:val="22"/>
        </w:rPr>
        <w:t>io lub pośrednio z przedmiotem U</w:t>
      </w:r>
      <w:r w:rsidRPr="00FB73A9">
        <w:rPr>
          <w:rFonts w:ascii="Calibri Light" w:eastAsia="Arial Unicode MS" w:hAnsi="Calibri Light" w:cs="Calibri Light"/>
          <w:snapToGrid w:val="0"/>
          <w:sz w:val="22"/>
          <w:szCs w:val="22"/>
        </w:rPr>
        <w:t>mowy</w:t>
      </w:r>
      <w:r>
        <w:rPr>
          <w:rFonts w:ascii="Calibri Light" w:eastAsia="Arial Unicode MS" w:hAnsi="Calibri Light" w:cs="Calibri Light"/>
          <w:snapToGrid w:val="0"/>
          <w:sz w:val="22"/>
          <w:szCs w:val="22"/>
        </w:rPr>
        <w:t xml:space="preserve"> lub jej prawidłowym wykonaniem lub z tytułu okoliczności</w:t>
      </w:r>
      <w:r w:rsidRPr="00FB73A9">
        <w:rPr>
          <w:rFonts w:ascii="Calibri Light" w:eastAsia="Arial Unicode MS" w:hAnsi="Calibri Light" w:cs="Calibri Light"/>
          <w:snapToGrid w:val="0"/>
          <w:sz w:val="22"/>
          <w:szCs w:val="22"/>
        </w:rPr>
        <w:t>, za które wy</w:t>
      </w:r>
      <w:r>
        <w:rPr>
          <w:rFonts w:ascii="Calibri Light" w:eastAsia="Arial Unicode MS" w:hAnsi="Calibri Light" w:cs="Calibri Light"/>
          <w:snapToGrid w:val="0"/>
          <w:sz w:val="22"/>
          <w:szCs w:val="22"/>
        </w:rPr>
        <w:t>łączną odpowiedzialność ponosi Zamawiający.</w:t>
      </w:r>
    </w:p>
    <w:p w14:paraId="25281756" w14:textId="77777777" w:rsidR="00FB73A9" w:rsidRPr="00E67556" w:rsidRDefault="00FB73A9" w:rsidP="00FB73A9">
      <w:pPr>
        <w:numPr>
          <w:ilvl w:val="0"/>
          <w:numId w:val="3"/>
        </w:numPr>
        <w:tabs>
          <w:tab w:val="clear" w:pos="360"/>
          <w:tab w:val="left" w:pos="124"/>
          <w:tab w:val="num" w:pos="709"/>
          <w:tab w:val="right" w:pos="8103"/>
        </w:tabs>
        <w:spacing w:after="120"/>
        <w:ind w:left="709" w:hanging="709"/>
        <w:rPr>
          <w:rFonts w:ascii="Calibri Light" w:eastAsia="Arial Unicode MS" w:hAnsi="Calibri Light" w:cs="Calibri Light"/>
          <w:snapToGrid w:val="0"/>
          <w:sz w:val="22"/>
          <w:szCs w:val="22"/>
        </w:rPr>
      </w:pPr>
      <w:r>
        <w:rPr>
          <w:rFonts w:ascii="Calibri Light" w:eastAsia="Arial Unicode MS" w:hAnsi="Calibri Light" w:cs="Calibri Light"/>
          <w:snapToGrid w:val="0"/>
          <w:sz w:val="22"/>
          <w:szCs w:val="22"/>
        </w:rPr>
        <w:t xml:space="preserve">Maksymalna, łączna wysokość </w:t>
      </w:r>
      <w:r w:rsidRPr="00E67556">
        <w:rPr>
          <w:rFonts w:ascii="Calibri Light" w:eastAsia="Arial Unicode MS" w:hAnsi="Calibri Light" w:cs="Calibri Light"/>
          <w:snapToGrid w:val="0"/>
          <w:sz w:val="22"/>
          <w:szCs w:val="22"/>
        </w:rPr>
        <w:t xml:space="preserve">kar umownych: </w:t>
      </w:r>
      <w:r w:rsidR="002A5CB3" w:rsidRPr="00E67556">
        <w:rPr>
          <w:rFonts w:ascii="Calibri Light" w:eastAsia="Arial Unicode MS" w:hAnsi="Calibri Light" w:cs="Calibri Light"/>
          <w:snapToGrid w:val="0"/>
          <w:sz w:val="22"/>
          <w:szCs w:val="22"/>
        </w:rPr>
        <w:t>70% wynagrodzenia brutto, określonego w § 3 ust. 1 niniejszej Umowy.</w:t>
      </w:r>
    </w:p>
    <w:p w14:paraId="0E14037B" w14:textId="77777777" w:rsidR="00F37429" w:rsidRPr="00E73F42" w:rsidRDefault="00F37429" w:rsidP="0098055D">
      <w:pPr>
        <w:tabs>
          <w:tab w:val="left" w:pos="124"/>
          <w:tab w:val="num" w:pos="709"/>
          <w:tab w:val="right" w:pos="8103"/>
        </w:tabs>
        <w:spacing w:after="120"/>
        <w:ind w:left="709" w:hanging="709"/>
        <w:rPr>
          <w:rFonts w:ascii="Calibri Light" w:eastAsia="Arial Unicode MS" w:hAnsi="Calibri Light" w:cs="Calibri Light"/>
          <w:snapToGrid w:val="0"/>
          <w:sz w:val="22"/>
          <w:szCs w:val="22"/>
        </w:rPr>
      </w:pPr>
    </w:p>
    <w:p w14:paraId="30D632DE" w14:textId="77777777" w:rsidR="007209A3" w:rsidRPr="00E73F42" w:rsidRDefault="00A0621C" w:rsidP="0098055D">
      <w:pPr>
        <w:tabs>
          <w:tab w:val="right" w:pos="8126"/>
        </w:tabs>
        <w:spacing w:after="120"/>
        <w:jc w:val="center"/>
        <w:rPr>
          <w:rFonts w:ascii="Calibri Light" w:eastAsia="Arial Unicode MS" w:hAnsi="Calibri Light" w:cs="Calibri Light"/>
          <w:b/>
          <w:snapToGrid w:val="0"/>
          <w:sz w:val="22"/>
          <w:szCs w:val="22"/>
        </w:rPr>
      </w:pPr>
      <w:r w:rsidRPr="00E73F42">
        <w:rPr>
          <w:rFonts w:ascii="Calibri Light" w:eastAsia="Arial Unicode MS" w:hAnsi="Calibri Light" w:cs="Calibri Light"/>
          <w:b/>
          <w:snapToGrid w:val="0"/>
          <w:sz w:val="22"/>
          <w:szCs w:val="22"/>
        </w:rPr>
        <w:t>§</w:t>
      </w:r>
      <w:r w:rsidR="004779E7" w:rsidRPr="00E73F42">
        <w:rPr>
          <w:rFonts w:ascii="Calibri Light" w:eastAsia="Arial Unicode MS" w:hAnsi="Calibri Light" w:cs="Calibri Light"/>
          <w:b/>
          <w:snapToGrid w:val="0"/>
          <w:sz w:val="22"/>
          <w:szCs w:val="22"/>
        </w:rPr>
        <w:t xml:space="preserve"> </w:t>
      </w:r>
      <w:r w:rsidR="0078216C" w:rsidRPr="00E73F42">
        <w:rPr>
          <w:rFonts w:ascii="Calibri Light" w:eastAsia="Arial Unicode MS" w:hAnsi="Calibri Light" w:cs="Calibri Light"/>
          <w:b/>
          <w:snapToGrid w:val="0"/>
          <w:sz w:val="22"/>
          <w:szCs w:val="22"/>
        </w:rPr>
        <w:t>9</w:t>
      </w:r>
    </w:p>
    <w:p w14:paraId="246A366F" w14:textId="77777777" w:rsidR="00D3771C" w:rsidRPr="00843B92" w:rsidRDefault="00DA116F" w:rsidP="0098055D">
      <w:pPr>
        <w:pStyle w:val="Nagwek2"/>
        <w:tabs>
          <w:tab w:val="clear" w:pos="9336"/>
          <w:tab w:val="right" w:pos="8126"/>
        </w:tabs>
        <w:spacing w:after="120"/>
        <w:rPr>
          <w:rFonts w:ascii="Calibri Light" w:eastAsia="Arial Unicode MS" w:hAnsi="Calibri Light" w:cs="Calibri Light"/>
          <w:sz w:val="22"/>
          <w:szCs w:val="22"/>
        </w:rPr>
      </w:pPr>
      <w:r w:rsidRPr="00E73F42">
        <w:rPr>
          <w:rFonts w:ascii="Calibri Light" w:eastAsia="Arial Unicode MS" w:hAnsi="Calibri Light" w:cs="Calibri Light"/>
          <w:sz w:val="22"/>
          <w:szCs w:val="22"/>
        </w:rPr>
        <w:t xml:space="preserve">WARUNKI GWARANCJI </w:t>
      </w:r>
      <w:r w:rsidR="00F45366" w:rsidRPr="00E73F42">
        <w:rPr>
          <w:rFonts w:ascii="Calibri Light" w:eastAsia="Arial Unicode MS" w:hAnsi="Calibri Light" w:cs="Calibri Light"/>
          <w:sz w:val="22"/>
          <w:szCs w:val="22"/>
        </w:rPr>
        <w:t>I UPRAWNIENIA Z TYTUŁU RĘKOJMI</w:t>
      </w:r>
    </w:p>
    <w:p w14:paraId="19B6F441" w14:textId="77777777" w:rsidR="001F2E62" w:rsidRDefault="00DA116F" w:rsidP="0098055D">
      <w:pPr>
        <w:pStyle w:val="Tekstpodstawowywcity2"/>
        <w:numPr>
          <w:ilvl w:val="1"/>
          <w:numId w:val="12"/>
        </w:numPr>
        <w:tabs>
          <w:tab w:val="clear" w:pos="14"/>
          <w:tab w:val="clear" w:pos="211"/>
          <w:tab w:val="clear" w:pos="381"/>
          <w:tab w:val="clear" w:pos="8126"/>
          <w:tab w:val="right" w:pos="0"/>
          <w:tab w:val="left" w:pos="709"/>
        </w:tabs>
        <w:spacing w:after="120"/>
        <w:ind w:left="709" w:hanging="688"/>
        <w:rPr>
          <w:rFonts w:ascii="Calibri Light" w:eastAsia="Arial Unicode MS" w:hAnsi="Calibri Light" w:cs="Calibri Light"/>
          <w:sz w:val="22"/>
          <w:szCs w:val="22"/>
        </w:rPr>
      </w:pPr>
      <w:r w:rsidRPr="00E73F42">
        <w:rPr>
          <w:rFonts w:ascii="Calibri Light" w:eastAsia="Arial Unicode MS" w:hAnsi="Calibri Light" w:cs="Calibri Light"/>
          <w:sz w:val="22"/>
          <w:szCs w:val="22"/>
        </w:rPr>
        <w:t>Na przedmiot Umowy Wykonawca udziela</w:t>
      </w:r>
      <w:r w:rsidR="001C1358" w:rsidRPr="00E73F42">
        <w:rPr>
          <w:rFonts w:ascii="Calibri Light" w:eastAsia="Arial Unicode MS" w:hAnsi="Calibri Light" w:cs="Calibri Light"/>
          <w:sz w:val="22"/>
          <w:szCs w:val="22"/>
        </w:rPr>
        <w:t xml:space="preserve"> </w:t>
      </w:r>
      <w:r w:rsidR="004635F9" w:rsidRPr="00E73F42">
        <w:rPr>
          <w:rFonts w:ascii="Calibri Light" w:eastAsia="Arial Unicode MS" w:hAnsi="Calibri Light" w:cs="Calibri Light"/>
          <w:sz w:val="22"/>
          <w:szCs w:val="22"/>
        </w:rPr>
        <w:t>…………..</w:t>
      </w:r>
      <w:r w:rsidR="00E66034" w:rsidRPr="00E73F42">
        <w:rPr>
          <w:rFonts w:ascii="Calibri Light" w:eastAsia="Arial Unicode MS" w:hAnsi="Calibri Light" w:cs="Calibri Light"/>
          <w:sz w:val="22"/>
          <w:szCs w:val="22"/>
        </w:rPr>
        <w:t xml:space="preserve"> (</w:t>
      </w:r>
      <w:r w:rsidR="00E66034" w:rsidRPr="00E73F42">
        <w:rPr>
          <w:rFonts w:ascii="Calibri Light" w:eastAsia="Arial Unicode MS" w:hAnsi="Calibri Light" w:cs="Calibri Light"/>
          <w:i/>
          <w:sz w:val="22"/>
          <w:szCs w:val="22"/>
        </w:rPr>
        <w:t>zgodnie z ofertą</w:t>
      </w:r>
      <w:r w:rsidR="00E66034" w:rsidRPr="00E73F42">
        <w:rPr>
          <w:rFonts w:ascii="Calibri Light" w:eastAsia="Arial Unicode MS" w:hAnsi="Calibri Light" w:cs="Calibri Light"/>
          <w:sz w:val="22"/>
          <w:szCs w:val="22"/>
        </w:rPr>
        <w:t>)</w:t>
      </w:r>
      <w:r w:rsidR="001C1358" w:rsidRPr="00E73F42">
        <w:rPr>
          <w:rFonts w:ascii="Calibri Light" w:eastAsia="Arial Unicode MS" w:hAnsi="Calibri Light" w:cs="Calibri Light"/>
          <w:sz w:val="22"/>
          <w:szCs w:val="22"/>
        </w:rPr>
        <w:t xml:space="preserve"> </w:t>
      </w:r>
      <w:r w:rsidR="003479F9" w:rsidRPr="00E73F42">
        <w:rPr>
          <w:rFonts w:ascii="Calibri Light" w:eastAsia="Arial Unicode MS" w:hAnsi="Calibri Light" w:cs="Calibri Light"/>
          <w:sz w:val="22"/>
          <w:szCs w:val="22"/>
        </w:rPr>
        <w:t>miesięcznej gwarancji</w:t>
      </w:r>
      <w:r w:rsidR="009674DC" w:rsidRPr="00E73F42">
        <w:rPr>
          <w:rFonts w:ascii="Calibri Light" w:eastAsia="Arial Unicode MS" w:hAnsi="Calibri Light" w:cs="Calibri Light"/>
          <w:sz w:val="22"/>
          <w:szCs w:val="22"/>
        </w:rPr>
        <w:t>.</w:t>
      </w:r>
      <w:r w:rsidRPr="00E73F42">
        <w:rPr>
          <w:rFonts w:ascii="Calibri Light" w:eastAsia="Arial Unicode MS" w:hAnsi="Calibri Light" w:cs="Calibri Light"/>
          <w:sz w:val="22"/>
          <w:szCs w:val="22"/>
        </w:rPr>
        <w:t xml:space="preserve"> Bieg ter</w:t>
      </w:r>
      <w:r w:rsidR="00B52B4A" w:rsidRPr="00E73F42">
        <w:rPr>
          <w:rFonts w:ascii="Calibri Light" w:eastAsia="Arial Unicode MS" w:hAnsi="Calibri Light" w:cs="Calibri Light"/>
          <w:sz w:val="22"/>
          <w:szCs w:val="22"/>
        </w:rPr>
        <w:t>minu gwarancji rozpoczyna się w </w:t>
      </w:r>
      <w:r w:rsidRPr="00E73F42">
        <w:rPr>
          <w:rFonts w:ascii="Calibri Light" w:eastAsia="Arial Unicode MS" w:hAnsi="Calibri Light" w:cs="Calibri Light"/>
          <w:sz w:val="22"/>
          <w:szCs w:val="22"/>
        </w:rPr>
        <w:t>dniu następnym, po odb</w:t>
      </w:r>
      <w:r w:rsidR="001C1358" w:rsidRPr="00E73F42">
        <w:rPr>
          <w:rFonts w:ascii="Calibri Light" w:eastAsia="Arial Unicode MS" w:hAnsi="Calibri Light" w:cs="Calibri Light"/>
          <w:sz w:val="22"/>
          <w:szCs w:val="22"/>
        </w:rPr>
        <w:t xml:space="preserve">iorze końcowym przedmiotu Umowy. </w:t>
      </w:r>
      <w:r w:rsidR="00B45826" w:rsidRPr="00E73F42">
        <w:rPr>
          <w:rFonts w:ascii="Calibri Light" w:eastAsia="Arial Unicode MS" w:hAnsi="Calibri Light" w:cs="Calibri Light"/>
          <w:sz w:val="22"/>
          <w:szCs w:val="22"/>
        </w:rPr>
        <w:t xml:space="preserve">Gwarancja obejmuje </w:t>
      </w:r>
      <w:r w:rsidR="00C363E4" w:rsidRPr="00E73F42">
        <w:rPr>
          <w:rFonts w:ascii="Calibri Light" w:eastAsia="Arial Unicode MS" w:hAnsi="Calibri Light" w:cs="Calibri Light"/>
          <w:sz w:val="22"/>
          <w:szCs w:val="22"/>
        </w:rPr>
        <w:t xml:space="preserve">wszelkie </w:t>
      </w:r>
      <w:r w:rsidR="00B45826" w:rsidRPr="00E73F42">
        <w:rPr>
          <w:rFonts w:ascii="Calibri Light" w:eastAsia="Arial Unicode MS" w:hAnsi="Calibri Light" w:cs="Calibri Light"/>
          <w:sz w:val="22"/>
          <w:szCs w:val="22"/>
        </w:rPr>
        <w:t>wady materiałowe</w:t>
      </w:r>
      <w:r w:rsidR="00D61BEA" w:rsidRPr="00E73F42">
        <w:rPr>
          <w:rFonts w:ascii="Calibri Light" w:eastAsia="Arial Unicode MS" w:hAnsi="Calibri Light" w:cs="Calibri Light"/>
          <w:sz w:val="22"/>
          <w:szCs w:val="22"/>
        </w:rPr>
        <w:t xml:space="preserve"> </w:t>
      </w:r>
      <w:r w:rsidR="00B45826" w:rsidRPr="00E73F42">
        <w:rPr>
          <w:rFonts w:ascii="Calibri Light" w:eastAsia="Arial Unicode MS" w:hAnsi="Calibri Light" w:cs="Calibri Light"/>
          <w:sz w:val="22"/>
          <w:szCs w:val="22"/>
        </w:rPr>
        <w:t>oraz wady w robociźnie.</w:t>
      </w:r>
    </w:p>
    <w:p w14:paraId="1AC5105F" w14:textId="77777777" w:rsidR="00843B92" w:rsidRDefault="00843B92" w:rsidP="0098055D">
      <w:pPr>
        <w:pStyle w:val="Tekstpodstawowywcity2"/>
        <w:numPr>
          <w:ilvl w:val="1"/>
          <w:numId w:val="12"/>
        </w:numPr>
        <w:tabs>
          <w:tab w:val="clear" w:pos="14"/>
          <w:tab w:val="clear" w:pos="211"/>
          <w:tab w:val="clear" w:pos="381"/>
          <w:tab w:val="clear" w:pos="8126"/>
          <w:tab w:val="right" w:pos="0"/>
          <w:tab w:val="num" w:pos="709"/>
        </w:tabs>
        <w:spacing w:after="120"/>
        <w:ind w:left="709" w:hanging="688"/>
        <w:rPr>
          <w:rFonts w:ascii="Calibri Light" w:eastAsia="Arial Unicode MS" w:hAnsi="Calibri Light" w:cs="Calibri Light"/>
          <w:sz w:val="22"/>
          <w:szCs w:val="22"/>
        </w:rPr>
      </w:pPr>
      <w:r w:rsidRPr="00843B92">
        <w:rPr>
          <w:rFonts w:ascii="Calibri Light" w:eastAsia="Arial Unicode MS" w:hAnsi="Calibri Light" w:cs="Calibri Light"/>
          <w:sz w:val="22"/>
          <w:szCs w:val="22"/>
        </w:rPr>
        <w:t>Strony zgodnie potwierdzają, że dokumentem potwierdzającym warunki gwarancji jest niniejsza Umowa, bez konieczności wydania osobnej karty gwarancyjnej.</w:t>
      </w:r>
    </w:p>
    <w:p w14:paraId="1511CD2E" w14:textId="77777777" w:rsidR="00843B92" w:rsidRDefault="009519AD" w:rsidP="0098055D">
      <w:pPr>
        <w:pStyle w:val="Tekstpodstawowywcity2"/>
        <w:numPr>
          <w:ilvl w:val="1"/>
          <w:numId w:val="12"/>
        </w:numPr>
        <w:tabs>
          <w:tab w:val="clear" w:pos="14"/>
          <w:tab w:val="clear" w:pos="211"/>
          <w:tab w:val="clear" w:pos="381"/>
          <w:tab w:val="clear" w:pos="8126"/>
          <w:tab w:val="right" w:pos="0"/>
          <w:tab w:val="left" w:pos="709"/>
        </w:tabs>
        <w:spacing w:after="120"/>
        <w:ind w:left="709" w:hanging="688"/>
        <w:rPr>
          <w:rFonts w:ascii="Calibri Light" w:eastAsia="Arial Unicode MS" w:hAnsi="Calibri Light" w:cs="Calibri Light"/>
          <w:sz w:val="22"/>
          <w:szCs w:val="22"/>
        </w:rPr>
      </w:pPr>
      <w:r w:rsidRPr="00843B92">
        <w:rPr>
          <w:rFonts w:ascii="Calibri Light" w:eastAsia="Arial Unicode MS" w:hAnsi="Calibri Light" w:cs="Calibri Light"/>
          <w:sz w:val="22"/>
          <w:szCs w:val="22"/>
        </w:rPr>
        <w:lastRenderedPageBreak/>
        <w:t>Wykonawca, jako gwarant odpowiada wobec Zamawiającego z tytułu gwarancji za cały przedmiot Umowy, w tym także za części realizowane przez po</w:t>
      </w:r>
      <w:r w:rsidR="001B324E" w:rsidRPr="00843B92">
        <w:rPr>
          <w:rFonts w:ascii="Calibri Light" w:eastAsia="Arial Unicode MS" w:hAnsi="Calibri Light" w:cs="Calibri Light"/>
          <w:sz w:val="22"/>
          <w:szCs w:val="22"/>
        </w:rPr>
        <w:t>dwykonawców.</w:t>
      </w:r>
    </w:p>
    <w:p w14:paraId="66F907D2" w14:textId="77777777" w:rsidR="00843B92" w:rsidRDefault="009519AD" w:rsidP="0098055D">
      <w:pPr>
        <w:pStyle w:val="Tekstpodstawowywcity2"/>
        <w:numPr>
          <w:ilvl w:val="1"/>
          <w:numId w:val="12"/>
        </w:numPr>
        <w:tabs>
          <w:tab w:val="clear" w:pos="14"/>
          <w:tab w:val="clear" w:pos="211"/>
          <w:tab w:val="clear" w:pos="381"/>
          <w:tab w:val="clear" w:pos="8126"/>
          <w:tab w:val="right" w:pos="0"/>
          <w:tab w:val="left" w:pos="709"/>
        </w:tabs>
        <w:spacing w:after="120"/>
        <w:ind w:left="709" w:hanging="688"/>
        <w:rPr>
          <w:rFonts w:ascii="Calibri Light" w:eastAsia="Arial Unicode MS" w:hAnsi="Calibri Light" w:cs="Calibri Light"/>
          <w:sz w:val="22"/>
          <w:szCs w:val="22"/>
        </w:rPr>
      </w:pPr>
      <w:r w:rsidRPr="00843B92">
        <w:rPr>
          <w:rFonts w:ascii="Calibri Light" w:eastAsia="Arial Unicode MS" w:hAnsi="Calibri Light" w:cs="Calibri Light"/>
          <w:sz w:val="22"/>
          <w:szCs w:val="22"/>
        </w:rPr>
        <w:t xml:space="preserve">Okres gwarancji na elementy wymienione na nowe, będzie biegł od nowa od daty wymiany. </w:t>
      </w:r>
    </w:p>
    <w:p w14:paraId="7AADE046" w14:textId="77777777" w:rsidR="00843B92" w:rsidRDefault="009519AD" w:rsidP="0098055D">
      <w:pPr>
        <w:pStyle w:val="Tekstpodstawowywcity2"/>
        <w:numPr>
          <w:ilvl w:val="1"/>
          <w:numId w:val="12"/>
        </w:numPr>
        <w:tabs>
          <w:tab w:val="clear" w:pos="14"/>
          <w:tab w:val="clear" w:pos="211"/>
          <w:tab w:val="clear" w:pos="381"/>
          <w:tab w:val="clear" w:pos="8126"/>
          <w:tab w:val="right" w:pos="0"/>
          <w:tab w:val="left" w:pos="709"/>
        </w:tabs>
        <w:spacing w:after="120"/>
        <w:ind w:left="709" w:hanging="688"/>
        <w:rPr>
          <w:rFonts w:ascii="Calibri Light" w:eastAsia="Arial Unicode MS" w:hAnsi="Calibri Light" w:cs="Calibri Light"/>
          <w:sz w:val="22"/>
          <w:szCs w:val="22"/>
        </w:rPr>
      </w:pPr>
      <w:r w:rsidRPr="00843B92">
        <w:rPr>
          <w:rFonts w:ascii="Calibri Light" w:eastAsia="Arial Unicode MS" w:hAnsi="Calibri Light" w:cs="Calibri Light"/>
          <w:sz w:val="22"/>
          <w:szCs w:val="22"/>
        </w:rPr>
        <w:t xml:space="preserve">Okres gwarancji na części zamówienia podlegające naprawie ulega każdorazowo przedłużeniu o czas wystąpienia wady, czyli o czas liczony od dnia zgłoszenia wady przez Zamawiającego do dnia usunięcia wady.  </w:t>
      </w:r>
    </w:p>
    <w:p w14:paraId="7B81C73A" w14:textId="77777777" w:rsidR="009519AD" w:rsidRPr="00843B92" w:rsidRDefault="009519AD" w:rsidP="0098055D">
      <w:pPr>
        <w:pStyle w:val="Tekstpodstawowywcity2"/>
        <w:numPr>
          <w:ilvl w:val="1"/>
          <w:numId w:val="12"/>
        </w:numPr>
        <w:tabs>
          <w:tab w:val="clear" w:pos="14"/>
          <w:tab w:val="clear" w:pos="211"/>
          <w:tab w:val="clear" w:pos="381"/>
          <w:tab w:val="clear" w:pos="8126"/>
          <w:tab w:val="right" w:pos="0"/>
          <w:tab w:val="left" w:pos="709"/>
        </w:tabs>
        <w:spacing w:after="120"/>
        <w:ind w:left="709" w:hanging="688"/>
        <w:rPr>
          <w:rFonts w:ascii="Calibri Light" w:eastAsia="Arial Unicode MS" w:hAnsi="Calibri Light" w:cs="Calibri Light"/>
          <w:sz w:val="22"/>
          <w:szCs w:val="22"/>
        </w:rPr>
      </w:pPr>
      <w:r w:rsidRPr="00843B92">
        <w:rPr>
          <w:rFonts w:ascii="Calibri Light" w:eastAsia="Arial Unicode MS" w:hAnsi="Calibri Light" w:cs="Calibri Light"/>
          <w:sz w:val="22"/>
          <w:szCs w:val="22"/>
        </w:rPr>
        <w:t>W przypadku ujawnienia się w okresie, na</w:t>
      </w:r>
      <w:r w:rsidR="00DA6F0A" w:rsidRPr="00843B92">
        <w:rPr>
          <w:rFonts w:ascii="Calibri Light" w:eastAsia="Arial Unicode MS" w:hAnsi="Calibri Light" w:cs="Calibri Light"/>
          <w:sz w:val="22"/>
          <w:szCs w:val="22"/>
        </w:rPr>
        <w:t xml:space="preserve"> jaki udzielono gwarancji, jakiejkolwiek wady w </w:t>
      </w:r>
      <w:r w:rsidRPr="00843B92">
        <w:rPr>
          <w:rFonts w:ascii="Calibri Light" w:eastAsia="Arial Unicode MS" w:hAnsi="Calibri Light" w:cs="Calibri Light"/>
          <w:sz w:val="22"/>
          <w:szCs w:val="22"/>
        </w:rPr>
        <w:t xml:space="preserve">przedmiocie Umowy Zamawiający jest uprawniony do: </w:t>
      </w:r>
    </w:p>
    <w:p w14:paraId="3CC4E831" w14:textId="77777777" w:rsidR="009519AD" w:rsidRPr="00E73F42" w:rsidRDefault="009519AD" w:rsidP="0098055D">
      <w:pPr>
        <w:numPr>
          <w:ilvl w:val="1"/>
          <w:numId w:val="29"/>
        </w:numPr>
        <w:tabs>
          <w:tab w:val="clear" w:pos="1440"/>
          <w:tab w:val="left" w:pos="1418"/>
        </w:tabs>
        <w:spacing w:after="120"/>
        <w:ind w:left="1418" w:hanging="709"/>
        <w:rPr>
          <w:rFonts w:ascii="Calibri Light" w:eastAsia="Arial Unicode MS" w:hAnsi="Calibri Light" w:cs="Calibri Light"/>
          <w:snapToGrid w:val="0"/>
          <w:sz w:val="22"/>
          <w:szCs w:val="22"/>
        </w:rPr>
      </w:pPr>
      <w:r w:rsidRPr="00E73F42">
        <w:rPr>
          <w:rFonts w:ascii="Calibri Light" w:eastAsia="Arial Unicode MS" w:hAnsi="Calibri Light" w:cs="Calibri Light"/>
          <w:snapToGrid w:val="0"/>
          <w:sz w:val="22"/>
          <w:szCs w:val="22"/>
        </w:rPr>
        <w:t xml:space="preserve">żądania wymiany wadliwej rzeczy na wolną od wad, w tym – gdy jest to konieczne </w:t>
      </w:r>
      <w:r w:rsidR="001B324E" w:rsidRPr="00E73F42">
        <w:rPr>
          <w:rFonts w:ascii="Calibri Light" w:eastAsia="Arial Unicode MS" w:hAnsi="Calibri Light" w:cs="Calibri Light"/>
          <w:snapToGrid w:val="0"/>
          <w:sz w:val="22"/>
          <w:szCs w:val="22"/>
        </w:rPr>
        <w:t>–</w:t>
      </w:r>
      <w:r w:rsidRPr="00E73F42">
        <w:rPr>
          <w:rFonts w:ascii="Calibri Light" w:eastAsia="Arial Unicode MS" w:hAnsi="Calibri Light" w:cs="Calibri Light"/>
          <w:snapToGrid w:val="0"/>
          <w:sz w:val="22"/>
          <w:szCs w:val="22"/>
        </w:rPr>
        <w:t xml:space="preserve"> do żądania zdemontowania wadliwego elementu i jego ponownego montażu albo do usunięcia bezpłatnie wad przedmiotu Umowy,</w:t>
      </w:r>
    </w:p>
    <w:p w14:paraId="690C7DD5" w14:textId="77777777" w:rsidR="009519AD" w:rsidRPr="00E73F42" w:rsidRDefault="00DB58EF" w:rsidP="0098055D">
      <w:pPr>
        <w:numPr>
          <w:ilvl w:val="1"/>
          <w:numId w:val="29"/>
        </w:numPr>
        <w:tabs>
          <w:tab w:val="clear" w:pos="1440"/>
          <w:tab w:val="left" w:pos="1418"/>
        </w:tabs>
        <w:spacing w:after="120"/>
        <w:ind w:left="1418" w:hanging="709"/>
        <w:rPr>
          <w:rFonts w:ascii="Calibri Light" w:eastAsia="Arial Unicode MS" w:hAnsi="Calibri Light" w:cs="Calibri Light"/>
          <w:snapToGrid w:val="0"/>
          <w:sz w:val="22"/>
          <w:szCs w:val="22"/>
        </w:rPr>
      </w:pPr>
      <w:r w:rsidRPr="00E73F42">
        <w:rPr>
          <w:rFonts w:ascii="Calibri Light" w:eastAsia="Arial Unicode MS" w:hAnsi="Calibri Light" w:cs="Calibri Light"/>
          <w:snapToGrid w:val="0"/>
          <w:sz w:val="22"/>
          <w:szCs w:val="22"/>
        </w:rPr>
        <w:t xml:space="preserve">żądania </w:t>
      </w:r>
      <w:r w:rsidR="007828C5" w:rsidRPr="00E73F42">
        <w:rPr>
          <w:rFonts w:ascii="Calibri Light" w:eastAsia="Arial Unicode MS" w:hAnsi="Calibri Light" w:cs="Calibri Light"/>
          <w:snapToGrid w:val="0"/>
          <w:sz w:val="22"/>
          <w:szCs w:val="22"/>
        </w:rPr>
        <w:t>wykonania stosowanej naprawy</w:t>
      </w:r>
      <w:r w:rsidR="009519AD" w:rsidRPr="00E73F42">
        <w:rPr>
          <w:rFonts w:ascii="Calibri Light" w:eastAsia="Arial Unicode MS" w:hAnsi="Calibri Light" w:cs="Calibri Light"/>
          <w:snapToGrid w:val="0"/>
          <w:sz w:val="22"/>
          <w:szCs w:val="22"/>
        </w:rPr>
        <w:t xml:space="preserve">.  </w:t>
      </w:r>
    </w:p>
    <w:p w14:paraId="1F445303" w14:textId="77777777" w:rsidR="009519AD" w:rsidRPr="00843B92" w:rsidRDefault="009519AD" w:rsidP="0098055D">
      <w:pPr>
        <w:numPr>
          <w:ilvl w:val="1"/>
          <w:numId w:val="12"/>
        </w:numPr>
        <w:tabs>
          <w:tab w:val="clear" w:pos="381"/>
          <w:tab w:val="left" w:pos="709"/>
        </w:tabs>
        <w:spacing w:after="120"/>
        <w:ind w:left="709" w:hanging="567"/>
        <w:rPr>
          <w:rFonts w:ascii="Calibri Light" w:eastAsia="Arial Unicode MS" w:hAnsi="Calibri Light" w:cs="Calibri Light"/>
          <w:snapToGrid w:val="0"/>
          <w:sz w:val="22"/>
          <w:szCs w:val="22"/>
        </w:rPr>
      </w:pPr>
      <w:r w:rsidRPr="00E73F42">
        <w:rPr>
          <w:rFonts w:ascii="Calibri Light" w:hAnsi="Calibri Light" w:cs="Calibri Light"/>
          <w:color w:val="000000"/>
          <w:sz w:val="22"/>
          <w:szCs w:val="22"/>
        </w:rPr>
        <w:t xml:space="preserve">Obowiązki z gwarancji Wykonawca zobowiązany jest zrealizować w terminie 7 dni od daty zgłoszenia przez Zamawiającego wady, chyba że Zamawiający wyrazi zgodę na inny termin. </w:t>
      </w:r>
    </w:p>
    <w:p w14:paraId="1B314C85" w14:textId="77777777" w:rsidR="009519AD" w:rsidRPr="00843B92" w:rsidRDefault="00843B92" w:rsidP="0098055D">
      <w:pPr>
        <w:numPr>
          <w:ilvl w:val="1"/>
          <w:numId w:val="12"/>
        </w:numPr>
        <w:tabs>
          <w:tab w:val="clear" w:pos="381"/>
          <w:tab w:val="left" w:pos="709"/>
        </w:tabs>
        <w:spacing w:after="120"/>
        <w:ind w:left="709" w:hanging="709"/>
        <w:rPr>
          <w:rFonts w:ascii="Calibri Light" w:eastAsia="Arial Unicode MS" w:hAnsi="Calibri Light" w:cs="Calibri Light"/>
          <w:snapToGrid w:val="0"/>
          <w:sz w:val="22"/>
          <w:szCs w:val="22"/>
        </w:rPr>
      </w:pPr>
      <w:r w:rsidRPr="00843B92">
        <w:rPr>
          <w:rFonts w:ascii="Calibri Light" w:eastAsia="Arial Unicode MS" w:hAnsi="Calibri Light" w:cs="Calibri Light"/>
          <w:snapToGrid w:val="0"/>
          <w:sz w:val="22"/>
          <w:szCs w:val="22"/>
        </w:rPr>
        <w:t>W przypadku, kiedy ujawniona wada ogranicza lub uniemożliwia korzystanie z części lub całości budynku, a także, gdy ujawniona wada może skutkować zagrożeniem dla życia lub zdrowia ludzi, wystąpieniem niepowetowanej szkody dla Zamawiającego lub osób trzecich, jak również w innych przypadkach nie cierpiących zwłoki (o czym Zamawiający poinformuje Wykonawcę w zgłoszeniu wady) Wykonawca zobowiązany jest w ramach gwarancji:</w:t>
      </w:r>
    </w:p>
    <w:p w14:paraId="4D514728" w14:textId="77777777" w:rsidR="009519AD" w:rsidRPr="00E73F42" w:rsidRDefault="009519AD" w:rsidP="0098055D">
      <w:pPr>
        <w:numPr>
          <w:ilvl w:val="0"/>
          <w:numId w:val="30"/>
        </w:numPr>
        <w:spacing w:after="120"/>
        <w:ind w:left="1276" w:hanging="567"/>
        <w:rPr>
          <w:rFonts w:ascii="Calibri Light" w:eastAsia="Arial Unicode MS" w:hAnsi="Calibri Light" w:cs="Calibri Light"/>
          <w:sz w:val="22"/>
          <w:szCs w:val="22"/>
        </w:rPr>
      </w:pPr>
      <w:r w:rsidRPr="00E73F42">
        <w:rPr>
          <w:rFonts w:ascii="Calibri Light" w:eastAsia="Arial Unicode MS" w:hAnsi="Calibri Light" w:cs="Calibri Light"/>
          <w:sz w:val="22"/>
          <w:szCs w:val="22"/>
        </w:rPr>
        <w:t xml:space="preserve">przystąpić do usuwania ujawnionej wady niezwłocznie, lecz nie później niż w ciągu 24 godzin od chwili otrzymania zgłoszenia wady, </w:t>
      </w:r>
    </w:p>
    <w:p w14:paraId="4223B641" w14:textId="77777777" w:rsidR="009519AD" w:rsidRPr="00E73F42" w:rsidRDefault="009519AD" w:rsidP="0098055D">
      <w:pPr>
        <w:numPr>
          <w:ilvl w:val="0"/>
          <w:numId w:val="30"/>
        </w:numPr>
        <w:spacing w:after="120"/>
        <w:ind w:left="1276" w:hanging="567"/>
        <w:rPr>
          <w:rFonts w:ascii="Calibri Light" w:eastAsia="Arial Unicode MS" w:hAnsi="Calibri Light" w:cs="Calibri Light"/>
          <w:sz w:val="22"/>
          <w:szCs w:val="22"/>
        </w:rPr>
      </w:pPr>
      <w:r w:rsidRPr="00E73F42">
        <w:rPr>
          <w:rFonts w:ascii="Calibri Light" w:eastAsia="Arial Unicode MS" w:hAnsi="Calibri Light" w:cs="Calibri Light"/>
          <w:sz w:val="22"/>
          <w:szCs w:val="22"/>
        </w:rPr>
        <w:t>usunąć wadę w najwcześniej możliwym terminie, lecz nie później niż w ciągu 2 dni kalendarzowych od chwili otrzymania zgłoszenia wady.</w:t>
      </w:r>
    </w:p>
    <w:p w14:paraId="6F13A497" w14:textId="77777777" w:rsidR="00843B92" w:rsidRDefault="00FF4B80" w:rsidP="0098055D">
      <w:pPr>
        <w:numPr>
          <w:ilvl w:val="1"/>
          <w:numId w:val="12"/>
        </w:numPr>
        <w:tabs>
          <w:tab w:val="clear" w:pos="381"/>
        </w:tabs>
        <w:spacing w:after="120"/>
        <w:ind w:left="709"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Zgłoszenie wad przedmiotu U</w:t>
      </w:r>
      <w:r w:rsidR="009519AD" w:rsidRPr="00E73F42">
        <w:rPr>
          <w:rFonts w:ascii="Calibri Light" w:eastAsia="Arial Unicode MS" w:hAnsi="Calibri Light" w:cs="Calibri Light"/>
          <w:sz w:val="22"/>
          <w:szCs w:val="22"/>
        </w:rPr>
        <w:t xml:space="preserve">mowy będzie następowało w formie pisemnej, faksem lub za pośrednictwem poczty elektronicznej. </w:t>
      </w:r>
    </w:p>
    <w:p w14:paraId="5F9E31E9" w14:textId="77777777" w:rsidR="001F3C15" w:rsidRPr="00843B92" w:rsidRDefault="001F3C15" w:rsidP="0098055D">
      <w:pPr>
        <w:numPr>
          <w:ilvl w:val="1"/>
          <w:numId w:val="12"/>
        </w:numPr>
        <w:tabs>
          <w:tab w:val="clear" w:pos="381"/>
        </w:tabs>
        <w:spacing w:after="120"/>
        <w:ind w:left="709" w:hanging="709"/>
        <w:rPr>
          <w:rFonts w:ascii="Calibri Light" w:eastAsia="Arial Unicode MS" w:hAnsi="Calibri Light" w:cs="Calibri Light"/>
          <w:sz w:val="22"/>
          <w:szCs w:val="22"/>
        </w:rPr>
      </w:pPr>
      <w:r w:rsidRPr="00843B92">
        <w:rPr>
          <w:rFonts w:ascii="Calibri Light" w:eastAsia="Arial Unicode MS" w:hAnsi="Calibri Light" w:cs="Calibri Light"/>
          <w:sz w:val="22"/>
          <w:szCs w:val="22"/>
        </w:rPr>
        <w:t xml:space="preserve">Strony ustalają, że okres </w:t>
      </w:r>
      <w:r w:rsidR="00A76FD9" w:rsidRPr="00843B92">
        <w:rPr>
          <w:rFonts w:ascii="Calibri Light" w:eastAsia="Arial Unicode MS" w:hAnsi="Calibri Light" w:cs="Calibri Light"/>
          <w:sz w:val="22"/>
          <w:szCs w:val="22"/>
        </w:rPr>
        <w:t xml:space="preserve">odpowiedzialności Wykonawcy z tytułu </w:t>
      </w:r>
      <w:r w:rsidRPr="00843B92">
        <w:rPr>
          <w:rFonts w:ascii="Calibri Light" w:eastAsia="Arial Unicode MS" w:hAnsi="Calibri Light" w:cs="Calibri Light"/>
          <w:sz w:val="22"/>
          <w:szCs w:val="22"/>
        </w:rPr>
        <w:t xml:space="preserve">rękojmi </w:t>
      </w:r>
      <w:r w:rsidR="00A76FD9" w:rsidRPr="00843B92">
        <w:rPr>
          <w:rFonts w:ascii="Calibri Light" w:eastAsia="Arial Unicode MS" w:hAnsi="Calibri Light" w:cs="Calibri Light"/>
          <w:sz w:val="22"/>
          <w:szCs w:val="22"/>
        </w:rPr>
        <w:t>za wady</w:t>
      </w:r>
      <w:r w:rsidR="00627DA6" w:rsidRPr="00843B92">
        <w:rPr>
          <w:rFonts w:ascii="Calibri Light" w:eastAsia="Arial Unicode MS" w:hAnsi="Calibri Light" w:cs="Calibri Light"/>
          <w:sz w:val="22"/>
          <w:szCs w:val="22"/>
        </w:rPr>
        <w:t>,</w:t>
      </w:r>
      <w:r w:rsidRPr="00843B92">
        <w:rPr>
          <w:rFonts w:ascii="Calibri Light" w:eastAsia="Arial Unicode MS" w:hAnsi="Calibri Light" w:cs="Calibri Light"/>
          <w:sz w:val="22"/>
          <w:szCs w:val="22"/>
        </w:rPr>
        <w:t xml:space="preserve"> </w:t>
      </w:r>
      <w:r w:rsidR="00A76FD9" w:rsidRPr="00843B92">
        <w:rPr>
          <w:rFonts w:ascii="Calibri Light" w:eastAsia="Arial Unicode MS" w:hAnsi="Calibri Light" w:cs="Calibri Light"/>
          <w:sz w:val="22"/>
          <w:szCs w:val="22"/>
        </w:rPr>
        <w:t xml:space="preserve">liczony od dnia odbioru końcowego </w:t>
      </w:r>
      <w:r w:rsidRPr="00843B92">
        <w:rPr>
          <w:rFonts w:ascii="Calibri Light" w:eastAsia="Arial Unicode MS" w:hAnsi="Calibri Light" w:cs="Calibri Light"/>
          <w:sz w:val="22"/>
          <w:szCs w:val="22"/>
        </w:rPr>
        <w:t>pr</w:t>
      </w:r>
      <w:r w:rsidR="001C1358" w:rsidRPr="00843B92">
        <w:rPr>
          <w:rFonts w:ascii="Calibri Light" w:eastAsia="Arial Unicode MS" w:hAnsi="Calibri Light" w:cs="Calibri Light"/>
          <w:sz w:val="22"/>
          <w:szCs w:val="22"/>
        </w:rPr>
        <w:t>zedmiotu U</w:t>
      </w:r>
      <w:r w:rsidR="00ED050A" w:rsidRPr="00843B92">
        <w:rPr>
          <w:rFonts w:ascii="Calibri Light" w:eastAsia="Arial Unicode MS" w:hAnsi="Calibri Light" w:cs="Calibri Light"/>
          <w:sz w:val="22"/>
          <w:szCs w:val="22"/>
        </w:rPr>
        <w:t>mowy</w:t>
      </w:r>
      <w:r w:rsidR="0057165C">
        <w:rPr>
          <w:rFonts w:ascii="Calibri Light" w:eastAsia="Arial Unicode MS" w:hAnsi="Calibri Light" w:cs="Calibri Light"/>
          <w:sz w:val="22"/>
          <w:szCs w:val="22"/>
        </w:rPr>
        <w:t xml:space="preserve"> jest nie krótszy niż 2 lata (24 miesiące), a w przypadku udzielenia przez Wykonawcę gwarancji na czas dłuższy – okres odpowiedzialności Wykonawcy za wady z tytułu rękojmi </w:t>
      </w:r>
      <w:r w:rsidR="008D6AB0" w:rsidRPr="00843B92">
        <w:rPr>
          <w:rFonts w:ascii="Calibri Light" w:eastAsia="Arial Unicode MS" w:hAnsi="Calibri Light" w:cs="Calibri Light"/>
          <w:sz w:val="22"/>
          <w:szCs w:val="22"/>
        </w:rPr>
        <w:t xml:space="preserve">wynosi tyle, co </w:t>
      </w:r>
      <w:r w:rsidRPr="00843B92">
        <w:rPr>
          <w:rFonts w:ascii="Calibri Light" w:eastAsia="Arial Unicode MS" w:hAnsi="Calibri Light" w:cs="Calibri Light"/>
          <w:sz w:val="22"/>
          <w:szCs w:val="22"/>
        </w:rPr>
        <w:t>okres</w:t>
      </w:r>
      <w:r w:rsidR="008D6AB0" w:rsidRPr="00843B92">
        <w:rPr>
          <w:rFonts w:ascii="Calibri Light" w:eastAsia="Arial Unicode MS" w:hAnsi="Calibri Light" w:cs="Calibri Light"/>
          <w:sz w:val="22"/>
          <w:szCs w:val="22"/>
        </w:rPr>
        <w:t xml:space="preserve"> </w:t>
      </w:r>
      <w:r w:rsidRPr="00843B92">
        <w:rPr>
          <w:rFonts w:ascii="Calibri Light" w:eastAsia="Arial Unicode MS" w:hAnsi="Calibri Light" w:cs="Calibri Light"/>
          <w:sz w:val="22"/>
          <w:szCs w:val="22"/>
        </w:rPr>
        <w:t>obowiązywania gwarancji jakości. Odpowiedzialność z</w:t>
      </w:r>
      <w:r w:rsidRPr="00843B92">
        <w:rPr>
          <w:rStyle w:val="ND"/>
          <w:rFonts w:ascii="Calibri Light" w:eastAsia="Arial Unicode MS" w:hAnsi="Calibri Light" w:cs="Calibri Light"/>
          <w:sz w:val="22"/>
          <w:szCs w:val="22"/>
        </w:rPr>
        <w:t xml:space="preserve"> </w:t>
      </w:r>
      <w:r w:rsidRPr="00843B92">
        <w:rPr>
          <w:rFonts w:ascii="Calibri Light" w:eastAsia="Arial Unicode MS" w:hAnsi="Calibri Light" w:cs="Calibri Light"/>
          <w:sz w:val="22"/>
          <w:szCs w:val="22"/>
        </w:rPr>
        <w:t>tyt</w:t>
      </w:r>
      <w:r w:rsidR="001C1358" w:rsidRPr="00843B92">
        <w:rPr>
          <w:rFonts w:ascii="Calibri Light" w:eastAsia="Arial Unicode MS" w:hAnsi="Calibri Light" w:cs="Calibri Light"/>
          <w:sz w:val="22"/>
          <w:szCs w:val="22"/>
        </w:rPr>
        <w:t>ułu rękojmi za wady przedmiotu U</w:t>
      </w:r>
      <w:r w:rsidRPr="00843B92">
        <w:rPr>
          <w:rFonts w:ascii="Calibri Light" w:eastAsia="Arial Unicode MS" w:hAnsi="Calibri Light" w:cs="Calibri Light"/>
          <w:sz w:val="22"/>
          <w:szCs w:val="22"/>
        </w:rPr>
        <w:t>mowy Wykonawca ponosi na zasadach określonych w</w:t>
      </w:r>
      <w:r w:rsidRPr="00843B92">
        <w:rPr>
          <w:rStyle w:val="ND"/>
          <w:rFonts w:ascii="Calibri Light" w:eastAsia="Arial Unicode MS" w:hAnsi="Calibri Light" w:cs="Calibri Light"/>
          <w:sz w:val="22"/>
          <w:szCs w:val="22"/>
        </w:rPr>
        <w:t xml:space="preserve"> </w:t>
      </w:r>
      <w:r w:rsidRPr="00843B92">
        <w:rPr>
          <w:rFonts w:ascii="Calibri Light" w:eastAsia="Arial Unicode MS" w:hAnsi="Calibri Light" w:cs="Calibri Light"/>
          <w:sz w:val="22"/>
          <w:szCs w:val="22"/>
        </w:rPr>
        <w:t>Kodeksie cywilnym, z</w:t>
      </w:r>
      <w:r w:rsidRPr="00843B92">
        <w:rPr>
          <w:rStyle w:val="ND"/>
          <w:rFonts w:ascii="Calibri Light" w:eastAsia="Arial Unicode MS" w:hAnsi="Calibri Light" w:cs="Calibri Light"/>
          <w:sz w:val="22"/>
          <w:szCs w:val="22"/>
        </w:rPr>
        <w:t xml:space="preserve"> </w:t>
      </w:r>
      <w:r w:rsidR="00C01128" w:rsidRPr="00843B92">
        <w:rPr>
          <w:rFonts w:ascii="Calibri Light" w:eastAsia="Arial Unicode MS" w:hAnsi="Calibri Light" w:cs="Calibri Light"/>
          <w:sz w:val="22"/>
          <w:szCs w:val="22"/>
        </w:rPr>
        <w:t xml:space="preserve">zastrzeżeniem </w:t>
      </w:r>
      <w:r w:rsidR="00627DA6" w:rsidRPr="00843B92">
        <w:rPr>
          <w:rFonts w:ascii="Calibri Light" w:eastAsia="Arial Unicode MS" w:hAnsi="Calibri Light" w:cs="Calibri Light"/>
          <w:sz w:val="22"/>
          <w:szCs w:val="22"/>
        </w:rPr>
        <w:t>postanowień</w:t>
      </w:r>
      <w:r w:rsidR="001C1358" w:rsidRPr="00843B92">
        <w:rPr>
          <w:rFonts w:ascii="Calibri Light" w:eastAsia="Arial Unicode MS" w:hAnsi="Calibri Light" w:cs="Calibri Light"/>
          <w:sz w:val="22"/>
          <w:szCs w:val="22"/>
        </w:rPr>
        <w:t xml:space="preserve"> </w:t>
      </w:r>
      <w:r w:rsidR="001C1358" w:rsidRPr="00843B92">
        <w:rPr>
          <w:rFonts w:ascii="Calibri Light" w:eastAsia="Arial Unicode MS" w:hAnsi="Calibri Light" w:cs="Calibri Light"/>
          <w:snapToGrid w:val="0"/>
          <w:sz w:val="22"/>
          <w:szCs w:val="22"/>
        </w:rPr>
        <w:t xml:space="preserve">§ </w:t>
      </w:r>
      <w:r w:rsidR="00CC59CE" w:rsidRPr="00843B92">
        <w:rPr>
          <w:rFonts w:ascii="Calibri Light" w:eastAsia="Arial Unicode MS" w:hAnsi="Calibri Light" w:cs="Calibri Light"/>
          <w:snapToGrid w:val="0"/>
          <w:sz w:val="22"/>
          <w:szCs w:val="22"/>
        </w:rPr>
        <w:t>9</w:t>
      </w:r>
      <w:r w:rsidR="00627DA6" w:rsidRPr="00843B92">
        <w:rPr>
          <w:rFonts w:ascii="Calibri Light" w:eastAsia="Arial Unicode MS" w:hAnsi="Calibri Light" w:cs="Calibri Light"/>
          <w:sz w:val="22"/>
          <w:szCs w:val="22"/>
        </w:rPr>
        <w:t xml:space="preserve"> </w:t>
      </w:r>
      <w:r w:rsidR="00C01128" w:rsidRPr="00843B92">
        <w:rPr>
          <w:rFonts w:ascii="Calibri Light" w:eastAsia="Arial Unicode MS" w:hAnsi="Calibri Light" w:cs="Calibri Light"/>
          <w:sz w:val="22"/>
          <w:szCs w:val="22"/>
        </w:rPr>
        <w:t xml:space="preserve">ust. </w:t>
      </w:r>
      <w:r w:rsidR="003F7A10" w:rsidRPr="00843B92">
        <w:rPr>
          <w:rFonts w:ascii="Calibri Light" w:eastAsia="Arial Unicode MS" w:hAnsi="Calibri Light" w:cs="Calibri Light"/>
          <w:sz w:val="22"/>
          <w:szCs w:val="22"/>
        </w:rPr>
        <w:t>11</w:t>
      </w:r>
      <w:r w:rsidRPr="00843B92">
        <w:rPr>
          <w:rFonts w:ascii="Calibri Light" w:eastAsia="Arial Unicode MS" w:hAnsi="Calibri Light" w:cs="Calibri Light"/>
          <w:sz w:val="22"/>
          <w:szCs w:val="22"/>
        </w:rPr>
        <w:t>–</w:t>
      </w:r>
      <w:r w:rsidR="003F7A10" w:rsidRPr="00843B92">
        <w:rPr>
          <w:rFonts w:ascii="Calibri Light" w:eastAsia="Arial Unicode MS" w:hAnsi="Calibri Light" w:cs="Calibri Light"/>
          <w:sz w:val="22"/>
          <w:szCs w:val="22"/>
        </w:rPr>
        <w:t>13</w:t>
      </w:r>
      <w:r w:rsidR="00C01128" w:rsidRPr="00843B92">
        <w:rPr>
          <w:rFonts w:ascii="Calibri Light" w:eastAsia="Arial Unicode MS" w:hAnsi="Calibri Light" w:cs="Calibri Light"/>
          <w:sz w:val="22"/>
          <w:szCs w:val="22"/>
        </w:rPr>
        <w:t xml:space="preserve"> niniejsze</w:t>
      </w:r>
      <w:r w:rsidR="001C1358" w:rsidRPr="00843B92">
        <w:rPr>
          <w:rFonts w:ascii="Calibri Light" w:eastAsia="Arial Unicode MS" w:hAnsi="Calibri Light" w:cs="Calibri Light"/>
          <w:sz w:val="22"/>
          <w:szCs w:val="22"/>
        </w:rPr>
        <w:t>j Umowy</w:t>
      </w:r>
      <w:r w:rsidR="00627DA6" w:rsidRPr="00843B92">
        <w:rPr>
          <w:rFonts w:ascii="Calibri Light" w:eastAsia="Arial Unicode MS" w:hAnsi="Calibri Light" w:cs="Calibri Light"/>
          <w:sz w:val="22"/>
          <w:szCs w:val="22"/>
        </w:rPr>
        <w:t xml:space="preserve">, </w:t>
      </w:r>
      <w:r w:rsidR="00A64888" w:rsidRPr="00843B92">
        <w:rPr>
          <w:rFonts w:ascii="Calibri Light" w:eastAsia="Arial Unicode MS" w:hAnsi="Calibri Light" w:cs="Calibri Light"/>
          <w:sz w:val="22"/>
          <w:szCs w:val="22"/>
        </w:rPr>
        <w:t>znajdujących</w:t>
      </w:r>
      <w:r w:rsidR="00627DA6" w:rsidRPr="00843B92">
        <w:rPr>
          <w:rFonts w:ascii="Calibri Light" w:eastAsia="Arial Unicode MS" w:hAnsi="Calibri Light" w:cs="Calibri Light"/>
          <w:sz w:val="22"/>
          <w:szCs w:val="22"/>
        </w:rPr>
        <w:t xml:space="preserve"> zastosowanie do realizacji wynikającego z rękojmi obowiązku usunięci</w:t>
      </w:r>
      <w:r w:rsidR="008D6AB0" w:rsidRPr="00843B92">
        <w:rPr>
          <w:rFonts w:ascii="Calibri Light" w:eastAsia="Arial Unicode MS" w:hAnsi="Calibri Light" w:cs="Calibri Light"/>
          <w:sz w:val="22"/>
          <w:szCs w:val="22"/>
        </w:rPr>
        <w:t>a</w:t>
      </w:r>
      <w:r w:rsidR="00627DA6" w:rsidRPr="00843B92">
        <w:rPr>
          <w:rFonts w:ascii="Calibri Light" w:eastAsia="Arial Unicode MS" w:hAnsi="Calibri Light" w:cs="Calibri Light"/>
          <w:sz w:val="22"/>
          <w:szCs w:val="22"/>
        </w:rPr>
        <w:t xml:space="preserve"> wad przedmiotu </w:t>
      </w:r>
      <w:r w:rsidR="001C1358" w:rsidRPr="00843B92">
        <w:rPr>
          <w:rFonts w:ascii="Calibri Light" w:eastAsia="Arial Unicode MS" w:hAnsi="Calibri Light" w:cs="Calibri Light"/>
          <w:sz w:val="22"/>
          <w:szCs w:val="22"/>
        </w:rPr>
        <w:t>U</w:t>
      </w:r>
      <w:r w:rsidR="00627DA6" w:rsidRPr="00843B92">
        <w:rPr>
          <w:rFonts w:ascii="Calibri Light" w:eastAsia="Arial Unicode MS" w:hAnsi="Calibri Light" w:cs="Calibri Light"/>
          <w:sz w:val="22"/>
          <w:szCs w:val="22"/>
        </w:rPr>
        <w:t>mowy</w:t>
      </w:r>
      <w:r w:rsidRPr="00843B92">
        <w:rPr>
          <w:rFonts w:ascii="Calibri Light" w:eastAsia="Arial Unicode MS" w:hAnsi="Calibri Light" w:cs="Calibri Light"/>
          <w:sz w:val="22"/>
          <w:szCs w:val="22"/>
        </w:rPr>
        <w:t xml:space="preserve">. </w:t>
      </w:r>
    </w:p>
    <w:p w14:paraId="52ED97A0" w14:textId="77777777" w:rsidR="0098055D" w:rsidRPr="0098055D" w:rsidRDefault="0098055D" w:rsidP="0098055D">
      <w:pPr>
        <w:pStyle w:val="Tekstpodstawowywcity2"/>
        <w:numPr>
          <w:ilvl w:val="1"/>
          <w:numId w:val="12"/>
        </w:numPr>
        <w:tabs>
          <w:tab w:val="clear" w:pos="211"/>
          <w:tab w:val="clear" w:pos="381"/>
          <w:tab w:val="left" w:pos="709"/>
        </w:tabs>
        <w:spacing w:after="120"/>
        <w:ind w:left="709" w:hanging="688"/>
        <w:rPr>
          <w:rFonts w:ascii="Calibri Light" w:eastAsia="Arial Unicode MS" w:hAnsi="Calibri Light" w:cs="Calibri Light"/>
          <w:sz w:val="22"/>
          <w:szCs w:val="22"/>
        </w:rPr>
      </w:pPr>
      <w:r w:rsidRPr="0098055D">
        <w:rPr>
          <w:rFonts w:ascii="Calibri Light" w:eastAsia="Arial Unicode MS" w:hAnsi="Calibri Light" w:cs="Calibri Light"/>
          <w:sz w:val="22"/>
          <w:szCs w:val="22"/>
        </w:rPr>
        <w:t xml:space="preserve">W ramach rękojmi Wykonawca zobowiązuje się do usunięcia bezpłatnie ujawnionych wad </w:t>
      </w:r>
      <w:r w:rsidR="00610F1F">
        <w:rPr>
          <w:rFonts w:ascii="Calibri Light" w:eastAsia="Arial Unicode MS" w:hAnsi="Calibri Light" w:cs="Calibri Light"/>
          <w:sz w:val="22"/>
          <w:szCs w:val="22"/>
        </w:rPr>
        <w:br/>
      </w:r>
      <w:r w:rsidRPr="0098055D">
        <w:rPr>
          <w:rFonts w:ascii="Calibri Light" w:eastAsia="Arial Unicode MS" w:hAnsi="Calibri Light" w:cs="Calibri Light"/>
          <w:sz w:val="22"/>
          <w:szCs w:val="22"/>
        </w:rPr>
        <w:t xml:space="preserve">w terminie 14 dni od daty zgłoszenia przez Zamawiającego wady, w tym do dokonania demontażu rzeczy, w których wystąpiła wada i ponownego zamontowania po dokonaniu wymiany na wolną od wad lub usunięciu wady. </w:t>
      </w:r>
    </w:p>
    <w:p w14:paraId="7FDEC91C" w14:textId="77777777" w:rsidR="0098055D" w:rsidRPr="0098055D" w:rsidRDefault="0098055D" w:rsidP="0098055D">
      <w:pPr>
        <w:pStyle w:val="Tekstpodstawowywcity2"/>
        <w:numPr>
          <w:ilvl w:val="1"/>
          <w:numId w:val="12"/>
        </w:numPr>
        <w:tabs>
          <w:tab w:val="clear" w:pos="211"/>
          <w:tab w:val="clear" w:pos="381"/>
          <w:tab w:val="left" w:pos="709"/>
        </w:tabs>
        <w:spacing w:after="120"/>
        <w:ind w:left="709" w:hanging="688"/>
        <w:rPr>
          <w:rFonts w:ascii="Calibri Light" w:eastAsia="Arial Unicode MS" w:hAnsi="Calibri Light" w:cs="Calibri Light"/>
          <w:sz w:val="22"/>
          <w:szCs w:val="22"/>
        </w:rPr>
      </w:pPr>
      <w:r w:rsidRPr="0098055D">
        <w:rPr>
          <w:rFonts w:ascii="Calibri Light" w:eastAsia="Arial Unicode MS" w:hAnsi="Calibri Light" w:cs="Calibri Light"/>
          <w:sz w:val="22"/>
          <w:szCs w:val="22"/>
        </w:rPr>
        <w:t>Wykonawca zobowiązuje się usunąć wady w miejscu, w którym znajduje się rzecz, w której wada wystąpiła lub dostarczyć rzeczy wolne od wad do takiego miejsca na swój koszt i swoim staraniem.</w:t>
      </w:r>
    </w:p>
    <w:p w14:paraId="20D63E45" w14:textId="77777777" w:rsidR="0098055D" w:rsidRPr="0098055D" w:rsidRDefault="0098055D" w:rsidP="0098055D">
      <w:pPr>
        <w:pStyle w:val="Tekstpodstawowywcity2"/>
        <w:numPr>
          <w:ilvl w:val="1"/>
          <w:numId w:val="12"/>
        </w:numPr>
        <w:tabs>
          <w:tab w:val="clear" w:pos="211"/>
          <w:tab w:val="clear" w:pos="381"/>
          <w:tab w:val="left" w:pos="709"/>
        </w:tabs>
        <w:spacing w:after="120"/>
        <w:ind w:left="709" w:hanging="688"/>
        <w:rPr>
          <w:rFonts w:ascii="Calibri Light" w:eastAsia="Arial Unicode MS" w:hAnsi="Calibri Light" w:cs="Calibri Light"/>
          <w:sz w:val="22"/>
          <w:szCs w:val="22"/>
        </w:rPr>
      </w:pPr>
      <w:r w:rsidRPr="0098055D">
        <w:rPr>
          <w:rFonts w:ascii="Calibri Light" w:eastAsia="Arial Unicode MS" w:hAnsi="Calibri Light" w:cs="Calibri Light"/>
          <w:sz w:val="22"/>
          <w:szCs w:val="22"/>
        </w:rPr>
        <w:t>W przypadku, gdy Wykonawca nie usunie wad w terminie określonym zgodnie z § 9 ust. 11 niniejszej Umowy lub usunie wady w sposób nienależyty, Zamawiający uprawniony jest do powierzenia usunięcie wad podmiotowi trzeciemu na koszt i ryzyko Wykonawcy (wykonanie zastępcze), po uprzednim pisemnym zawiadomieniu o tym Wykonawcy oraz bez konieczności uzyskiwania w tym zakresie upoważnienia sądowego.</w:t>
      </w:r>
    </w:p>
    <w:p w14:paraId="561FA3B9" w14:textId="77777777" w:rsidR="0098055D" w:rsidRPr="0098055D" w:rsidRDefault="0098055D" w:rsidP="0098055D">
      <w:pPr>
        <w:pStyle w:val="Tekstpodstawowywcity2"/>
        <w:numPr>
          <w:ilvl w:val="1"/>
          <w:numId w:val="12"/>
        </w:numPr>
        <w:tabs>
          <w:tab w:val="clear" w:pos="211"/>
          <w:tab w:val="clear" w:pos="381"/>
          <w:tab w:val="left" w:pos="709"/>
        </w:tabs>
        <w:spacing w:after="120"/>
        <w:ind w:left="709" w:hanging="688"/>
        <w:rPr>
          <w:rFonts w:ascii="Calibri Light" w:eastAsia="Arial Unicode MS" w:hAnsi="Calibri Light" w:cs="Calibri Light"/>
          <w:sz w:val="22"/>
          <w:szCs w:val="22"/>
        </w:rPr>
      </w:pPr>
      <w:r w:rsidRPr="0098055D">
        <w:rPr>
          <w:rFonts w:ascii="Calibri Light" w:eastAsia="Arial Unicode MS" w:hAnsi="Calibri Light" w:cs="Calibri Light"/>
          <w:sz w:val="22"/>
          <w:szCs w:val="22"/>
        </w:rPr>
        <w:lastRenderedPageBreak/>
        <w:t>Gwarancja nie wyłącza, nie ogranicza ani nie zawiesza uprawnień Zamawiającego wynikających z przepisów o rękojmi za wady przedmiotu Umowy.</w:t>
      </w:r>
    </w:p>
    <w:p w14:paraId="16D8D510" w14:textId="77777777" w:rsidR="00DF59B2" w:rsidRPr="00E73F42" w:rsidRDefault="0098055D" w:rsidP="0098055D">
      <w:pPr>
        <w:pStyle w:val="Tekstpodstawowywcity2"/>
        <w:numPr>
          <w:ilvl w:val="1"/>
          <w:numId w:val="12"/>
        </w:numPr>
        <w:tabs>
          <w:tab w:val="clear" w:pos="14"/>
          <w:tab w:val="clear" w:pos="211"/>
          <w:tab w:val="clear" w:pos="381"/>
          <w:tab w:val="clear" w:pos="8126"/>
          <w:tab w:val="left" w:pos="709"/>
        </w:tabs>
        <w:spacing w:after="120"/>
        <w:ind w:left="709" w:hanging="688"/>
        <w:rPr>
          <w:rFonts w:ascii="Calibri Light" w:eastAsia="Arial Unicode MS" w:hAnsi="Calibri Light" w:cs="Calibri Light"/>
          <w:sz w:val="22"/>
          <w:szCs w:val="22"/>
        </w:rPr>
      </w:pPr>
      <w:r w:rsidRPr="0098055D">
        <w:rPr>
          <w:rFonts w:ascii="Calibri Light" w:eastAsia="Arial Unicode MS" w:hAnsi="Calibri Light" w:cs="Calibri Light"/>
          <w:sz w:val="22"/>
          <w:szCs w:val="22"/>
        </w:rPr>
        <w:t>Udzielone rękojmia i gwarancja nie naruszają prawa Zamawiającego do dochodzenia roszczeń o naprawienie szkody w pełnej wysokości.</w:t>
      </w:r>
    </w:p>
    <w:p w14:paraId="17728D06" w14:textId="77777777" w:rsidR="00CC51B6" w:rsidRPr="00E73F42" w:rsidRDefault="00CC51B6" w:rsidP="0098055D">
      <w:pPr>
        <w:pStyle w:val="Tekstpodstawowywcity2"/>
        <w:tabs>
          <w:tab w:val="clear" w:pos="14"/>
          <w:tab w:val="clear" w:pos="211"/>
          <w:tab w:val="clear" w:pos="8126"/>
          <w:tab w:val="right" w:pos="0"/>
          <w:tab w:val="left" w:pos="426"/>
        </w:tabs>
        <w:spacing w:after="120"/>
        <w:ind w:left="426" w:firstLine="0"/>
        <w:rPr>
          <w:rFonts w:ascii="Calibri Light" w:eastAsia="Arial Unicode MS" w:hAnsi="Calibri Light" w:cs="Calibri Light"/>
          <w:sz w:val="22"/>
          <w:szCs w:val="22"/>
        </w:rPr>
      </w:pPr>
    </w:p>
    <w:p w14:paraId="2098DA3A" w14:textId="77777777" w:rsidR="0090722F" w:rsidRPr="00E73F42" w:rsidRDefault="00A0621C" w:rsidP="0098055D">
      <w:pPr>
        <w:tabs>
          <w:tab w:val="right" w:pos="8126"/>
        </w:tabs>
        <w:spacing w:after="120"/>
        <w:jc w:val="center"/>
        <w:rPr>
          <w:rFonts w:ascii="Calibri Light" w:eastAsia="Arial Unicode MS" w:hAnsi="Calibri Light" w:cs="Calibri Light"/>
          <w:b/>
          <w:snapToGrid w:val="0"/>
          <w:sz w:val="22"/>
          <w:szCs w:val="22"/>
        </w:rPr>
      </w:pPr>
      <w:r w:rsidRPr="00E73F42">
        <w:rPr>
          <w:rFonts w:ascii="Calibri Light" w:eastAsia="Arial Unicode MS" w:hAnsi="Calibri Light" w:cs="Calibri Light"/>
          <w:b/>
          <w:snapToGrid w:val="0"/>
          <w:sz w:val="22"/>
          <w:szCs w:val="22"/>
        </w:rPr>
        <w:t>§</w:t>
      </w:r>
      <w:r w:rsidR="004779E7" w:rsidRPr="00E73F42">
        <w:rPr>
          <w:rFonts w:ascii="Calibri Light" w:eastAsia="Arial Unicode MS" w:hAnsi="Calibri Light" w:cs="Calibri Light"/>
          <w:b/>
          <w:snapToGrid w:val="0"/>
          <w:sz w:val="22"/>
          <w:szCs w:val="22"/>
        </w:rPr>
        <w:t xml:space="preserve"> </w:t>
      </w:r>
      <w:r w:rsidR="0078216C" w:rsidRPr="00E73F42">
        <w:rPr>
          <w:rFonts w:ascii="Calibri Light" w:eastAsia="Arial Unicode MS" w:hAnsi="Calibri Light" w:cs="Calibri Light"/>
          <w:b/>
          <w:snapToGrid w:val="0"/>
          <w:sz w:val="22"/>
          <w:szCs w:val="22"/>
        </w:rPr>
        <w:t>10</w:t>
      </w:r>
    </w:p>
    <w:p w14:paraId="22F89BA5" w14:textId="77777777" w:rsidR="00F94082" w:rsidRPr="00E73F42" w:rsidRDefault="00DA116F" w:rsidP="0098055D">
      <w:pPr>
        <w:tabs>
          <w:tab w:val="right" w:pos="8126"/>
        </w:tabs>
        <w:spacing w:after="120"/>
        <w:jc w:val="center"/>
        <w:rPr>
          <w:rFonts w:ascii="Calibri Light" w:eastAsia="Arial Unicode MS" w:hAnsi="Calibri Light" w:cs="Calibri Light"/>
          <w:b/>
          <w:snapToGrid w:val="0"/>
          <w:sz w:val="22"/>
          <w:szCs w:val="22"/>
        </w:rPr>
      </w:pPr>
      <w:r w:rsidRPr="00E73F42">
        <w:rPr>
          <w:rFonts w:ascii="Calibri Light" w:eastAsia="Arial Unicode MS" w:hAnsi="Calibri Light" w:cs="Calibri Light"/>
          <w:b/>
          <w:snapToGrid w:val="0"/>
          <w:sz w:val="22"/>
          <w:szCs w:val="22"/>
        </w:rPr>
        <w:t>NADZÓR NAD PRACAMI</w:t>
      </w:r>
    </w:p>
    <w:p w14:paraId="3677C1BD" w14:textId="77777777" w:rsidR="0098055D" w:rsidRDefault="00037FD5" w:rsidP="0098055D">
      <w:pPr>
        <w:numPr>
          <w:ilvl w:val="0"/>
          <w:numId w:val="9"/>
        </w:numPr>
        <w:tabs>
          <w:tab w:val="clear" w:pos="360"/>
          <w:tab w:val="left" w:pos="680"/>
          <w:tab w:val="num" w:pos="709"/>
        </w:tabs>
        <w:suppressAutoHyphens/>
        <w:spacing w:after="120"/>
        <w:ind w:left="709"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Nadzór nad realizacją przedmiotu Um</w:t>
      </w:r>
      <w:r w:rsidR="00C624D9" w:rsidRPr="00E73F42">
        <w:rPr>
          <w:rFonts w:ascii="Calibri Light" w:eastAsia="Arial Unicode MS" w:hAnsi="Calibri Light" w:cs="Calibri Light"/>
          <w:sz w:val="22"/>
          <w:szCs w:val="22"/>
        </w:rPr>
        <w:t>owy w imieniu Zamawiającego będzie</w:t>
      </w:r>
      <w:r w:rsidR="00A540A1" w:rsidRPr="00E73F42">
        <w:rPr>
          <w:rFonts w:ascii="Calibri Light" w:eastAsia="Arial Unicode MS" w:hAnsi="Calibri Light" w:cs="Calibri Light"/>
          <w:sz w:val="22"/>
          <w:szCs w:val="22"/>
        </w:rPr>
        <w:t xml:space="preserve"> sprawować</w:t>
      </w:r>
      <w:r w:rsidR="00AE12A5" w:rsidRPr="00E73F42">
        <w:rPr>
          <w:rFonts w:ascii="Calibri Light" w:eastAsia="Arial Unicode MS" w:hAnsi="Calibri Light" w:cs="Calibri Light"/>
          <w:sz w:val="22"/>
          <w:szCs w:val="22"/>
        </w:rPr>
        <w:t xml:space="preserve"> </w:t>
      </w:r>
      <w:r w:rsidR="006C2174" w:rsidRPr="00E73F42">
        <w:rPr>
          <w:rFonts w:ascii="Calibri Light" w:eastAsia="Arial Unicode MS" w:hAnsi="Calibri Light" w:cs="Calibri Light"/>
          <w:sz w:val="22"/>
          <w:szCs w:val="22"/>
        </w:rPr>
        <w:t>Inspektor Nadzoru Inwestorskie</w:t>
      </w:r>
      <w:r w:rsidR="00794A39" w:rsidRPr="00E73F42">
        <w:rPr>
          <w:rFonts w:ascii="Calibri Light" w:eastAsia="Arial Unicode MS" w:hAnsi="Calibri Light" w:cs="Calibri Light"/>
          <w:sz w:val="22"/>
          <w:szCs w:val="22"/>
        </w:rPr>
        <w:t>go:</w:t>
      </w:r>
      <w:r w:rsidR="000E6EAB" w:rsidRPr="00E73F42">
        <w:rPr>
          <w:rFonts w:ascii="Calibri Light" w:eastAsia="Arial Unicode MS" w:hAnsi="Calibri Light" w:cs="Calibri Light"/>
          <w:sz w:val="22"/>
          <w:szCs w:val="22"/>
        </w:rPr>
        <w:t xml:space="preserve"> </w:t>
      </w:r>
      <w:r w:rsidR="005D008D">
        <w:rPr>
          <w:rFonts w:ascii="Calibri Light" w:eastAsia="Arial Unicode MS" w:hAnsi="Calibri Light" w:cs="Calibri Light"/>
          <w:sz w:val="22"/>
          <w:szCs w:val="22"/>
        </w:rPr>
        <w:t>………………………………….……</w:t>
      </w:r>
      <w:r w:rsidR="00C457BF" w:rsidRPr="00E73F42">
        <w:rPr>
          <w:rFonts w:ascii="Calibri Light" w:eastAsia="Arial Unicode MS" w:hAnsi="Calibri Light" w:cs="Calibri Light"/>
          <w:sz w:val="22"/>
          <w:szCs w:val="22"/>
        </w:rPr>
        <w:t>,</w:t>
      </w:r>
      <w:r w:rsidR="000E6EAB" w:rsidRPr="00E73F42">
        <w:rPr>
          <w:rFonts w:ascii="Calibri Light" w:eastAsia="Arial Unicode MS" w:hAnsi="Calibri Light" w:cs="Calibri Light"/>
          <w:sz w:val="22"/>
          <w:szCs w:val="22"/>
        </w:rPr>
        <w:t xml:space="preserve"> </w:t>
      </w:r>
      <w:r w:rsidR="00AE12A5" w:rsidRPr="00E73F42">
        <w:rPr>
          <w:rFonts w:ascii="Calibri Light" w:eastAsia="Arial Unicode MS" w:hAnsi="Calibri Light" w:cs="Calibri Light"/>
          <w:sz w:val="22"/>
          <w:szCs w:val="22"/>
        </w:rPr>
        <w:t xml:space="preserve">tel.: </w:t>
      </w:r>
      <w:r w:rsidR="005D008D">
        <w:rPr>
          <w:rFonts w:ascii="Calibri Light" w:eastAsia="Arial Unicode MS" w:hAnsi="Calibri Light" w:cs="Calibri Light"/>
          <w:sz w:val="22"/>
          <w:szCs w:val="22"/>
        </w:rPr>
        <w:t>……………………………………..</w:t>
      </w:r>
      <w:r w:rsidRPr="00E73F42">
        <w:rPr>
          <w:rFonts w:ascii="Calibri Light" w:eastAsia="Arial Unicode MS" w:hAnsi="Calibri Light" w:cs="Calibri Light"/>
          <w:sz w:val="22"/>
          <w:szCs w:val="22"/>
        </w:rPr>
        <w:t>,</w:t>
      </w:r>
      <w:r w:rsidR="00AE12A5" w:rsidRPr="00E73F42">
        <w:rPr>
          <w:rFonts w:ascii="Calibri Light" w:eastAsia="Arial Unicode MS" w:hAnsi="Calibri Light" w:cs="Calibri Light"/>
          <w:sz w:val="22"/>
          <w:szCs w:val="22"/>
        </w:rPr>
        <w:t xml:space="preserve"> </w:t>
      </w:r>
      <w:r w:rsidR="00707C53">
        <w:rPr>
          <w:rFonts w:ascii="Calibri Light" w:eastAsia="Arial Unicode MS" w:hAnsi="Calibri Light" w:cs="Calibri Light"/>
          <w:sz w:val="22"/>
          <w:szCs w:val="22"/>
        </w:rPr>
        <w:br/>
      </w:r>
      <w:r w:rsidR="00AE12A5" w:rsidRPr="00E73F42">
        <w:rPr>
          <w:rFonts w:ascii="Calibri Light" w:eastAsia="Arial Unicode MS" w:hAnsi="Calibri Light" w:cs="Calibri Light"/>
          <w:sz w:val="22"/>
          <w:szCs w:val="22"/>
        </w:rPr>
        <w:t>e</w:t>
      </w:r>
      <w:r w:rsidR="00030134" w:rsidRPr="00E73F42">
        <w:rPr>
          <w:rFonts w:ascii="Calibri Light" w:eastAsia="Arial Unicode MS" w:hAnsi="Calibri Light" w:cs="Calibri Light"/>
          <w:sz w:val="22"/>
          <w:szCs w:val="22"/>
        </w:rPr>
        <w:t>-</w:t>
      </w:r>
      <w:r w:rsidR="00AE12A5" w:rsidRPr="00E73F42">
        <w:rPr>
          <w:rFonts w:ascii="Calibri Light" w:eastAsia="Arial Unicode MS" w:hAnsi="Calibri Light" w:cs="Calibri Light"/>
          <w:sz w:val="22"/>
          <w:szCs w:val="22"/>
        </w:rPr>
        <w:t>mail</w:t>
      </w:r>
      <w:r w:rsidR="00794A39" w:rsidRPr="00E73F42">
        <w:rPr>
          <w:rFonts w:ascii="Calibri Light" w:eastAsia="Arial Unicode MS" w:hAnsi="Calibri Light" w:cs="Calibri Light"/>
          <w:sz w:val="22"/>
          <w:szCs w:val="22"/>
        </w:rPr>
        <w:t>:</w:t>
      </w:r>
      <w:r w:rsidR="000E6EAB" w:rsidRPr="00E73F42">
        <w:rPr>
          <w:rFonts w:ascii="Calibri Light" w:eastAsia="Arial Unicode MS" w:hAnsi="Calibri Light" w:cs="Calibri Light"/>
          <w:sz w:val="22"/>
          <w:szCs w:val="22"/>
        </w:rPr>
        <w:t> </w:t>
      </w:r>
      <w:r w:rsidR="005D008D">
        <w:rPr>
          <w:rFonts w:ascii="Calibri Light" w:eastAsia="Arial Unicode MS" w:hAnsi="Calibri Light" w:cs="Calibri Light"/>
          <w:sz w:val="22"/>
          <w:szCs w:val="22"/>
        </w:rPr>
        <w:t>……………………………………… .</w:t>
      </w:r>
    </w:p>
    <w:p w14:paraId="2B503D5D" w14:textId="77777777" w:rsidR="0098055D" w:rsidRDefault="00AF4BFD" w:rsidP="0098055D">
      <w:pPr>
        <w:numPr>
          <w:ilvl w:val="0"/>
          <w:numId w:val="9"/>
        </w:numPr>
        <w:tabs>
          <w:tab w:val="clear" w:pos="360"/>
          <w:tab w:val="left" w:pos="709"/>
        </w:tabs>
        <w:suppressAutoHyphens/>
        <w:spacing w:after="120"/>
        <w:ind w:left="709" w:hanging="709"/>
        <w:rPr>
          <w:rFonts w:ascii="Calibri Light" w:eastAsia="Arial Unicode MS" w:hAnsi="Calibri Light" w:cs="Calibri Light"/>
          <w:sz w:val="22"/>
          <w:szCs w:val="22"/>
        </w:rPr>
      </w:pPr>
      <w:r w:rsidRPr="0098055D">
        <w:rPr>
          <w:rFonts w:ascii="Calibri Light" w:hAnsi="Calibri Light" w:cs="Calibri Light"/>
          <w:sz w:val="22"/>
          <w:szCs w:val="22"/>
        </w:rPr>
        <w:t xml:space="preserve">Inspektor </w:t>
      </w:r>
      <w:r w:rsidR="004C4AEF" w:rsidRPr="0098055D">
        <w:rPr>
          <w:rFonts w:ascii="Calibri Light" w:hAnsi="Calibri Light" w:cs="Calibri Light"/>
          <w:sz w:val="22"/>
          <w:szCs w:val="22"/>
        </w:rPr>
        <w:t>N</w:t>
      </w:r>
      <w:r w:rsidRPr="0098055D">
        <w:rPr>
          <w:rFonts w:ascii="Calibri Light" w:hAnsi="Calibri Light" w:cs="Calibri Light"/>
          <w:sz w:val="22"/>
          <w:szCs w:val="22"/>
        </w:rPr>
        <w:t xml:space="preserve">adzoru </w:t>
      </w:r>
      <w:r w:rsidR="004C4AEF" w:rsidRPr="0098055D">
        <w:rPr>
          <w:rFonts w:ascii="Calibri Light" w:hAnsi="Calibri Light" w:cs="Calibri Light"/>
          <w:sz w:val="22"/>
          <w:szCs w:val="22"/>
        </w:rPr>
        <w:t>I</w:t>
      </w:r>
      <w:r w:rsidRPr="0098055D">
        <w:rPr>
          <w:rFonts w:ascii="Calibri Light" w:hAnsi="Calibri Light" w:cs="Calibri Light"/>
          <w:sz w:val="22"/>
          <w:szCs w:val="22"/>
        </w:rPr>
        <w:t xml:space="preserve">nwestorskiego reprezentuje Zamawiającego na budowie przez sprawowanie kontroli zgodności jej realizacji z projektem lub pozwoleniem na budowę, przepisami oraz zasadami wiedzy technicznej. </w:t>
      </w:r>
    </w:p>
    <w:p w14:paraId="404EDA1F" w14:textId="4026AF20" w:rsidR="0098055D" w:rsidRDefault="00AF4BFD" w:rsidP="0098055D">
      <w:pPr>
        <w:numPr>
          <w:ilvl w:val="0"/>
          <w:numId w:val="9"/>
        </w:numPr>
        <w:tabs>
          <w:tab w:val="clear" w:pos="360"/>
          <w:tab w:val="left" w:pos="709"/>
        </w:tabs>
        <w:suppressAutoHyphens/>
        <w:spacing w:after="120"/>
        <w:ind w:left="709" w:hanging="709"/>
        <w:rPr>
          <w:rFonts w:ascii="Calibri Light" w:eastAsia="Arial Unicode MS" w:hAnsi="Calibri Light" w:cs="Calibri Light"/>
          <w:sz w:val="22"/>
          <w:szCs w:val="22"/>
        </w:rPr>
      </w:pPr>
      <w:r w:rsidRPr="0098055D">
        <w:rPr>
          <w:rFonts w:ascii="Calibri Light" w:hAnsi="Calibri Light" w:cs="Calibri Light"/>
          <w:sz w:val="22"/>
          <w:szCs w:val="22"/>
        </w:rPr>
        <w:t xml:space="preserve">Inspektor </w:t>
      </w:r>
      <w:r w:rsidR="004C4AEF" w:rsidRPr="0098055D">
        <w:rPr>
          <w:rFonts w:ascii="Calibri Light" w:hAnsi="Calibri Light" w:cs="Calibri Light"/>
          <w:sz w:val="22"/>
          <w:szCs w:val="22"/>
        </w:rPr>
        <w:t>N</w:t>
      </w:r>
      <w:r w:rsidRPr="0098055D">
        <w:rPr>
          <w:rFonts w:ascii="Calibri Light" w:hAnsi="Calibri Light" w:cs="Calibri Light"/>
          <w:sz w:val="22"/>
          <w:szCs w:val="22"/>
        </w:rPr>
        <w:t xml:space="preserve">adzoru </w:t>
      </w:r>
      <w:r w:rsidR="004C4AEF" w:rsidRPr="0098055D">
        <w:rPr>
          <w:rFonts w:ascii="Calibri Light" w:hAnsi="Calibri Light" w:cs="Calibri Light"/>
          <w:sz w:val="22"/>
          <w:szCs w:val="22"/>
        </w:rPr>
        <w:t>I</w:t>
      </w:r>
      <w:r w:rsidRPr="0098055D">
        <w:rPr>
          <w:rFonts w:ascii="Calibri Light" w:hAnsi="Calibri Light" w:cs="Calibri Light"/>
          <w:sz w:val="22"/>
          <w:szCs w:val="22"/>
        </w:rPr>
        <w:t xml:space="preserve">nwestorskiego realizuje wszystkie obowiązki </w:t>
      </w:r>
      <w:r w:rsidR="003E112B" w:rsidRPr="0098055D">
        <w:rPr>
          <w:rFonts w:ascii="Calibri Light" w:hAnsi="Calibri Light" w:cs="Calibri Light"/>
          <w:sz w:val="22"/>
          <w:szCs w:val="22"/>
        </w:rPr>
        <w:t>i korzysta z uprawnień przypisanych</w:t>
      </w:r>
      <w:r w:rsidRPr="0098055D">
        <w:rPr>
          <w:rFonts w:ascii="Calibri Light" w:hAnsi="Calibri Light" w:cs="Calibri Light"/>
          <w:sz w:val="22"/>
          <w:szCs w:val="22"/>
        </w:rPr>
        <w:t xml:space="preserve"> tej funkcji w ustawie z dnia 7 lipca 1994 r</w:t>
      </w:r>
      <w:r w:rsidR="00B317A5">
        <w:rPr>
          <w:rFonts w:ascii="Calibri Light" w:hAnsi="Calibri Light" w:cs="Calibri Light"/>
          <w:sz w:val="22"/>
          <w:szCs w:val="22"/>
        </w:rPr>
        <w:t xml:space="preserve">. - </w:t>
      </w:r>
      <w:r w:rsidRPr="0098055D">
        <w:rPr>
          <w:rFonts w:ascii="Calibri Light" w:hAnsi="Calibri Light" w:cs="Calibri Light"/>
          <w:sz w:val="22"/>
          <w:szCs w:val="22"/>
        </w:rPr>
        <w:t xml:space="preserve"> Prawo budowlane (</w:t>
      </w:r>
      <w:r w:rsidR="00911DDD" w:rsidRPr="0098055D">
        <w:rPr>
          <w:rFonts w:ascii="Calibri Light" w:hAnsi="Calibri Light" w:cs="Calibri Light"/>
          <w:sz w:val="22"/>
          <w:szCs w:val="22"/>
        </w:rPr>
        <w:t>Dz. U. z 20</w:t>
      </w:r>
      <w:r w:rsidR="00B317A5">
        <w:rPr>
          <w:rFonts w:ascii="Calibri Light" w:hAnsi="Calibri Light" w:cs="Calibri Light"/>
          <w:sz w:val="22"/>
          <w:szCs w:val="22"/>
        </w:rPr>
        <w:t>24</w:t>
      </w:r>
      <w:r w:rsidR="00911DDD" w:rsidRPr="0098055D">
        <w:rPr>
          <w:rFonts w:ascii="Calibri Light" w:hAnsi="Calibri Light" w:cs="Calibri Light"/>
          <w:sz w:val="22"/>
          <w:szCs w:val="22"/>
        </w:rPr>
        <w:t xml:space="preserve"> r</w:t>
      </w:r>
      <w:r w:rsidR="00B317A5">
        <w:rPr>
          <w:rFonts w:ascii="Calibri Light" w:hAnsi="Calibri Light" w:cs="Calibri Light"/>
          <w:sz w:val="22"/>
          <w:szCs w:val="22"/>
        </w:rPr>
        <w:t xml:space="preserve">. </w:t>
      </w:r>
      <w:r w:rsidR="00911DDD" w:rsidRPr="0098055D">
        <w:rPr>
          <w:rFonts w:ascii="Calibri Light" w:hAnsi="Calibri Light" w:cs="Calibri Light"/>
          <w:sz w:val="22"/>
          <w:szCs w:val="22"/>
        </w:rPr>
        <w:t xml:space="preserve">poz. </w:t>
      </w:r>
      <w:r w:rsidR="00B317A5">
        <w:rPr>
          <w:rFonts w:ascii="Calibri Light" w:hAnsi="Calibri Light" w:cs="Calibri Light"/>
          <w:sz w:val="22"/>
          <w:szCs w:val="22"/>
        </w:rPr>
        <w:t>725</w:t>
      </w:r>
      <w:r w:rsidRPr="0098055D">
        <w:rPr>
          <w:rFonts w:ascii="Calibri Light" w:hAnsi="Calibri Light" w:cs="Calibri Light"/>
          <w:sz w:val="22"/>
          <w:szCs w:val="22"/>
        </w:rPr>
        <w:t>). W szczególności upoważniony jest</w:t>
      </w:r>
      <w:r w:rsidR="00E81C5A" w:rsidRPr="0098055D">
        <w:rPr>
          <w:rFonts w:ascii="Calibri Light" w:hAnsi="Calibri Light" w:cs="Calibri Light"/>
          <w:sz w:val="22"/>
          <w:szCs w:val="22"/>
        </w:rPr>
        <w:t xml:space="preserve"> do </w:t>
      </w:r>
      <w:r w:rsidRPr="0098055D">
        <w:rPr>
          <w:rFonts w:ascii="Calibri Light" w:hAnsi="Calibri Light" w:cs="Calibri Light"/>
          <w:sz w:val="22"/>
          <w:szCs w:val="22"/>
        </w:rPr>
        <w:t>kontroli jakości robót, ich wykonania zgodnie z Harmonogr</w:t>
      </w:r>
      <w:r w:rsidR="00911DDD" w:rsidRPr="0098055D">
        <w:rPr>
          <w:rFonts w:ascii="Calibri Light" w:hAnsi="Calibri Light" w:cs="Calibri Light"/>
          <w:sz w:val="22"/>
          <w:szCs w:val="22"/>
        </w:rPr>
        <w:t>amem rzeczowo-</w:t>
      </w:r>
      <w:r w:rsidR="00B10727" w:rsidRPr="0098055D">
        <w:rPr>
          <w:rFonts w:ascii="Calibri Light" w:hAnsi="Calibri Light" w:cs="Calibri Light"/>
          <w:sz w:val="22"/>
          <w:szCs w:val="22"/>
        </w:rPr>
        <w:t>finansowym oraz</w:t>
      </w:r>
      <w:r w:rsidR="00E03015" w:rsidRPr="0098055D">
        <w:rPr>
          <w:rFonts w:ascii="Calibri Light" w:hAnsi="Calibri Light" w:cs="Calibri Light"/>
          <w:sz w:val="22"/>
          <w:szCs w:val="22"/>
        </w:rPr>
        <w:t xml:space="preserve"> do udziału w </w:t>
      </w:r>
      <w:r w:rsidRPr="0098055D">
        <w:rPr>
          <w:rFonts w:ascii="Calibri Light" w:hAnsi="Calibri Light" w:cs="Calibri Light"/>
          <w:sz w:val="22"/>
          <w:szCs w:val="22"/>
        </w:rPr>
        <w:t>odbiorach robót</w:t>
      </w:r>
      <w:r w:rsidR="00D93637" w:rsidRPr="0098055D">
        <w:rPr>
          <w:rFonts w:ascii="Calibri Light" w:hAnsi="Calibri Light" w:cs="Calibri Light"/>
          <w:sz w:val="22"/>
          <w:szCs w:val="22"/>
        </w:rPr>
        <w:t>, co Wykonawca przyjmuje do wiadomości</w:t>
      </w:r>
      <w:r w:rsidRPr="0098055D">
        <w:rPr>
          <w:rFonts w:ascii="Calibri Light" w:hAnsi="Calibri Light" w:cs="Calibri Light"/>
          <w:sz w:val="22"/>
          <w:szCs w:val="22"/>
        </w:rPr>
        <w:t xml:space="preserve">. </w:t>
      </w:r>
    </w:p>
    <w:p w14:paraId="2C12C017" w14:textId="77777777" w:rsidR="0098055D" w:rsidRDefault="00AF4BFD" w:rsidP="0098055D">
      <w:pPr>
        <w:numPr>
          <w:ilvl w:val="0"/>
          <w:numId w:val="9"/>
        </w:numPr>
        <w:tabs>
          <w:tab w:val="clear" w:pos="360"/>
          <w:tab w:val="left" w:pos="709"/>
        </w:tabs>
        <w:suppressAutoHyphens/>
        <w:spacing w:after="120"/>
        <w:ind w:left="709" w:hanging="709"/>
        <w:rPr>
          <w:rFonts w:ascii="Calibri Light" w:eastAsia="Arial Unicode MS" w:hAnsi="Calibri Light" w:cs="Calibri Light"/>
          <w:sz w:val="22"/>
          <w:szCs w:val="22"/>
        </w:rPr>
      </w:pPr>
      <w:r w:rsidRPr="0098055D">
        <w:rPr>
          <w:rFonts w:ascii="Calibri Light" w:hAnsi="Calibri Light" w:cs="Calibri Light"/>
          <w:sz w:val="22"/>
          <w:szCs w:val="22"/>
        </w:rPr>
        <w:t xml:space="preserve">Inspektor </w:t>
      </w:r>
      <w:r w:rsidR="004C4AEF" w:rsidRPr="0098055D">
        <w:rPr>
          <w:rFonts w:ascii="Calibri Light" w:hAnsi="Calibri Light" w:cs="Calibri Light"/>
          <w:sz w:val="22"/>
          <w:szCs w:val="22"/>
        </w:rPr>
        <w:t>N</w:t>
      </w:r>
      <w:r w:rsidRPr="0098055D">
        <w:rPr>
          <w:rFonts w:ascii="Calibri Light" w:hAnsi="Calibri Light" w:cs="Calibri Light"/>
          <w:sz w:val="22"/>
          <w:szCs w:val="22"/>
        </w:rPr>
        <w:t xml:space="preserve">adzoru </w:t>
      </w:r>
      <w:r w:rsidR="004C4AEF" w:rsidRPr="0098055D">
        <w:rPr>
          <w:rFonts w:ascii="Calibri Light" w:hAnsi="Calibri Light" w:cs="Calibri Light"/>
          <w:sz w:val="22"/>
          <w:szCs w:val="22"/>
        </w:rPr>
        <w:t>I</w:t>
      </w:r>
      <w:r w:rsidRPr="0098055D">
        <w:rPr>
          <w:rFonts w:ascii="Calibri Light" w:hAnsi="Calibri Light" w:cs="Calibri Light"/>
          <w:sz w:val="22"/>
          <w:szCs w:val="22"/>
        </w:rPr>
        <w:t xml:space="preserve">nwestorskiego wypełnia swoje obowiązki </w:t>
      </w:r>
      <w:r w:rsidR="00E81C5A" w:rsidRPr="0098055D">
        <w:rPr>
          <w:rFonts w:ascii="Calibri Light" w:hAnsi="Calibri Light" w:cs="Calibri Light"/>
          <w:sz w:val="22"/>
          <w:szCs w:val="22"/>
        </w:rPr>
        <w:t xml:space="preserve">kontrolne </w:t>
      </w:r>
      <w:r w:rsidRPr="0098055D">
        <w:rPr>
          <w:rFonts w:ascii="Calibri Light" w:hAnsi="Calibri Light" w:cs="Calibri Light"/>
          <w:sz w:val="22"/>
          <w:szCs w:val="22"/>
        </w:rPr>
        <w:t>wydając polecenia, decyzje, zgody i akceptacje, które są obowiązujące dla Wykonawcy.</w:t>
      </w:r>
    </w:p>
    <w:p w14:paraId="665FEA40" w14:textId="77777777" w:rsidR="00B10727" w:rsidRPr="0098055D" w:rsidRDefault="00B10727" w:rsidP="0098055D">
      <w:pPr>
        <w:numPr>
          <w:ilvl w:val="0"/>
          <w:numId w:val="9"/>
        </w:numPr>
        <w:tabs>
          <w:tab w:val="clear" w:pos="360"/>
          <w:tab w:val="left" w:pos="709"/>
        </w:tabs>
        <w:suppressAutoHyphens/>
        <w:spacing w:after="120"/>
        <w:ind w:left="709" w:hanging="709"/>
        <w:rPr>
          <w:rFonts w:ascii="Calibri Light" w:eastAsia="Arial Unicode MS" w:hAnsi="Calibri Light" w:cs="Calibri Light"/>
          <w:sz w:val="22"/>
          <w:szCs w:val="22"/>
        </w:rPr>
      </w:pPr>
      <w:r w:rsidRPr="0098055D">
        <w:rPr>
          <w:rFonts w:ascii="Calibri Light" w:hAnsi="Calibri Light" w:cs="Calibri Light"/>
          <w:sz w:val="22"/>
          <w:szCs w:val="22"/>
        </w:rPr>
        <w:t>Jeżeli Wykonaw</w:t>
      </w:r>
      <w:r w:rsidR="00E81C5A" w:rsidRPr="0098055D">
        <w:rPr>
          <w:rFonts w:ascii="Calibri Light" w:hAnsi="Calibri Light" w:cs="Calibri Light"/>
          <w:sz w:val="22"/>
          <w:szCs w:val="22"/>
        </w:rPr>
        <w:t>ca nie zastosuje się do</w:t>
      </w:r>
      <w:r w:rsidRPr="0098055D">
        <w:rPr>
          <w:rFonts w:ascii="Calibri Light" w:hAnsi="Calibri Light" w:cs="Calibri Light"/>
          <w:sz w:val="22"/>
          <w:szCs w:val="22"/>
        </w:rPr>
        <w:t xml:space="preserve"> poleceń Inspektora </w:t>
      </w:r>
      <w:r w:rsidR="004C4AEF" w:rsidRPr="0098055D">
        <w:rPr>
          <w:rFonts w:ascii="Calibri Light" w:hAnsi="Calibri Light" w:cs="Calibri Light"/>
          <w:sz w:val="22"/>
          <w:szCs w:val="22"/>
        </w:rPr>
        <w:t>N</w:t>
      </w:r>
      <w:r w:rsidRPr="0098055D">
        <w:rPr>
          <w:rFonts w:ascii="Calibri Light" w:hAnsi="Calibri Light" w:cs="Calibri Light"/>
          <w:sz w:val="22"/>
          <w:szCs w:val="22"/>
        </w:rPr>
        <w:t xml:space="preserve">adzoru </w:t>
      </w:r>
      <w:r w:rsidR="004C4AEF" w:rsidRPr="0098055D">
        <w:rPr>
          <w:rFonts w:ascii="Calibri Light" w:hAnsi="Calibri Light" w:cs="Calibri Light"/>
          <w:sz w:val="22"/>
          <w:szCs w:val="22"/>
        </w:rPr>
        <w:t>I</w:t>
      </w:r>
      <w:r w:rsidRPr="0098055D">
        <w:rPr>
          <w:rFonts w:ascii="Calibri Light" w:hAnsi="Calibri Light" w:cs="Calibri Light"/>
          <w:sz w:val="22"/>
          <w:szCs w:val="22"/>
        </w:rPr>
        <w:t>nwestorskiego</w:t>
      </w:r>
      <w:r w:rsidR="00E81C5A" w:rsidRPr="0098055D">
        <w:rPr>
          <w:rFonts w:ascii="Calibri Light" w:hAnsi="Calibri Light" w:cs="Calibri Light"/>
          <w:sz w:val="22"/>
          <w:szCs w:val="22"/>
        </w:rPr>
        <w:t>, wydawanych w ramach czynności kontrolnych i sprawdzających,</w:t>
      </w:r>
      <w:r w:rsidRPr="0098055D">
        <w:rPr>
          <w:rFonts w:ascii="Calibri Light" w:hAnsi="Calibri Light" w:cs="Calibri Light"/>
          <w:sz w:val="22"/>
          <w:szCs w:val="22"/>
        </w:rPr>
        <w:t xml:space="preserve"> w terminie wskazanym przez Inspektora </w:t>
      </w:r>
      <w:r w:rsidR="004C4AEF" w:rsidRPr="0098055D">
        <w:rPr>
          <w:rFonts w:ascii="Calibri Light" w:hAnsi="Calibri Light" w:cs="Calibri Light"/>
          <w:sz w:val="22"/>
          <w:szCs w:val="22"/>
        </w:rPr>
        <w:t>N</w:t>
      </w:r>
      <w:r w:rsidRPr="0098055D">
        <w:rPr>
          <w:rFonts w:ascii="Calibri Light" w:hAnsi="Calibri Light" w:cs="Calibri Light"/>
          <w:sz w:val="22"/>
          <w:szCs w:val="22"/>
        </w:rPr>
        <w:t xml:space="preserve">adzoru </w:t>
      </w:r>
      <w:r w:rsidR="004C4AEF" w:rsidRPr="0098055D">
        <w:rPr>
          <w:rFonts w:ascii="Calibri Light" w:hAnsi="Calibri Light" w:cs="Calibri Light"/>
          <w:sz w:val="22"/>
          <w:szCs w:val="22"/>
        </w:rPr>
        <w:t>I</w:t>
      </w:r>
      <w:r w:rsidR="00755746" w:rsidRPr="0098055D">
        <w:rPr>
          <w:rFonts w:ascii="Calibri Light" w:hAnsi="Calibri Light" w:cs="Calibri Light"/>
          <w:sz w:val="22"/>
          <w:szCs w:val="22"/>
        </w:rPr>
        <w:t>nwestorskiego</w:t>
      </w:r>
      <w:r w:rsidR="00E81C5A" w:rsidRPr="0098055D">
        <w:rPr>
          <w:rFonts w:ascii="Calibri Light" w:hAnsi="Calibri Light" w:cs="Calibri Light"/>
          <w:sz w:val="22"/>
          <w:szCs w:val="22"/>
        </w:rPr>
        <w:t>,</w:t>
      </w:r>
      <w:r w:rsidRPr="0098055D">
        <w:rPr>
          <w:rFonts w:ascii="Calibri Light" w:hAnsi="Calibri Light" w:cs="Calibri Light"/>
          <w:sz w:val="22"/>
          <w:szCs w:val="22"/>
        </w:rPr>
        <w:t xml:space="preserve"> Zamawiający, po bezskutecznym wezwaniu Wykonawcy do wykonania tych poleceń w terminie 14 dni roboczych, ma prawo zlecić ich wykonanie osobie trzeciej na koszt Wykonawcy i potrącić poniesione w związku z tym wydatki  </w:t>
      </w:r>
      <w:r w:rsidR="00707C53">
        <w:rPr>
          <w:rFonts w:ascii="Calibri Light" w:hAnsi="Calibri Light" w:cs="Calibri Light"/>
          <w:sz w:val="22"/>
          <w:szCs w:val="22"/>
        </w:rPr>
        <w:br/>
      </w:r>
      <w:r w:rsidRPr="0098055D">
        <w:rPr>
          <w:rFonts w:ascii="Calibri Light" w:hAnsi="Calibri Light" w:cs="Calibri Light"/>
          <w:sz w:val="22"/>
          <w:szCs w:val="22"/>
        </w:rPr>
        <w:t>z wynagrodzenia Wykonawcy</w:t>
      </w:r>
      <w:r w:rsidR="00DA2BF3" w:rsidRPr="0098055D">
        <w:rPr>
          <w:rFonts w:ascii="Calibri Light" w:hAnsi="Calibri Light" w:cs="Calibri Light"/>
          <w:sz w:val="22"/>
          <w:szCs w:val="22"/>
        </w:rPr>
        <w:t xml:space="preserve"> (bez upoważnienia sądowego)</w:t>
      </w:r>
      <w:r w:rsidRPr="0098055D">
        <w:rPr>
          <w:rFonts w:ascii="Calibri Light" w:hAnsi="Calibri Light" w:cs="Calibri Light"/>
          <w:sz w:val="22"/>
          <w:szCs w:val="22"/>
        </w:rPr>
        <w:t>.</w:t>
      </w:r>
    </w:p>
    <w:p w14:paraId="08AA866D" w14:textId="77777777" w:rsidR="006159B0" w:rsidRPr="00E73F42" w:rsidRDefault="006159B0" w:rsidP="0098055D">
      <w:pPr>
        <w:tabs>
          <w:tab w:val="right" w:pos="7973"/>
        </w:tabs>
        <w:spacing w:after="120"/>
        <w:rPr>
          <w:rFonts w:ascii="Calibri Light" w:eastAsia="Arial Unicode MS" w:hAnsi="Calibri Light" w:cs="Calibri Light"/>
          <w:b/>
          <w:snapToGrid w:val="0"/>
          <w:sz w:val="22"/>
          <w:szCs w:val="22"/>
        </w:rPr>
      </w:pPr>
    </w:p>
    <w:p w14:paraId="10F3A9AA" w14:textId="77777777" w:rsidR="00C01128" w:rsidRPr="00E73F42" w:rsidRDefault="00C53D91" w:rsidP="0098055D">
      <w:pPr>
        <w:tabs>
          <w:tab w:val="right" w:pos="7973"/>
        </w:tabs>
        <w:spacing w:after="120"/>
        <w:jc w:val="center"/>
        <w:rPr>
          <w:rFonts w:ascii="Calibri Light" w:eastAsia="Arial Unicode MS" w:hAnsi="Calibri Light" w:cs="Calibri Light"/>
          <w:b/>
          <w:snapToGrid w:val="0"/>
          <w:sz w:val="22"/>
          <w:szCs w:val="22"/>
        </w:rPr>
      </w:pPr>
      <w:r w:rsidRPr="00E73F42">
        <w:rPr>
          <w:rFonts w:ascii="Calibri Light" w:eastAsia="Arial Unicode MS" w:hAnsi="Calibri Light" w:cs="Calibri Light"/>
          <w:b/>
          <w:snapToGrid w:val="0"/>
          <w:sz w:val="22"/>
          <w:szCs w:val="22"/>
        </w:rPr>
        <w:t>§</w:t>
      </w:r>
      <w:r w:rsidR="00D51F97" w:rsidRPr="00E73F42">
        <w:rPr>
          <w:rFonts w:ascii="Calibri Light" w:eastAsia="Arial Unicode MS" w:hAnsi="Calibri Light" w:cs="Calibri Light"/>
          <w:b/>
          <w:snapToGrid w:val="0"/>
          <w:sz w:val="22"/>
          <w:szCs w:val="22"/>
        </w:rPr>
        <w:t xml:space="preserve"> </w:t>
      </w:r>
      <w:r w:rsidRPr="00E73F42">
        <w:rPr>
          <w:rFonts w:ascii="Calibri Light" w:eastAsia="Arial Unicode MS" w:hAnsi="Calibri Light" w:cs="Calibri Light"/>
          <w:b/>
          <w:snapToGrid w:val="0"/>
          <w:sz w:val="22"/>
          <w:szCs w:val="22"/>
        </w:rPr>
        <w:t>11</w:t>
      </w:r>
    </w:p>
    <w:p w14:paraId="6EC09CB9" w14:textId="77777777" w:rsidR="002068BD" w:rsidRPr="00E73F42" w:rsidRDefault="00294973" w:rsidP="0098055D">
      <w:pPr>
        <w:tabs>
          <w:tab w:val="right" w:pos="7973"/>
        </w:tabs>
        <w:spacing w:after="120"/>
        <w:ind w:left="709" w:hanging="709"/>
        <w:jc w:val="center"/>
        <w:rPr>
          <w:rFonts w:ascii="Calibri Light" w:eastAsia="Arial Unicode MS" w:hAnsi="Calibri Light" w:cs="Calibri Light"/>
          <w:b/>
          <w:snapToGrid w:val="0"/>
          <w:sz w:val="22"/>
          <w:szCs w:val="22"/>
        </w:rPr>
      </w:pPr>
      <w:r w:rsidRPr="00E73F42">
        <w:rPr>
          <w:rFonts w:ascii="Calibri Light" w:eastAsia="Arial Unicode MS" w:hAnsi="Calibri Light" w:cs="Calibri Light"/>
          <w:b/>
          <w:snapToGrid w:val="0"/>
          <w:sz w:val="22"/>
          <w:szCs w:val="22"/>
        </w:rPr>
        <w:t>ZABEZPIECZ</w:t>
      </w:r>
      <w:r w:rsidR="00083E76" w:rsidRPr="00E73F42">
        <w:rPr>
          <w:rFonts w:ascii="Calibri Light" w:eastAsia="Arial Unicode MS" w:hAnsi="Calibri Light" w:cs="Calibri Light"/>
          <w:b/>
          <w:snapToGrid w:val="0"/>
          <w:sz w:val="22"/>
          <w:szCs w:val="22"/>
        </w:rPr>
        <w:t>ENIE NALEŻYTEGO WYKONANIA UMOWY</w:t>
      </w:r>
    </w:p>
    <w:p w14:paraId="6E49475C" w14:textId="75E6C958" w:rsidR="00610F1F" w:rsidRPr="00610F1F" w:rsidRDefault="00610F1F" w:rsidP="00610F1F">
      <w:pPr>
        <w:pStyle w:val="Akapitzlist"/>
        <w:numPr>
          <w:ilvl w:val="0"/>
          <w:numId w:val="49"/>
        </w:numPr>
        <w:tabs>
          <w:tab w:val="left" w:pos="5136"/>
        </w:tabs>
        <w:spacing w:after="120"/>
        <w:rPr>
          <w:rFonts w:ascii="Calibri Light" w:eastAsia="Arial" w:hAnsi="Calibri Light" w:cs="Calibri Light"/>
        </w:rPr>
      </w:pPr>
      <w:r w:rsidRPr="00610F1F">
        <w:rPr>
          <w:rFonts w:ascii="Calibri Light" w:eastAsia="Arial" w:hAnsi="Calibri Light" w:cs="Calibri Light"/>
        </w:rPr>
        <w:t xml:space="preserve">Wykonawca  zobowiązany  jest  wnieść  przed  zawarciem  umowy  zabezpieczenie  należytego wykonania umowy w </w:t>
      </w:r>
      <w:r w:rsidRPr="00610F1F">
        <w:rPr>
          <w:rFonts w:ascii="Calibri Light" w:eastAsia="Arial" w:hAnsi="Calibri Light" w:cs="Calibri Light"/>
          <w:shd w:val="clear" w:color="auto" w:fill="FFFFFF" w:themeFill="background1"/>
        </w:rPr>
        <w:t xml:space="preserve">wysokości </w:t>
      </w:r>
      <w:r w:rsidR="00B317A5">
        <w:rPr>
          <w:rFonts w:ascii="Calibri Light" w:eastAsia="Arial" w:hAnsi="Calibri Light" w:cs="Calibri Light"/>
          <w:b/>
          <w:shd w:val="clear" w:color="auto" w:fill="FFFFFF" w:themeFill="background1"/>
        </w:rPr>
        <w:t>5</w:t>
      </w:r>
      <w:r w:rsidR="00175F24">
        <w:rPr>
          <w:rFonts w:ascii="Calibri Light" w:eastAsia="Arial" w:hAnsi="Calibri Light" w:cs="Calibri Light"/>
          <w:b/>
          <w:shd w:val="clear" w:color="auto" w:fill="FFFFFF" w:themeFill="background1"/>
        </w:rPr>
        <w:t>%</w:t>
      </w:r>
      <w:r w:rsidRPr="00610F1F">
        <w:rPr>
          <w:rFonts w:ascii="Calibri Light" w:eastAsia="Arial" w:hAnsi="Calibri Light" w:cs="Calibri Light"/>
          <w:b/>
          <w:shd w:val="clear" w:color="auto" w:fill="FFFFFF" w:themeFill="background1"/>
        </w:rPr>
        <w:t xml:space="preserve"> ceny</w:t>
      </w:r>
      <w:r w:rsidRPr="00610F1F">
        <w:rPr>
          <w:rFonts w:ascii="Calibri Light" w:eastAsia="Arial" w:hAnsi="Calibri Light" w:cs="Calibri Light"/>
          <w:b/>
        </w:rPr>
        <w:t xml:space="preserve"> całkowitej</w:t>
      </w:r>
      <w:r w:rsidRPr="00610F1F">
        <w:rPr>
          <w:rFonts w:ascii="Calibri Light" w:eastAsia="Arial" w:hAnsi="Calibri Light" w:cs="Calibri Light"/>
        </w:rPr>
        <w:t xml:space="preserve"> podanej w ofercie za realizację zamówienia.</w:t>
      </w:r>
    </w:p>
    <w:p w14:paraId="0C4392D4" w14:textId="77777777" w:rsidR="00610F1F" w:rsidRPr="00610F1F" w:rsidRDefault="00610F1F" w:rsidP="00610F1F">
      <w:pPr>
        <w:pStyle w:val="Akapitzlist"/>
        <w:numPr>
          <w:ilvl w:val="0"/>
          <w:numId w:val="49"/>
        </w:numPr>
        <w:tabs>
          <w:tab w:val="left" w:pos="5136"/>
        </w:tabs>
        <w:spacing w:after="120"/>
        <w:ind w:left="709" w:hanging="709"/>
        <w:jc w:val="both"/>
        <w:rPr>
          <w:rFonts w:ascii="Calibri Light" w:eastAsia="Arial" w:hAnsi="Calibri Light" w:cs="Calibri Light"/>
        </w:rPr>
      </w:pPr>
      <w:r w:rsidRPr="00610F1F">
        <w:rPr>
          <w:rFonts w:ascii="Calibri Light" w:eastAsia="Arial" w:hAnsi="Calibri Light" w:cs="Calibri Light"/>
        </w:rPr>
        <w:t>Zabezpieczenie należytego wykonania umowy może być wnoszone według wyboru Wykonawcy w jednej lub w kilku formach wskazanych w art. 450 ust. 1 ustawy</w:t>
      </w:r>
      <w:r w:rsidR="0057165C">
        <w:rPr>
          <w:rFonts w:ascii="Calibri Light" w:eastAsia="Arial" w:hAnsi="Calibri Light" w:cs="Calibri Light"/>
        </w:rPr>
        <w:t xml:space="preserve"> PZP</w:t>
      </w:r>
      <w:r w:rsidRPr="00610F1F">
        <w:rPr>
          <w:rFonts w:ascii="Calibri Light" w:eastAsia="Arial" w:hAnsi="Calibri Light" w:cs="Calibri Light"/>
        </w:rPr>
        <w:t xml:space="preserve"> tj.:</w:t>
      </w:r>
    </w:p>
    <w:p w14:paraId="176492FA" w14:textId="77777777" w:rsidR="00610F1F" w:rsidRPr="00610F1F" w:rsidRDefault="00610F1F" w:rsidP="00610F1F">
      <w:pPr>
        <w:numPr>
          <w:ilvl w:val="0"/>
          <w:numId w:val="50"/>
        </w:numPr>
        <w:tabs>
          <w:tab w:val="left" w:pos="1418"/>
        </w:tabs>
        <w:spacing w:after="120"/>
        <w:ind w:left="1418" w:hanging="697"/>
        <w:rPr>
          <w:rFonts w:ascii="Calibri Light" w:eastAsia="Arial" w:hAnsi="Calibri Light" w:cs="Calibri Light"/>
          <w:sz w:val="22"/>
          <w:szCs w:val="22"/>
        </w:rPr>
      </w:pPr>
      <w:r w:rsidRPr="00610F1F">
        <w:rPr>
          <w:rFonts w:ascii="Calibri Light" w:eastAsia="Arial" w:hAnsi="Calibri Light" w:cs="Calibri Light"/>
          <w:sz w:val="22"/>
          <w:szCs w:val="22"/>
        </w:rPr>
        <w:t>pieniądzu,</w:t>
      </w:r>
    </w:p>
    <w:p w14:paraId="086750FF" w14:textId="77777777" w:rsidR="00610F1F" w:rsidRPr="00610F1F" w:rsidRDefault="00610F1F" w:rsidP="00610F1F">
      <w:pPr>
        <w:numPr>
          <w:ilvl w:val="0"/>
          <w:numId w:val="50"/>
        </w:numPr>
        <w:tabs>
          <w:tab w:val="left" w:pos="1418"/>
        </w:tabs>
        <w:spacing w:after="120"/>
        <w:ind w:left="1418" w:hanging="697"/>
        <w:rPr>
          <w:rFonts w:ascii="Calibri Light" w:eastAsia="Arial" w:hAnsi="Calibri Light" w:cs="Calibri Light"/>
          <w:sz w:val="22"/>
          <w:szCs w:val="22"/>
        </w:rPr>
      </w:pPr>
      <w:r w:rsidRPr="00610F1F">
        <w:rPr>
          <w:rFonts w:ascii="Calibri Light" w:eastAsia="Arial" w:hAnsi="Calibri Light" w:cs="Calibri Light"/>
          <w:sz w:val="22"/>
          <w:szCs w:val="22"/>
        </w:rPr>
        <w:t>poręczeniach bankowych lub poręczeniach spółdzielczej kasy oszczędnościowo-kredytowej, z tym że zobowiązanie kasy jest zawsze zobowiązaniem pieniężnym;</w:t>
      </w:r>
    </w:p>
    <w:p w14:paraId="7E9B07BF" w14:textId="77777777" w:rsidR="00610F1F" w:rsidRPr="00610F1F" w:rsidRDefault="00610F1F" w:rsidP="00610F1F">
      <w:pPr>
        <w:numPr>
          <w:ilvl w:val="0"/>
          <w:numId w:val="50"/>
        </w:numPr>
        <w:tabs>
          <w:tab w:val="left" w:pos="1418"/>
        </w:tabs>
        <w:spacing w:after="120"/>
        <w:ind w:left="1418" w:hanging="697"/>
        <w:rPr>
          <w:rFonts w:ascii="Calibri Light" w:eastAsia="Arial" w:hAnsi="Calibri Light" w:cs="Calibri Light"/>
          <w:sz w:val="22"/>
          <w:szCs w:val="22"/>
        </w:rPr>
      </w:pPr>
      <w:r w:rsidRPr="00610F1F">
        <w:rPr>
          <w:rFonts w:ascii="Calibri Light" w:eastAsia="Arial" w:hAnsi="Calibri Light" w:cs="Calibri Light"/>
          <w:sz w:val="22"/>
          <w:szCs w:val="22"/>
        </w:rPr>
        <w:t>gwarancjach bankowych;</w:t>
      </w:r>
    </w:p>
    <w:p w14:paraId="1C8524AC" w14:textId="77777777" w:rsidR="00610F1F" w:rsidRPr="00610F1F" w:rsidRDefault="00610F1F" w:rsidP="00610F1F">
      <w:pPr>
        <w:numPr>
          <w:ilvl w:val="0"/>
          <w:numId w:val="50"/>
        </w:numPr>
        <w:tabs>
          <w:tab w:val="left" w:pos="1418"/>
        </w:tabs>
        <w:spacing w:after="120"/>
        <w:ind w:left="1418" w:hanging="697"/>
        <w:rPr>
          <w:rFonts w:ascii="Calibri Light" w:eastAsia="Arial" w:hAnsi="Calibri Light" w:cs="Calibri Light"/>
          <w:sz w:val="22"/>
          <w:szCs w:val="22"/>
        </w:rPr>
      </w:pPr>
      <w:r w:rsidRPr="00610F1F">
        <w:rPr>
          <w:rFonts w:ascii="Calibri Light" w:eastAsia="Arial" w:hAnsi="Calibri Light" w:cs="Calibri Light"/>
          <w:sz w:val="22"/>
          <w:szCs w:val="22"/>
        </w:rPr>
        <w:t>gwarancjach ubezpieczeniowych;</w:t>
      </w:r>
    </w:p>
    <w:p w14:paraId="3ADC9EBF" w14:textId="77777777" w:rsidR="00610F1F" w:rsidRPr="00610F1F" w:rsidRDefault="00610F1F" w:rsidP="00610F1F">
      <w:pPr>
        <w:numPr>
          <w:ilvl w:val="0"/>
          <w:numId w:val="50"/>
        </w:numPr>
        <w:tabs>
          <w:tab w:val="left" w:pos="1418"/>
        </w:tabs>
        <w:spacing w:after="120"/>
        <w:ind w:left="1418" w:hanging="697"/>
        <w:rPr>
          <w:rFonts w:ascii="Calibri Light" w:eastAsia="Arial" w:hAnsi="Calibri Light" w:cs="Calibri Light"/>
          <w:sz w:val="22"/>
          <w:szCs w:val="22"/>
        </w:rPr>
      </w:pPr>
      <w:r w:rsidRPr="00610F1F">
        <w:rPr>
          <w:rFonts w:ascii="Calibri Light" w:eastAsia="Arial" w:hAnsi="Calibri Light" w:cs="Calibri Light"/>
          <w:sz w:val="22"/>
          <w:szCs w:val="22"/>
        </w:rPr>
        <w:t>poręczeniach udzielanych przez podmioty, o których mowa w art. 6b ust. 5 pkt 2 ustawy z 9 listopada 2000 r. o utworzeniu Polskiej Agencji Rozwoju Przedsiębiorczości.</w:t>
      </w:r>
    </w:p>
    <w:p w14:paraId="3CC2CB12" w14:textId="77777777" w:rsidR="00610F1F" w:rsidRPr="00610F1F" w:rsidRDefault="00610F1F" w:rsidP="00610F1F">
      <w:pPr>
        <w:pStyle w:val="Akapitzlist"/>
        <w:numPr>
          <w:ilvl w:val="0"/>
          <w:numId w:val="49"/>
        </w:numPr>
        <w:tabs>
          <w:tab w:val="left" w:pos="5136"/>
        </w:tabs>
        <w:spacing w:after="120"/>
        <w:ind w:left="709" w:hanging="709"/>
        <w:jc w:val="both"/>
        <w:rPr>
          <w:rFonts w:ascii="Calibri Light" w:eastAsia="Arial" w:hAnsi="Calibri Light" w:cs="Calibri Light"/>
        </w:rPr>
      </w:pPr>
      <w:r w:rsidRPr="00610F1F">
        <w:rPr>
          <w:rFonts w:ascii="Calibri Light" w:eastAsia="Arial" w:hAnsi="Calibri Light" w:cs="Calibri Light"/>
        </w:rPr>
        <w:t>W przypadku wnoszenia zabezpieczenia należytego wykonania umowy:</w:t>
      </w:r>
    </w:p>
    <w:p w14:paraId="17F54889" w14:textId="77777777" w:rsidR="00610F1F" w:rsidRPr="00610F1F" w:rsidRDefault="00610F1F" w:rsidP="00610F1F">
      <w:pPr>
        <w:pStyle w:val="Akapitzlist"/>
        <w:tabs>
          <w:tab w:val="left" w:pos="5136"/>
        </w:tabs>
        <w:spacing w:after="120"/>
        <w:ind w:left="1418"/>
        <w:jc w:val="both"/>
        <w:rPr>
          <w:rFonts w:ascii="Calibri Light" w:eastAsia="Arial" w:hAnsi="Calibri Light" w:cs="Calibri Light"/>
        </w:rPr>
      </w:pPr>
      <w:r>
        <w:rPr>
          <w:rFonts w:ascii="Calibri Light" w:eastAsia="Arial" w:hAnsi="Calibri Light" w:cs="Calibri Light"/>
        </w:rPr>
        <w:lastRenderedPageBreak/>
        <w:t xml:space="preserve">- </w:t>
      </w:r>
      <w:r w:rsidRPr="00610F1F">
        <w:rPr>
          <w:rFonts w:ascii="Calibri Light" w:eastAsia="Arial" w:hAnsi="Calibri Light" w:cs="Calibri Light"/>
        </w:rPr>
        <w:t xml:space="preserve">w pieniądzu - odpowiednią kwotę należy wpłacić na rachunek bankowy zamawiającego 08 1010 1339 0025 5413 9800 0000 przed zawarciem umowy, </w:t>
      </w:r>
      <w:r w:rsidRPr="00610F1F">
        <w:rPr>
          <w:rFonts w:ascii="Calibri Light" w:eastAsia="Arial" w:hAnsi="Calibri Light" w:cs="Calibri Light"/>
        </w:rPr>
        <w:br/>
        <w:t>a dokument potwierdzający wpłatę (pokwitowanie) należy złożyć Zamawiającemu;</w:t>
      </w:r>
    </w:p>
    <w:p w14:paraId="37EC5ED3" w14:textId="77777777" w:rsidR="00610F1F" w:rsidRPr="00610F1F" w:rsidRDefault="00610F1F" w:rsidP="00610F1F">
      <w:pPr>
        <w:pStyle w:val="Akapitzlist"/>
        <w:tabs>
          <w:tab w:val="left" w:pos="5136"/>
        </w:tabs>
        <w:spacing w:after="120"/>
        <w:ind w:left="1418"/>
        <w:jc w:val="both"/>
        <w:rPr>
          <w:rFonts w:ascii="Calibri Light" w:eastAsia="Arial" w:hAnsi="Calibri Light" w:cs="Calibri Light"/>
        </w:rPr>
      </w:pPr>
      <w:r>
        <w:rPr>
          <w:rFonts w:ascii="Calibri Light" w:eastAsia="Arial" w:hAnsi="Calibri Light" w:cs="Calibri Light"/>
        </w:rPr>
        <w:t xml:space="preserve">- </w:t>
      </w:r>
      <w:r w:rsidRPr="00610F1F">
        <w:rPr>
          <w:rFonts w:ascii="Calibri Light" w:eastAsia="Arial" w:hAnsi="Calibri Light" w:cs="Calibri Light"/>
        </w:rPr>
        <w:t>w pozostałych dopuszczanych formach dokument zabezpieczenia należy złożyć Zamawiającemu przed zawarciem umowy.</w:t>
      </w:r>
    </w:p>
    <w:p w14:paraId="01FEA131" w14:textId="77777777" w:rsidR="00610F1F" w:rsidRPr="00610F1F" w:rsidRDefault="00610F1F" w:rsidP="00610F1F">
      <w:pPr>
        <w:pStyle w:val="Akapitzlist"/>
        <w:numPr>
          <w:ilvl w:val="0"/>
          <w:numId w:val="49"/>
        </w:numPr>
        <w:tabs>
          <w:tab w:val="left" w:pos="5136"/>
        </w:tabs>
        <w:spacing w:after="120"/>
        <w:ind w:left="709" w:hanging="709"/>
        <w:jc w:val="both"/>
        <w:rPr>
          <w:rFonts w:ascii="Calibri Light" w:eastAsia="Arial" w:hAnsi="Calibri Light" w:cs="Calibri Light"/>
        </w:rPr>
      </w:pPr>
      <w:r w:rsidRPr="00610F1F">
        <w:rPr>
          <w:rFonts w:ascii="Calibri Light" w:eastAsia="Arial" w:hAnsi="Calibri Light" w:cs="Calibri Light"/>
        </w:rPr>
        <w:t>Z dokumentu gwarancji bankowej/ubezpieczeniowej, winno wynikać jednoznacznie gwarantowanie wypłat należności z ustanowionego zabezpieczenia w sposób nieodwołalny, bezwarunkowy i na pierwsze żądanie.</w:t>
      </w:r>
    </w:p>
    <w:p w14:paraId="207A94CB" w14:textId="77777777" w:rsidR="0098055D" w:rsidRDefault="00610F1F" w:rsidP="00610F1F">
      <w:pPr>
        <w:pStyle w:val="Akapitzlist"/>
        <w:numPr>
          <w:ilvl w:val="0"/>
          <w:numId w:val="49"/>
        </w:numPr>
        <w:spacing w:after="120"/>
        <w:rPr>
          <w:rFonts w:ascii="Calibri Light" w:eastAsia="Arial Unicode MS" w:hAnsi="Calibri Light" w:cs="Calibri Light"/>
        </w:rPr>
      </w:pPr>
      <w:r>
        <w:rPr>
          <w:rFonts w:ascii="Calibri Light" w:eastAsia="Arial Unicode MS" w:hAnsi="Calibri Light" w:cs="Calibri Light"/>
        </w:rPr>
        <w:t>Zamawiający zwraca zabezpieczenie w terminie 30 dni od dnia wykonania zamówienia i uznania przez Zamawiającego za należycie wykonane.</w:t>
      </w:r>
    </w:p>
    <w:p w14:paraId="19AAE7DF" w14:textId="77777777" w:rsidR="00610F1F" w:rsidRDefault="00610F1F" w:rsidP="00610F1F">
      <w:pPr>
        <w:pStyle w:val="Akapitzlist"/>
        <w:numPr>
          <w:ilvl w:val="0"/>
          <w:numId w:val="49"/>
        </w:numPr>
        <w:spacing w:after="120"/>
        <w:rPr>
          <w:rFonts w:ascii="Calibri Light" w:eastAsia="Arial Unicode MS" w:hAnsi="Calibri Light" w:cs="Calibri Light"/>
        </w:rPr>
      </w:pPr>
      <w:r>
        <w:rPr>
          <w:rFonts w:ascii="Calibri Light" w:eastAsia="Arial Unicode MS" w:hAnsi="Calibri Light" w:cs="Calibri Light"/>
        </w:rPr>
        <w:t>Zamawiający może pozostawić na zabezpieczenie roszczeń z tytułu rękojmi za wady lub gwarancji kwotę nie przekraczającą 30% zabezpieczenia.</w:t>
      </w:r>
    </w:p>
    <w:p w14:paraId="4C8E225D" w14:textId="27193ADD" w:rsidR="00610F1F" w:rsidRDefault="0038055C" w:rsidP="00610F1F">
      <w:pPr>
        <w:pStyle w:val="Akapitzlist"/>
        <w:numPr>
          <w:ilvl w:val="0"/>
          <w:numId w:val="49"/>
        </w:numPr>
        <w:spacing w:after="120"/>
        <w:rPr>
          <w:rFonts w:ascii="Calibri Light" w:eastAsia="Arial Unicode MS" w:hAnsi="Calibri Light" w:cs="Calibri Light"/>
        </w:rPr>
      </w:pPr>
      <w:r>
        <w:rPr>
          <w:rFonts w:ascii="Calibri Light" w:eastAsia="Arial Unicode MS" w:hAnsi="Calibri Light" w:cs="Calibri Light"/>
        </w:rPr>
        <w:t xml:space="preserve">Kwota, </w:t>
      </w:r>
      <w:r w:rsidR="00F8087B">
        <w:rPr>
          <w:rFonts w:ascii="Calibri Light" w:eastAsia="Arial Unicode MS" w:hAnsi="Calibri Light" w:cs="Calibri Light"/>
        </w:rPr>
        <w:t xml:space="preserve">o której mowa w ust. </w:t>
      </w:r>
      <w:r w:rsidR="00B317A5">
        <w:rPr>
          <w:rFonts w:ascii="Calibri Light" w:eastAsia="Arial Unicode MS" w:hAnsi="Calibri Light" w:cs="Calibri Light"/>
        </w:rPr>
        <w:t>6</w:t>
      </w:r>
      <w:r w:rsidR="00F8087B">
        <w:rPr>
          <w:rFonts w:ascii="Calibri Light" w:eastAsia="Arial Unicode MS" w:hAnsi="Calibri Light" w:cs="Calibri Light"/>
        </w:rPr>
        <w:t>, jest zwracana nie później niż w 15. dniu po upływie okresu rękojmi za wady lub gwarancji.</w:t>
      </w:r>
    </w:p>
    <w:p w14:paraId="03C92726" w14:textId="77777777" w:rsidR="00F7419E" w:rsidRDefault="00F7419E" w:rsidP="00F7419E">
      <w:pPr>
        <w:pStyle w:val="Akapitzlist"/>
        <w:spacing w:after="120"/>
        <w:ind w:left="360"/>
        <w:rPr>
          <w:rFonts w:ascii="Calibri Light" w:eastAsia="Arial Unicode MS" w:hAnsi="Calibri Light" w:cs="Calibri Light"/>
        </w:rPr>
      </w:pPr>
    </w:p>
    <w:p w14:paraId="56EF9CB8" w14:textId="77777777" w:rsidR="00294973" w:rsidRPr="00E73F42" w:rsidRDefault="00294973" w:rsidP="0098055D">
      <w:pPr>
        <w:tabs>
          <w:tab w:val="right" w:pos="7973"/>
        </w:tabs>
        <w:spacing w:after="120"/>
        <w:jc w:val="center"/>
        <w:rPr>
          <w:rFonts w:ascii="Calibri Light" w:eastAsia="Arial Unicode MS" w:hAnsi="Calibri Light" w:cs="Calibri Light"/>
          <w:b/>
          <w:snapToGrid w:val="0"/>
          <w:sz w:val="22"/>
          <w:szCs w:val="22"/>
        </w:rPr>
      </w:pPr>
      <w:r w:rsidRPr="00E73F42">
        <w:rPr>
          <w:rFonts w:ascii="Calibri Light" w:eastAsia="Arial Unicode MS" w:hAnsi="Calibri Light" w:cs="Calibri Light"/>
          <w:b/>
          <w:snapToGrid w:val="0"/>
          <w:sz w:val="22"/>
          <w:szCs w:val="22"/>
        </w:rPr>
        <w:t>§</w:t>
      </w:r>
      <w:r w:rsidR="00197B1A" w:rsidRPr="00E73F42">
        <w:rPr>
          <w:rFonts w:ascii="Calibri Light" w:eastAsia="Arial Unicode MS" w:hAnsi="Calibri Light" w:cs="Calibri Light"/>
          <w:b/>
          <w:snapToGrid w:val="0"/>
          <w:sz w:val="22"/>
          <w:szCs w:val="22"/>
        </w:rPr>
        <w:t xml:space="preserve"> </w:t>
      </w:r>
      <w:r w:rsidRPr="00E73F42">
        <w:rPr>
          <w:rFonts w:ascii="Calibri Light" w:eastAsia="Arial Unicode MS" w:hAnsi="Calibri Light" w:cs="Calibri Light"/>
          <w:b/>
          <w:snapToGrid w:val="0"/>
          <w:sz w:val="22"/>
          <w:szCs w:val="22"/>
        </w:rPr>
        <w:t>12</w:t>
      </w:r>
    </w:p>
    <w:p w14:paraId="415C165C" w14:textId="77777777" w:rsidR="00152D9C" w:rsidRPr="00E73F42" w:rsidRDefault="00266A0A" w:rsidP="00645FBE">
      <w:pPr>
        <w:tabs>
          <w:tab w:val="right" w:pos="0"/>
          <w:tab w:val="right" w:pos="9663"/>
        </w:tabs>
        <w:spacing w:after="120"/>
        <w:jc w:val="center"/>
        <w:rPr>
          <w:rFonts w:ascii="Calibri Light" w:eastAsia="Arial Unicode MS" w:hAnsi="Calibri Light" w:cs="Calibri Light"/>
          <w:b/>
          <w:snapToGrid w:val="0"/>
          <w:sz w:val="22"/>
          <w:szCs w:val="22"/>
        </w:rPr>
      </w:pPr>
      <w:r w:rsidRPr="00E73F42">
        <w:rPr>
          <w:rFonts w:ascii="Calibri Light" w:eastAsia="Arial Unicode MS" w:hAnsi="Calibri Light" w:cs="Calibri Light"/>
          <w:b/>
          <w:snapToGrid w:val="0"/>
          <w:sz w:val="22"/>
          <w:szCs w:val="22"/>
        </w:rPr>
        <w:t>ODSTĄPIENIE OD UMOWY</w:t>
      </w:r>
    </w:p>
    <w:p w14:paraId="04D2A742" w14:textId="3F143C94" w:rsidR="00BF008A" w:rsidRPr="00A21FAE" w:rsidRDefault="005E18BF" w:rsidP="00A21FAE">
      <w:pPr>
        <w:numPr>
          <w:ilvl w:val="3"/>
          <w:numId w:val="9"/>
        </w:numPr>
        <w:tabs>
          <w:tab w:val="clear" w:pos="2880"/>
          <w:tab w:val="right" w:pos="0"/>
        </w:tabs>
        <w:snapToGrid w:val="0"/>
        <w:spacing w:after="120"/>
        <w:ind w:left="709" w:hanging="709"/>
        <w:rPr>
          <w:rFonts w:ascii="Calibri Light" w:eastAsia="Arial Unicode MS" w:hAnsi="Calibri Light" w:cs="Calibri Light"/>
          <w:sz w:val="22"/>
          <w:szCs w:val="22"/>
        </w:rPr>
      </w:pPr>
      <w:r w:rsidRPr="00A21FAE">
        <w:rPr>
          <w:rFonts w:ascii="Calibri Light" w:eastAsia="Arial Unicode MS" w:hAnsi="Calibri Light" w:cs="Calibri Light"/>
          <w:sz w:val="22"/>
          <w:szCs w:val="22"/>
        </w:rPr>
        <w:t>Oprócz przypadk</w:t>
      </w:r>
      <w:r w:rsidR="00B317A5">
        <w:rPr>
          <w:rFonts w:ascii="Calibri Light" w:eastAsia="Arial Unicode MS" w:hAnsi="Calibri Light" w:cs="Calibri Light"/>
          <w:sz w:val="22"/>
          <w:szCs w:val="22"/>
        </w:rPr>
        <w:t>ów</w:t>
      </w:r>
      <w:r w:rsidRPr="00A21FAE">
        <w:rPr>
          <w:rFonts w:ascii="Calibri Light" w:eastAsia="Arial Unicode MS" w:hAnsi="Calibri Light" w:cs="Calibri Light"/>
          <w:sz w:val="22"/>
          <w:szCs w:val="22"/>
        </w:rPr>
        <w:t xml:space="preserve"> </w:t>
      </w:r>
      <w:r w:rsidR="00BF008A" w:rsidRPr="00A21FAE">
        <w:rPr>
          <w:rFonts w:ascii="Calibri Light" w:eastAsia="Arial Unicode MS" w:hAnsi="Calibri Light" w:cs="Calibri Light"/>
          <w:sz w:val="22"/>
          <w:szCs w:val="22"/>
        </w:rPr>
        <w:t>wsk</w:t>
      </w:r>
      <w:r w:rsidR="00A21FAE">
        <w:rPr>
          <w:rFonts w:ascii="Calibri Light" w:eastAsia="Arial Unicode MS" w:hAnsi="Calibri Light" w:cs="Calibri Light"/>
          <w:sz w:val="22"/>
          <w:szCs w:val="22"/>
        </w:rPr>
        <w:t xml:space="preserve">azanych w ustawie </w:t>
      </w:r>
      <w:proofErr w:type="spellStart"/>
      <w:r w:rsidR="00A21FAE">
        <w:rPr>
          <w:rFonts w:ascii="Calibri Light" w:eastAsia="Arial Unicode MS" w:hAnsi="Calibri Light" w:cs="Calibri Light"/>
          <w:sz w:val="22"/>
          <w:szCs w:val="22"/>
        </w:rPr>
        <w:t>Pzp</w:t>
      </w:r>
      <w:proofErr w:type="spellEnd"/>
      <w:r w:rsidR="00BF008A" w:rsidRPr="00A21FAE">
        <w:rPr>
          <w:rFonts w:ascii="Calibri Light" w:eastAsia="Arial Unicode MS" w:hAnsi="Calibri Light" w:cs="Calibri Light"/>
          <w:sz w:val="22"/>
          <w:szCs w:val="22"/>
        </w:rPr>
        <w:t xml:space="preserve"> oraz </w:t>
      </w:r>
      <w:r w:rsidRPr="00A21FAE">
        <w:rPr>
          <w:rFonts w:ascii="Calibri Light" w:eastAsia="Arial Unicode MS" w:hAnsi="Calibri Light" w:cs="Calibri Light"/>
          <w:sz w:val="22"/>
          <w:szCs w:val="22"/>
        </w:rPr>
        <w:t xml:space="preserve">przypadków </w:t>
      </w:r>
      <w:r w:rsidR="001802D5" w:rsidRPr="00A21FAE">
        <w:rPr>
          <w:rFonts w:ascii="Calibri Light" w:eastAsia="Arial Unicode MS" w:hAnsi="Calibri Light" w:cs="Calibri Light"/>
          <w:sz w:val="22"/>
          <w:szCs w:val="22"/>
        </w:rPr>
        <w:t>wynikających z przepisów</w:t>
      </w:r>
      <w:r w:rsidR="00B86573" w:rsidRPr="00A21FAE">
        <w:rPr>
          <w:rFonts w:ascii="Calibri Light" w:eastAsia="Arial Unicode MS" w:hAnsi="Calibri Light" w:cs="Calibri Light"/>
          <w:sz w:val="22"/>
          <w:szCs w:val="22"/>
        </w:rPr>
        <w:t xml:space="preserve"> Kodeksu cywilnego, </w:t>
      </w:r>
      <w:r w:rsidR="00BF008A" w:rsidRPr="00A21FAE">
        <w:rPr>
          <w:rFonts w:ascii="Calibri Light" w:eastAsia="Arial Unicode MS" w:hAnsi="Calibri Light" w:cs="Calibri Light"/>
          <w:sz w:val="22"/>
          <w:szCs w:val="22"/>
        </w:rPr>
        <w:t xml:space="preserve">Zamawiający jest uprawniony do odstąpienia od Umowy </w:t>
      </w:r>
      <w:r w:rsidR="00920CFC" w:rsidRPr="00A21FAE">
        <w:rPr>
          <w:rFonts w:ascii="Calibri Light" w:eastAsia="Arial Unicode MS" w:hAnsi="Calibri Light" w:cs="Calibri Light"/>
          <w:sz w:val="22"/>
          <w:szCs w:val="22"/>
        </w:rPr>
        <w:t xml:space="preserve">w </w:t>
      </w:r>
      <w:r w:rsidR="00920CFC" w:rsidRPr="00A21FAE">
        <w:rPr>
          <w:rFonts w:ascii="Calibri Light" w:hAnsi="Calibri Light" w:cs="Calibri Light"/>
          <w:sz w:val="22"/>
          <w:szCs w:val="22"/>
        </w:rPr>
        <w:t xml:space="preserve">całości lub </w:t>
      </w:r>
      <w:r w:rsidR="004A4600">
        <w:rPr>
          <w:rFonts w:ascii="Calibri Light" w:hAnsi="Calibri Light" w:cs="Calibri Light"/>
          <w:sz w:val="22"/>
          <w:szCs w:val="22"/>
        </w:rPr>
        <w:br/>
      </w:r>
      <w:r w:rsidR="00920CFC" w:rsidRPr="00A21FAE">
        <w:rPr>
          <w:rFonts w:ascii="Calibri Light" w:hAnsi="Calibri Light" w:cs="Calibri Light"/>
          <w:sz w:val="22"/>
          <w:szCs w:val="22"/>
        </w:rPr>
        <w:t>w części</w:t>
      </w:r>
      <w:r w:rsidR="00FF0AE8" w:rsidRPr="00A21FAE">
        <w:rPr>
          <w:rFonts w:ascii="Calibri Light" w:hAnsi="Calibri Light" w:cs="Calibri Light"/>
          <w:sz w:val="22"/>
          <w:szCs w:val="22"/>
        </w:rPr>
        <w:t xml:space="preserve">, </w:t>
      </w:r>
      <w:r w:rsidR="00933D2E" w:rsidRPr="00A21FAE">
        <w:rPr>
          <w:rFonts w:ascii="Calibri Light" w:eastAsia="Arial Unicode MS" w:hAnsi="Calibri Light" w:cs="Calibri Light"/>
          <w:sz w:val="22"/>
          <w:szCs w:val="22"/>
        </w:rPr>
        <w:t>w </w:t>
      </w:r>
      <w:r w:rsidR="00DE5CF6" w:rsidRPr="00A21FAE">
        <w:rPr>
          <w:rFonts w:ascii="Calibri Light" w:eastAsia="Arial Unicode MS" w:hAnsi="Calibri Light" w:cs="Calibri Light"/>
          <w:sz w:val="22"/>
          <w:szCs w:val="22"/>
        </w:rPr>
        <w:t>następujących przypadkach</w:t>
      </w:r>
      <w:r w:rsidR="00BF008A" w:rsidRPr="00A21FAE">
        <w:rPr>
          <w:rFonts w:ascii="Calibri Light" w:eastAsia="Arial Unicode MS" w:hAnsi="Calibri Light" w:cs="Calibri Light"/>
          <w:sz w:val="22"/>
          <w:szCs w:val="22"/>
        </w:rPr>
        <w:t xml:space="preserve">: </w:t>
      </w:r>
    </w:p>
    <w:p w14:paraId="20674EAB" w14:textId="77777777" w:rsidR="00A21FAE" w:rsidRDefault="00BF008A" w:rsidP="00A21FAE">
      <w:pPr>
        <w:numPr>
          <w:ilvl w:val="0"/>
          <w:numId w:val="22"/>
        </w:numPr>
        <w:tabs>
          <w:tab w:val="left" w:pos="1418"/>
        </w:tabs>
        <w:snapToGrid w:val="0"/>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 xml:space="preserve">gdy </w:t>
      </w:r>
      <w:r w:rsidR="00266A0A" w:rsidRPr="00E73F42">
        <w:rPr>
          <w:rFonts w:ascii="Calibri Light" w:eastAsia="Arial Unicode MS" w:hAnsi="Calibri Light" w:cs="Calibri Light"/>
          <w:sz w:val="22"/>
          <w:szCs w:val="22"/>
        </w:rPr>
        <w:t xml:space="preserve">Wykonawca przerywa roboty ze swojej winy na okres dłuższy niż </w:t>
      </w:r>
      <w:r w:rsidR="006A7B91" w:rsidRPr="00E73F42">
        <w:rPr>
          <w:rFonts w:ascii="Calibri Light" w:eastAsia="Arial Unicode MS" w:hAnsi="Calibri Light" w:cs="Calibri Light"/>
          <w:sz w:val="22"/>
          <w:szCs w:val="22"/>
        </w:rPr>
        <w:t>14</w:t>
      </w:r>
      <w:r w:rsidR="00266A0A" w:rsidRPr="00E73F42">
        <w:rPr>
          <w:rFonts w:ascii="Calibri Light" w:eastAsia="Arial Unicode MS" w:hAnsi="Calibri Light" w:cs="Calibri Light"/>
          <w:sz w:val="22"/>
          <w:szCs w:val="22"/>
        </w:rPr>
        <w:t xml:space="preserve"> dni</w:t>
      </w:r>
      <w:r w:rsidR="00DE5CF6" w:rsidRPr="00E73F42">
        <w:rPr>
          <w:rFonts w:ascii="Calibri Light" w:eastAsia="Arial Unicode MS" w:hAnsi="Calibri Light" w:cs="Calibri Light"/>
          <w:sz w:val="22"/>
          <w:szCs w:val="22"/>
        </w:rPr>
        <w:t xml:space="preserve"> – termin na złożenie oświadczenia </w:t>
      </w:r>
      <w:r w:rsidR="001802D5" w:rsidRPr="00E73F42">
        <w:rPr>
          <w:rFonts w:ascii="Calibri Light" w:eastAsia="Arial Unicode MS" w:hAnsi="Calibri Light" w:cs="Calibri Light"/>
          <w:sz w:val="22"/>
          <w:szCs w:val="22"/>
        </w:rPr>
        <w:t xml:space="preserve">o odstąpieniu wynosi </w:t>
      </w:r>
      <w:r w:rsidR="007825E8">
        <w:rPr>
          <w:rFonts w:ascii="Calibri Light" w:eastAsia="Arial Unicode MS" w:hAnsi="Calibri Light" w:cs="Calibri Light"/>
          <w:sz w:val="22"/>
          <w:szCs w:val="22"/>
        </w:rPr>
        <w:t xml:space="preserve">45 </w:t>
      </w:r>
      <w:r w:rsidR="001802D5" w:rsidRPr="00E73F42">
        <w:rPr>
          <w:rFonts w:ascii="Calibri Light" w:eastAsia="Arial Unicode MS" w:hAnsi="Calibri Light" w:cs="Calibri Light"/>
          <w:sz w:val="22"/>
          <w:szCs w:val="22"/>
        </w:rPr>
        <w:t xml:space="preserve">dni i </w:t>
      </w:r>
      <w:r w:rsidR="00DE5CF6" w:rsidRPr="00E73F42">
        <w:rPr>
          <w:rFonts w:ascii="Calibri Light" w:eastAsia="Arial Unicode MS" w:hAnsi="Calibri Light" w:cs="Calibri Light"/>
          <w:sz w:val="22"/>
          <w:szCs w:val="22"/>
        </w:rPr>
        <w:t>liczony j</w:t>
      </w:r>
      <w:r w:rsidR="00E5753A" w:rsidRPr="00E73F42">
        <w:rPr>
          <w:rFonts w:ascii="Calibri Light" w:eastAsia="Arial Unicode MS" w:hAnsi="Calibri Light" w:cs="Calibri Light"/>
          <w:sz w:val="22"/>
          <w:szCs w:val="22"/>
        </w:rPr>
        <w:t>est od dnia następującego po 14</w:t>
      </w:r>
      <w:r w:rsidR="00DE5CF6" w:rsidRPr="00E73F42">
        <w:rPr>
          <w:rFonts w:ascii="Calibri Light" w:eastAsia="Arial Unicode MS" w:hAnsi="Calibri Light" w:cs="Calibri Light"/>
          <w:sz w:val="22"/>
          <w:szCs w:val="22"/>
        </w:rPr>
        <w:t xml:space="preserve"> dniu przerwy,</w:t>
      </w:r>
    </w:p>
    <w:p w14:paraId="3641B8BC" w14:textId="4B1D6071" w:rsidR="00A21FAE" w:rsidRDefault="005A7A82" w:rsidP="00A21FAE">
      <w:pPr>
        <w:numPr>
          <w:ilvl w:val="0"/>
          <w:numId w:val="22"/>
        </w:numPr>
        <w:tabs>
          <w:tab w:val="left" w:pos="1418"/>
        </w:tabs>
        <w:snapToGrid w:val="0"/>
        <w:spacing w:after="120"/>
        <w:ind w:left="1418" w:hanging="709"/>
        <w:rPr>
          <w:rFonts w:ascii="Calibri Light" w:eastAsia="Arial Unicode MS" w:hAnsi="Calibri Light" w:cs="Calibri Light"/>
          <w:sz w:val="22"/>
          <w:szCs w:val="22"/>
        </w:rPr>
      </w:pPr>
      <w:r w:rsidRPr="00A21FAE">
        <w:rPr>
          <w:rFonts w:ascii="Calibri Light" w:eastAsia="Arial Unicode MS" w:hAnsi="Calibri Light" w:cs="Calibri Light"/>
          <w:sz w:val="22"/>
          <w:szCs w:val="22"/>
        </w:rPr>
        <w:t>gdy Wykonawca nie przekaże Zamawiającemu</w:t>
      </w:r>
      <w:r w:rsidR="00993833" w:rsidRPr="00A21FAE">
        <w:rPr>
          <w:rFonts w:ascii="Calibri Light" w:eastAsia="Arial Unicode MS" w:hAnsi="Calibri Light" w:cs="Calibri Light"/>
          <w:sz w:val="22"/>
          <w:szCs w:val="22"/>
        </w:rPr>
        <w:t xml:space="preserve"> polisy ubezpieczeniowej na warunkach opisanych w §</w:t>
      </w:r>
      <w:r w:rsidR="005D3B67">
        <w:rPr>
          <w:rFonts w:ascii="Calibri Light" w:eastAsia="Arial Unicode MS" w:hAnsi="Calibri Light" w:cs="Calibri Light"/>
          <w:sz w:val="22"/>
          <w:szCs w:val="22"/>
        </w:rPr>
        <w:t xml:space="preserve"> </w:t>
      </w:r>
      <w:r w:rsidR="00993833" w:rsidRPr="00A21FAE">
        <w:rPr>
          <w:rFonts w:ascii="Calibri Light" w:eastAsia="Arial Unicode MS" w:hAnsi="Calibri Light" w:cs="Calibri Light"/>
          <w:sz w:val="22"/>
          <w:szCs w:val="22"/>
        </w:rPr>
        <w:t xml:space="preserve">14 Umowy </w:t>
      </w:r>
      <w:r w:rsidRPr="00A21FAE">
        <w:rPr>
          <w:rFonts w:ascii="Calibri Light" w:eastAsia="Arial Unicode MS" w:hAnsi="Calibri Light" w:cs="Calibri Light"/>
          <w:sz w:val="22"/>
          <w:szCs w:val="22"/>
        </w:rPr>
        <w:t xml:space="preserve">– termin na złożenie oświadczenia o odstąpieniu wynosi </w:t>
      </w:r>
      <w:r w:rsidR="00022FEB" w:rsidRPr="00A21FAE">
        <w:rPr>
          <w:rFonts w:ascii="Calibri Light" w:eastAsia="Arial Unicode MS" w:hAnsi="Calibri Light" w:cs="Calibri Light"/>
          <w:sz w:val="22"/>
          <w:szCs w:val="22"/>
        </w:rPr>
        <w:t>45</w:t>
      </w:r>
      <w:r w:rsidR="00D041DC">
        <w:rPr>
          <w:rFonts w:ascii="Calibri Light" w:eastAsia="Arial Unicode MS" w:hAnsi="Calibri Light" w:cs="Calibri Light"/>
          <w:sz w:val="22"/>
          <w:szCs w:val="22"/>
        </w:rPr>
        <w:t xml:space="preserve"> </w:t>
      </w:r>
      <w:r w:rsidRPr="00A21FAE">
        <w:rPr>
          <w:rFonts w:ascii="Calibri Light" w:eastAsia="Arial Unicode MS" w:hAnsi="Calibri Light" w:cs="Calibri Light"/>
          <w:sz w:val="22"/>
          <w:szCs w:val="22"/>
        </w:rPr>
        <w:t xml:space="preserve">dni i liczony jest od dnia </w:t>
      </w:r>
      <w:r w:rsidR="00F35E9B" w:rsidRPr="00A21FAE">
        <w:rPr>
          <w:rFonts w:ascii="Calibri Light" w:eastAsia="Arial Unicode MS" w:hAnsi="Calibri Light" w:cs="Calibri Light"/>
          <w:sz w:val="22"/>
          <w:szCs w:val="22"/>
        </w:rPr>
        <w:t>upływu terminu na przedstawienie polisy</w:t>
      </w:r>
      <w:r w:rsidRPr="00A21FAE">
        <w:rPr>
          <w:rFonts w:ascii="Calibri Light" w:eastAsia="Arial Unicode MS" w:hAnsi="Calibri Light" w:cs="Calibri Light"/>
          <w:sz w:val="22"/>
          <w:szCs w:val="22"/>
        </w:rPr>
        <w:t>,</w:t>
      </w:r>
    </w:p>
    <w:p w14:paraId="1258CA22" w14:textId="77777777" w:rsidR="00A21FAE" w:rsidRDefault="00DE5CF6" w:rsidP="00A21FAE">
      <w:pPr>
        <w:numPr>
          <w:ilvl w:val="0"/>
          <w:numId w:val="22"/>
        </w:numPr>
        <w:tabs>
          <w:tab w:val="left" w:pos="1418"/>
        </w:tabs>
        <w:snapToGrid w:val="0"/>
        <w:spacing w:after="120"/>
        <w:ind w:left="1418" w:hanging="709"/>
        <w:rPr>
          <w:rFonts w:ascii="Calibri Light" w:eastAsia="Arial Unicode MS" w:hAnsi="Calibri Light" w:cs="Calibri Light"/>
          <w:sz w:val="22"/>
          <w:szCs w:val="22"/>
        </w:rPr>
      </w:pPr>
      <w:r w:rsidRPr="00A21FAE">
        <w:rPr>
          <w:rFonts w:ascii="Calibri Light" w:eastAsia="Arial Unicode MS" w:hAnsi="Calibri Light" w:cs="Calibri Light"/>
          <w:sz w:val="22"/>
          <w:szCs w:val="22"/>
        </w:rPr>
        <w:t xml:space="preserve">gdy Wykonawca </w:t>
      </w:r>
      <w:r w:rsidR="00A21FAE">
        <w:rPr>
          <w:rFonts w:ascii="Calibri Light" w:eastAsia="Arial Unicode MS" w:hAnsi="Calibri Light" w:cs="Calibri Light"/>
          <w:sz w:val="22"/>
          <w:szCs w:val="22"/>
        </w:rPr>
        <w:t xml:space="preserve">pozostaje w zwłoce </w:t>
      </w:r>
      <w:r w:rsidR="00266A0A" w:rsidRPr="00A21FAE">
        <w:rPr>
          <w:rFonts w:ascii="Calibri Light" w:eastAsia="Arial Unicode MS" w:hAnsi="Calibri Light" w:cs="Calibri Light"/>
          <w:sz w:val="22"/>
          <w:szCs w:val="22"/>
        </w:rPr>
        <w:t>z </w:t>
      </w:r>
      <w:r w:rsidR="00FA7855" w:rsidRPr="00A21FAE">
        <w:rPr>
          <w:rFonts w:ascii="Calibri Light" w:eastAsia="Arial Unicode MS" w:hAnsi="Calibri Light" w:cs="Calibri Light"/>
          <w:sz w:val="22"/>
          <w:szCs w:val="22"/>
        </w:rPr>
        <w:t xml:space="preserve">zakończeniem </w:t>
      </w:r>
      <w:r w:rsidR="00266A0A" w:rsidRPr="00A21FAE">
        <w:rPr>
          <w:rFonts w:ascii="Calibri Light" w:eastAsia="Arial Unicode MS" w:hAnsi="Calibri Light" w:cs="Calibri Light"/>
          <w:sz w:val="22"/>
          <w:szCs w:val="22"/>
        </w:rPr>
        <w:t>wykonani</w:t>
      </w:r>
      <w:r w:rsidR="005E18BF" w:rsidRPr="00A21FAE">
        <w:rPr>
          <w:rFonts w:ascii="Calibri Light" w:eastAsia="Arial Unicode MS" w:hAnsi="Calibri Light" w:cs="Calibri Light"/>
          <w:sz w:val="22"/>
          <w:szCs w:val="22"/>
        </w:rPr>
        <w:t>a</w:t>
      </w:r>
      <w:r w:rsidR="00266A0A" w:rsidRPr="00A21FAE">
        <w:rPr>
          <w:rFonts w:ascii="Calibri Light" w:eastAsia="Arial Unicode MS" w:hAnsi="Calibri Light" w:cs="Calibri Light"/>
          <w:sz w:val="22"/>
          <w:szCs w:val="22"/>
        </w:rPr>
        <w:t xml:space="preserve"> </w:t>
      </w:r>
      <w:r w:rsidR="003E013C" w:rsidRPr="00A21FAE">
        <w:rPr>
          <w:rFonts w:ascii="Calibri Light" w:eastAsia="Arial Unicode MS" w:hAnsi="Calibri Light" w:cs="Calibri Light"/>
          <w:sz w:val="22"/>
          <w:szCs w:val="22"/>
        </w:rPr>
        <w:t xml:space="preserve">przedmiotu </w:t>
      </w:r>
      <w:r w:rsidR="00F37279" w:rsidRPr="00A21FAE">
        <w:rPr>
          <w:rFonts w:ascii="Calibri Light" w:eastAsia="Arial Unicode MS" w:hAnsi="Calibri Light" w:cs="Calibri Light"/>
          <w:sz w:val="22"/>
          <w:szCs w:val="22"/>
        </w:rPr>
        <w:t>U</w:t>
      </w:r>
      <w:r w:rsidR="003E013C" w:rsidRPr="00A21FAE">
        <w:rPr>
          <w:rFonts w:ascii="Calibri Light" w:eastAsia="Arial Unicode MS" w:hAnsi="Calibri Light" w:cs="Calibri Light"/>
          <w:sz w:val="22"/>
          <w:szCs w:val="22"/>
        </w:rPr>
        <w:t>mowy</w:t>
      </w:r>
      <w:r w:rsidRPr="00A21FAE">
        <w:rPr>
          <w:rFonts w:ascii="Calibri Light" w:eastAsia="Arial Unicode MS" w:hAnsi="Calibri Light" w:cs="Calibri Light"/>
          <w:sz w:val="22"/>
          <w:szCs w:val="22"/>
        </w:rPr>
        <w:t xml:space="preserve"> </w:t>
      </w:r>
      <w:r w:rsidR="00D65FED" w:rsidRPr="00A21FAE">
        <w:rPr>
          <w:rFonts w:ascii="Calibri Light" w:eastAsia="Arial Unicode MS" w:hAnsi="Calibri Light" w:cs="Calibri Light"/>
          <w:sz w:val="22"/>
          <w:szCs w:val="22"/>
        </w:rPr>
        <w:t xml:space="preserve"> </w:t>
      </w:r>
      <w:r w:rsidRPr="00A21FAE">
        <w:rPr>
          <w:rFonts w:ascii="Calibri Light" w:eastAsia="Arial Unicode MS" w:hAnsi="Calibri Light" w:cs="Calibri Light"/>
          <w:sz w:val="22"/>
          <w:szCs w:val="22"/>
        </w:rPr>
        <w:t xml:space="preserve">o </w:t>
      </w:r>
      <w:r w:rsidR="00266A0A" w:rsidRPr="00A21FAE">
        <w:rPr>
          <w:rFonts w:ascii="Calibri Light" w:eastAsia="Arial Unicode MS" w:hAnsi="Calibri Light" w:cs="Calibri Light"/>
          <w:sz w:val="22"/>
          <w:szCs w:val="22"/>
        </w:rPr>
        <w:t xml:space="preserve">okres </w:t>
      </w:r>
      <w:r w:rsidR="003E013C" w:rsidRPr="00A21FAE">
        <w:rPr>
          <w:rFonts w:ascii="Calibri Light" w:eastAsia="Arial Unicode MS" w:hAnsi="Calibri Light" w:cs="Calibri Light"/>
          <w:sz w:val="22"/>
          <w:szCs w:val="22"/>
        </w:rPr>
        <w:t xml:space="preserve">dłuższy niż </w:t>
      </w:r>
      <w:r w:rsidR="007C5FA7" w:rsidRPr="00A21FAE">
        <w:rPr>
          <w:rFonts w:ascii="Calibri Light" w:eastAsia="Arial Unicode MS" w:hAnsi="Calibri Light" w:cs="Calibri Light"/>
          <w:sz w:val="22"/>
          <w:szCs w:val="22"/>
        </w:rPr>
        <w:t>21</w:t>
      </w:r>
      <w:r w:rsidR="00266A0A" w:rsidRPr="00A21FAE">
        <w:rPr>
          <w:rFonts w:ascii="Calibri Light" w:eastAsia="Arial Unicode MS" w:hAnsi="Calibri Light" w:cs="Calibri Light"/>
          <w:sz w:val="22"/>
          <w:szCs w:val="22"/>
        </w:rPr>
        <w:t xml:space="preserve"> dni</w:t>
      </w:r>
      <w:r w:rsidRPr="00A21FAE">
        <w:rPr>
          <w:rFonts w:ascii="Calibri Light" w:eastAsia="Arial Unicode MS" w:hAnsi="Calibri Light" w:cs="Calibri Light"/>
          <w:sz w:val="22"/>
          <w:szCs w:val="22"/>
        </w:rPr>
        <w:t xml:space="preserve"> </w:t>
      </w:r>
      <w:r w:rsidR="00084292" w:rsidRPr="00A21FAE">
        <w:rPr>
          <w:rFonts w:ascii="Calibri Light" w:eastAsia="Arial Unicode MS" w:hAnsi="Calibri Light" w:cs="Calibri Light"/>
          <w:sz w:val="22"/>
          <w:szCs w:val="22"/>
        </w:rPr>
        <w:t xml:space="preserve">względem terminu zakończenia robót określonego w </w:t>
      </w:r>
      <w:r w:rsidR="002B02BD" w:rsidRPr="00A21FAE">
        <w:rPr>
          <w:rFonts w:ascii="Calibri Light" w:eastAsia="Arial Unicode MS" w:hAnsi="Calibri Light" w:cs="Calibri Light"/>
          <w:sz w:val="22"/>
          <w:szCs w:val="22"/>
        </w:rPr>
        <w:t>§</w:t>
      </w:r>
      <w:r w:rsidR="00F37279" w:rsidRPr="00A21FAE">
        <w:rPr>
          <w:rFonts w:ascii="Calibri Light" w:eastAsia="Arial Unicode MS" w:hAnsi="Calibri Light" w:cs="Calibri Light"/>
          <w:sz w:val="22"/>
          <w:szCs w:val="22"/>
        </w:rPr>
        <w:t xml:space="preserve"> </w:t>
      </w:r>
      <w:r w:rsidR="006A7B91" w:rsidRPr="00A21FAE">
        <w:rPr>
          <w:rFonts w:ascii="Calibri Light" w:eastAsia="Arial Unicode MS" w:hAnsi="Calibri Light" w:cs="Calibri Light"/>
          <w:sz w:val="22"/>
          <w:szCs w:val="22"/>
        </w:rPr>
        <w:t>2 ust.</w:t>
      </w:r>
      <w:r w:rsidR="00F37279" w:rsidRPr="00A21FAE">
        <w:rPr>
          <w:rFonts w:ascii="Calibri Light" w:eastAsia="Arial Unicode MS" w:hAnsi="Calibri Light" w:cs="Calibri Light"/>
          <w:sz w:val="22"/>
          <w:szCs w:val="22"/>
        </w:rPr>
        <w:t xml:space="preserve"> </w:t>
      </w:r>
      <w:r w:rsidR="00D86F18" w:rsidRPr="00A21FAE">
        <w:rPr>
          <w:rFonts w:ascii="Calibri Light" w:eastAsia="Arial Unicode MS" w:hAnsi="Calibri Light" w:cs="Calibri Light"/>
          <w:sz w:val="22"/>
          <w:szCs w:val="22"/>
        </w:rPr>
        <w:t>2</w:t>
      </w:r>
      <w:r w:rsidR="00F37279" w:rsidRPr="00A21FAE">
        <w:rPr>
          <w:rFonts w:ascii="Calibri Light" w:eastAsia="Arial Unicode MS" w:hAnsi="Calibri Light" w:cs="Calibri Light"/>
          <w:sz w:val="22"/>
          <w:szCs w:val="22"/>
        </w:rPr>
        <w:t xml:space="preserve"> </w:t>
      </w:r>
      <w:r w:rsidR="00FF4B80" w:rsidRPr="00A21FAE">
        <w:rPr>
          <w:rFonts w:ascii="Calibri Light" w:eastAsia="Arial Unicode MS" w:hAnsi="Calibri Light" w:cs="Calibri Light"/>
          <w:sz w:val="22"/>
          <w:szCs w:val="22"/>
        </w:rPr>
        <w:t xml:space="preserve">pkt 2 </w:t>
      </w:r>
      <w:r w:rsidR="00F37279" w:rsidRPr="00A21FAE">
        <w:rPr>
          <w:rFonts w:ascii="Calibri Light" w:eastAsia="Arial Unicode MS" w:hAnsi="Calibri Light" w:cs="Calibri Light"/>
          <w:sz w:val="22"/>
          <w:szCs w:val="22"/>
        </w:rPr>
        <w:t>niniejszej</w:t>
      </w:r>
      <w:r w:rsidR="00084292" w:rsidRPr="00A21FAE">
        <w:rPr>
          <w:rFonts w:ascii="Calibri Light" w:eastAsia="Arial Unicode MS" w:hAnsi="Calibri Light" w:cs="Calibri Light"/>
          <w:sz w:val="22"/>
          <w:szCs w:val="22"/>
        </w:rPr>
        <w:t xml:space="preserve"> Umowy</w:t>
      </w:r>
      <w:r w:rsidR="002B02BD" w:rsidRPr="00A21FAE">
        <w:rPr>
          <w:rFonts w:ascii="Calibri Light" w:eastAsia="Arial Unicode MS" w:hAnsi="Calibri Light" w:cs="Calibri Light"/>
          <w:sz w:val="22"/>
          <w:szCs w:val="22"/>
        </w:rPr>
        <w:t xml:space="preserve"> </w:t>
      </w:r>
      <w:r w:rsidRPr="00A21FAE">
        <w:rPr>
          <w:rFonts w:ascii="Calibri Light" w:eastAsia="Arial Unicode MS" w:hAnsi="Calibri Light" w:cs="Calibri Light"/>
          <w:sz w:val="22"/>
          <w:szCs w:val="22"/>
        </w:rPr>
        <w:t xml:space="preserve">– </w:t>
      </w:r>
      <w:r w:rsidR="001814B3" w:rsidRPr="00A21FAE">
        <w:rPr>
          <w:rFonts w:ascii="Calibri Light" w:eastAsia="Arial Unicode MS" w:hAnsi="Calibri Light" w:cs="Calibri Light"/>
          <w:sz w:val="22"/>
          <w:szCs w:val="22"/>
        </w:rPr>
        <w:t xml:space="preserve">termin na złożenie oświadczenia </w:t>
      </w:r>
      <w:r w:rsidR="00542BAC" w:rsidRPr="00A21FAE">
        <w:rPr>
          <w:rFonts w:ascii="Calibri Light" w:eastAsia="Arial Unicode MS" w:hAnsi="Calibri Light" w:cs="Calibri Light"/>
          <w:sz w:val="22"/>
          <w:szCs w:val="22"/>
        </w:rPr>
        <w:t xml:space="preserve">o odstąpieniu wynosi </w:t>
      </w:r>
      <w:r w:rsidR="00022FEB" w:rsidRPr="00A21FAE">
        <w:rPr>
          <w:rFonts w:ascii="Calibri Light" w:eastAsia="Arial Unicode MS" w:hAnsi="Calibri Light" w:cs="Calibri Light"/>
          <w:sz w:val="22"/>
          <w:szCs w:val="22"/>
        </w:rPr>
        <w:t>45</w:t>
      </w:r>
      <w:r w:rsidR="00542BAC" w:rsidRPr="00A21FAE">
        <w:rPr>
          <w:rFonts w:ascii="Calibri Light" w:eastAsia="Arial Unicode MS" w:hAnsi="Calibri Light" w:cs="Calibri Light"/>
          <w:sz w:val="22"/>
          <w:szCs w:val="22"/>
        </w:rPr>
        <w:t xml:space="preserve"> dni i </w:t>
      </w:r>
      <w:r w:rsidRPr="00A21FAE">
        <w:rPr>
          <w:rFonts w:ascii="Calibri Light" w:eastAsia="Arial Unicode MS" w:hAnsi="Calibri Light" w:cs="Calibri Light"/>
          <w:sz w:val="22"/>
          <w:szCs w:val="22"/>
        </w:rPr>
        <w:t>liczony j</w:t>
      </w:r>
      <w:r w:rsidR="00BB6085" w:rsidRPr="00A21FAE">
        <w:rPr>
          <w:rFonts w:ascii="Calibri Light" w:eastAsia="Arial Unicode MS" w:hAnsi="Calibri Light" w:cs="Calibri Light"/>
          <w:sz w:val="22"/>
          <w:szCs w:val="22"/>
        </w:rPr>
        <w:t xml:space="preserve">est od dnia następującego po </w:t>
      </w:r>
      <w:r w:rsidR="00993833" w:rsidRPr="00A21FAE">
        <w:rPr>
          <w:rFonts w:ascii="Calibri Light" w:eastAsia="Arial Unicode MS" w:hAnsi="Calibri Light" w:cs="Calibri Light"/>
          <w:sz w:val="22"/>
          <w:szCs w:val="22"/>
        </w:rPr>
        <w:t>pierwszym dniu opóźnienia</w:t>
      </w:r>
      <w:r w:rsidRPr="00A21FAE">
        <w:rPr>
          <w:rFonts w:ascii="Calibri Light" w:eastAsia="Arial Unicode MS" w:hAnsi="Calibri Light" w:cs="Calibri Light"/>
          <w:sz w:val="22"/>
          <w:szCs w:val="22"/>
        </w:rPr>
        <w:t xml:space="preserve">, </w:t>
      </w:r>
    </w:p>
    <w:p w14:paraId="734F38EA" w14:textId="77777777" w:rsidR="00A21FAE" w:rsidRDefault="006A4A14" w:rsidP="00A21FAE">
      <w:pPr>
        <w:numPr>
          <w:ilvl w:val="0"/>
          <w:numId w:val="22"/>
        </w:numPr>
        <w:tabs>
          <w:tab w:val="left" w:pos="1418"/>
        </w:tabs>
        <w:snapToGrid w:val="0"/>
        <w:spacing w:after="120"/>
        <w:ind w:left="1418" w:hanging="709"/>
        <w:rPr>
          <w:rFonts w:ascii="Calibri Light" w:eastAsia="Arial Unicode MS" w:hAnsi="Calibri Light" w:cs="Calibri Light"/>
          <w:sz w:val="22"/>
          <w:szCs w:val="22"/>
        </w:rPr>
      </w:pPr>
      <w:r w:rsidRPr="00A21FAE">
        <w:rPr>
          <w:rFonts w:ascii="Calibri Light" w:eastAsia="Arial Unicode MS" w:hAnsi="Calibri Light" w:cs="Calibri Light"/>
          <w:snapToGrid w:val="0"/>
          <w:sz w:val="22"/>
          <w:szCs w:val="22"/>
        </w:rPr>
        <w:t xml:space="preserve">gdy </w:t>
      </w:r>
      <w:r w:rsidR="00266A0A" w:rsidRPr="00A21FAE">
        <w:rPr>
          <w:rFonts w:ascii="Calibri Light" w:eastAsia="Arial Unicode MS" w:hAnsi="Calibri Light" w:cs="Calibri Light"/>
          <w:snapToGrid w:val="0"/>
          <w:sz w:val="22"/>
          <w:szCs w:val="22"/>
        </w:rPr>
        <w:t xml:space="preserve">Wykonawca </w:t>
      </w:r>
      <w:r w:rsidR="00A21FAE" w:rsidRPr="00A21FAE">
        <w:rPr>
          <w:rFonts w:ascii="Calibri Light" w:eastAsia="Arial Unicode MS" w:hAnsi="Calibri Light" w:cs="Calibri Light"/>
          <w:snapToGrid w:val="0"/>
          <w:sz w:val="22"/>
          <w:szCs w:val="22"/>
        </w:rPr>
        <w:t xml:space="preserve">pozostaje w zwłoce </w:t>
      </w:r>
      <w:r w:rsidR="00266A0A" w:rsidRPr="00A21FAE">
        <w:rPr>
          <w:rFonts w:ascii="Calibri Light" w:eastAsia="Arial Unicode MS" w:hAnsi="Calibri Light" w:cs="Calibri Light"/>
          <w:snapToGrid w:val="0"/>
          <w:sz w:val="22"/>
          <w:szCs w:val="22"/>
        </w:rPr>
        <w:t xml:space="preserve">z </w:t>
      </w:r>
      <w:r w:rsidR="003E013C" w:rsidRPr="00A21FAE">
        <w:rPr>
          <w:rFonts w:ascii="Calibri Light" w:eastAsia="Arial Unicode MS" w:hAnsi="Calibri Light" w:cs="Calibri Light"/>
          <w:bCs/>
          <w:sz w:val="22"/>
          <w:szCs w:val="22"/>
          <w:lang w:eastAsia="ar-SA"/>
        </w:rPr>
        <w:t>przejęciem terenu robót</w:t>
      </w:r>
      <w:r w:rsidR="00084292" w:rsidRPr="00A21FAE">
        <w:rPr>
          <w:rFonts w:ascii="Calibri Light" w:eastAsia="Arial Unicode MS" w:hAnsi="Calibri Light" w:cs="Calibri Light"/>
          <w:bCs/>
          <w:sz w:val="22"/>
          <w:szCs w:val="22"/>
          <w:lang w:eastAsia="ar-SA"/>
        </w:rPr>
        <w:t xml:space="preserve"> albo </w:t>
      </w:r>
      <w:r w:rsidR="00266A0A" w:rsidRPr="00A21FAE">
        <w:rPr>
          <w:rFonts w:ascii="Calibri Light" w:eastAsia="Arial Unicode MS" w:hAnsi="Calibri Light" w:cs="Calibri Light"/>
          <w:snapToGrid w:val="0"/>
          <w:sz w:val="22"/>
          <w:szCs w:val="22"/>
        </w:rPr>
        <w:t xml:space="preserve">rozpoczęciem wykonywania przedmiotu Umowy o </w:t>
      </w:r>
      <w:r w:rsidR="00266A0A" w:rsidRPr="00A21FAE">
        <w:rPr>
          <w:rFonts w:ascii="Calibri Light" w:eastAsia="Arial Unicode MS" w:hAnsi="Calibri Light" w:cs="Calibri Light"/>
          <w:sz w:val="22"/>
          <w:szCs w:val="22"/>
        </w:rPr>
        <w:t xml:space="preserve">okres dłuższy niż </w:t>
      </w:r>
      <w:r w:rsidR="007C5FA7" w:rsidRPr="00A21FAE">
        <w:rPr>
          <w:rFonts w:ascii="Calibri Light" w:eastAsia="Arial Unicode MS" w:hAnsi="Calibri Light" w:cs="Calibri Light"/>
          <w:sz w:val="22"/>
          <w:szCs w:val="22"/>
        </w:rPr>
        <w:t>21</w:t>
      </w:r>
      <w:r w:rsidR="00266A0A" w:rsidRPr="00A21FAE">
        <w:rPr>
          <w:rFonts w:ascii="Calibri Light" w:eastAsia="Arial Unicode MS" w:hAnsi="Calibri Light" w:cs="Calibri Light"/>
          <w:sz w:val="22"/>
          <w:szCs w:val="22"/>
        </w:rPr>
        <w:t xml:space="preserve"> dni</w:t>
      </w:r>
      <w:r w:rsidR="00084292" w:rsidRPr="00A21FAE">
        <w:rPr>
          <w:rFonts w:ascii="Calibri Light" w:eastAsia="Arial Unicode MS" w:hAnsi="Calibri Light" w:cs="Calibri Light"/>
          <w:sz w:val="22"/>
          <w:szCs w:val="22"/>
        </w:rPr>
        <w:t xml:space="preserve"> </w:t>
      </w:r>
      <w:r w:rsidR="00F37279" w:rsidRPr="00A21FAE">
        <w:rPr>
          <w:rFonts w:ascii="Calibri Light" w:eastAsia="Arial Unicode MS" w:hAnsi="Calibri Light" w:cs="Calibri Light"/>
          <w:sz w:val="22"/>
          <w:szCs w:val="22"/>
        </w:rPr>
        <w:t>–</w:t>
      </w:r>
      <w:r w:rsidR="00084292" w:rsidRPr="00A21FAE">
        <w:rPr>
          <w:rFonts w:ascii="Calibri Light" w:eastAsia="Arial Unicode MS" w:hAnsi="Calibri Light" w:cs="Calibri Light"/>
          <w:sz w:val="22"/>
          <w:szCs w:val="22"/>
        </w:rPr>
        <w:t xml:space="preserve"> </w:t>
      </w:r>
      <w:r w:rsidR="001814B3" w:rsidRPr="00A21FAE">
        <w:rPr>
          <w:rFonts w:ascii="Calibri Light" w:eastAsia="Arial Unicode MS" w:hAnsi="Calibri Light" w:cs="Calibri Light"/>
          <w:sz w:val="22"/>
          <w:szCs w:val="22"/>
        </w:rPr>
        <w:t>termin na złożenie oświadczenia o odstąpieniu wynosi 14 dni i</w:t>
      </w:r>
      <w:r w:rsidR="00084292" w:rsidRPr="00A21FAE">
        <w:rPr>
          <w:rFonts w:ascii="Calibri Light" w:eastAsia="Arial Unicode MS" w:hAnsi="Calibri Light" w:cs="Calibri Light"/>
          <w:sz w:val="22"/>
          <w:szCs w:val="22"/>
        </w:rPr>
        <w:t xml:space="preserve"> liczony j</w:t>
      </w:r>
      <w:r w:rsidR="00BB6085" w:rsidRPr="00A21FAE">
        <w:rPr>
          <w:rFonts w:ascii="Calibri Light" w:eastAsia="Arial Unicode MS" w:hAnsi="Calibri Light" w:cs="Calibri Light"/>
          <w:sz w:val="22"/>
          <w:szCs w:val="22"/>
        </w:rPr>
        <w:t>est od dnia następującego po 21</w:t>
      </w:r>
      <w:r w:rsidR="00084292" w:rsidRPr="00A21FAE">
        <w:rPr>
          <w:rFonts w:ascii="Calibri Light" w:eastAsia="Arial Unicode MS" w:hAnsi="Calibri Light" w:cs="Calibri Light"/>
          <w:sz w:val="22"/>
          <w:szCs w:val="22"/>
        </w:rPr>
        <w:t xml:space="preserve"> dniu </w:t>
      </w:r>
      <w:r w:rsidR="00A21FAE">
        <w:rPr>
          <w:rFonts w:ascii="Calibri Light" w:eastAsia="Arial Unicode MS" w:hAnsi="Calibri Light" w:cs="Calibri Light"/>
          <w:sz w:val="22"/>
          <w:szCs w:val="22"/>
        </w:rPr>
        <w:t>zwłoki</w:t>
      </w:r>
      <w:r w:rsidR="00F37279" w:rsidRPr="00A21FAE">
        <w:rPr>
          <w:rFonts w:ascii="Calibri Light" w:eastAsia="Arial Unicode MS" w:hAnsi="Calibri Light" w:cs="Calibri Light"/>
          <w:snapToGrid w:val="0"/>
          <w:sz w:val="22"/>
          <w:szCs w:val="22"/>
        </w:rPr>
        <w:t>,</w:t>
      </w:r>
    </w:p>
    <w:p w14:paraId="41475C8C" w14:textId="77777777" w:rsidR="00A21FAE" w:rsidRDefault="001F2E62" w:rsidP="00A21FAE">
      <w:pPr>
        <w:numPr>
          <w:ilvl w:val="0"/>
          <w:numId w:val="22"/>
        </w:numPr>
        <w:tabs>
          <w:tab w:val="left" w:pos="1418"/>
        </w:tabs>
        <w:snapToGrid w:val="0"/>
        <w:spacing w:after="120"/>
        <w:ind w:left="1418" w:hanging="709"/>
        <w:rPr>
          <w:rFonts w:ascii="Calibri Light" w:eastAsia="Arial Unicode MS" w:hAnsi="Calibri Light" w:cs="Calibri Light"/>
          <w:sz w:val="22"/>
          <w:szCs w:val="22"/>
        </w:rPr>
      </w:pPr>
      <w:r w:rsidRPr="00A21FAE">
        <w:rPr>
          <w:rFonts w:ascii="Calibri Light" w:eastAsia="Arial Unicode MS" w:hAnsi="Calibri Light" w:cs="Calibri Light"/>
          <w:snapToGrid w:val="0"/>
          <w:sz w:val="22"/>
          <w:szCs w:val="22"/>
        </w:rPr>
        <w:t>gdy Wykonawca nie dopełnił obowiązk</w:t>
      </w:r>
      <w:r w:rsidR="0054499E" w:rsidRPr="00A21FAE">
        <w:rPr>
          <w:rFonts w:ascii="Calibri Light" w:eastAsia="Arial Unicode MS" w:hAnsi="Calibri Light" w:cs="Calibri Light"/>
          <w:snapToGrid w:val="0"/>
          <w:sz w:val="22"/>
          <w:szCs w:val="22"/>
        </w:rPr>
        <w:t>u zapewnienia kierowania robotami</w:t>
      </w:r>
      <w:r w:rsidRPr="00A21FAE">
        <w:rPr>
          <w:rFonts w:ascii="Calibri Light" w:eastAsia="Arial Unicode MS" w:hAnsi="Calibri Light" w:cs="Calibri Light"/>
          <w:snapToGrid w:val="0"/>
          <w:sz w:val="22"/>
          <w:szCs w:val="22"/>
        </w:rPr>
        <w:t xml:space="preserve"> przez osobę posiadającą </w:t>
      </w:r>
      <w:r w:rsidR="002B02BD" w:rsidRPr="00A21FAE">
        <w:rPr>
          <w:rFonts w:ascii="Calibri Light" w:eastAsia="Arial Unicode MS" w:hAnsi="Calibri Light" w:cs="Calibri Light"/>
          <w:snapToGrid w:val="0"/>
          <w:sz w:val="22"/>
          <w:szCs w:val="22"/>
        </w:rPr>
        <w:t>uprawnienia, o których mowa w §</w:t>
      </w:r>
      <w:r w:rsidR="00F37279" w:rsidRPr="00A21FAE">
        <w:rPr>
          <w:rFonts w:ascii="Calibri Light" w:eastAsia="Arial Unicode MS" w:hAnsi="Calibri Light" w:cs="Calibri Light"/>
          <w:snapToGrid w:val="0"/>
          <w:sz w:val="22"/>
          <w:szCs w:val="22"/>
        </w:rPr>
        <w:t xml:space="preserve"> </w:t>
      </w:r>
      <w:r w:rsidR="0054499E" w:rsidRPr="00A21FAE">
        <w:rPr>
          <w:rFonts w:ascii="Calibri Light" w:eastAsia="Arial Unicode MS" w:hAnsi="Calibri Light" w:cs="Calibri Light"/>
          <w:snapToGrid w:val="0"/>
          <w:sz w:val="22"/>
          <w:szCs w:val="22"/>
        </w:rPr>
        <w:t>4 ust.</w:t>
      </w:r>
      <w:r w:rsidR="00F37279" w:rsidRPr="00A21FAE">
        <w:rPr>
          <w:rFonts w:ascii="Calibri Light" w:eastAsia="Arial Unicode MS" w:hAnsi="Calibri Light" w:cs="Calibri Light"/>
          <w:snapToGrid w:val="0"/>
          <w:sz w:val="22"/>
          <w:szCs w:val="22"/>
        </w:rPr>
        <w:t xml:space="preserve"> </w:t>
      </w:r>
      <w:r w:rsidR="0054499E" w:rsidRPr="00A21FAE">
        <w:rPr>
          <w:rFonts w:ascii="Calibri Light" w:eastAsia="Arial Unicode MS" w:hAnsi="Calibri Light" w:cs="Calibri Light"/>
          <w:snapToGrid w:val="0"/>
          <w:sz w:val="22"/>
          <w:szCs w:val="22"/>
        </w:rPr>
        <w:t>2</w:t>
      </w:r>
      <w:r w:rsidR="00F37279" w:rsidRPr="00A21FAE">
        <w:rPr>
          <w:rFonts w:ascii="Calibri Light" w:eastAsia="Arial Unicode MS" w:hAnsi="Calibri Light" w:cs="Calibri Light"/>
          <w:snapToGrid w:val="0"/>
          <w:sz w:val="22"/>
          <w:szCs w:val="22"/>
        </w:rPr>
        <w:t xml:space="preserve"> niniejszej</w:t>
      </w:r>
      <w:r w:rsidRPr="00A21FAE">
        <w:rPr>
          <w:rFonts w:ascii="Calibri Light" w:eastAsia="Arial Unicode MS" w:hAnsi="Calibri Light" w:cs="Calibri Light"/>
          <w:snapToGrid w:val="0"/>
          <w:sz w:val="22"/>
          <w:szCs w:val="22"/>
        </w:rPr>
        <w:t xml:space="preserve"> Umowy</w:t>
      </w:r>
      <w:r w:rsidR="0069201C" w:rsidRPr="00A21FAE">
        <w:rPr>
          <w:rFonts w:ascii="Calibri Light" w:eastAsia="Arial Unicode MS" w:hAnsi="Calibri Light" w:cs="Calibri Light"/>
          <w:snapToGrid w:val="0"/>
          <w:sz w:val="22"/>
          <w:szCs w:val="22"/>
        </w:rPr>
        <w:t xml:space="preserve"> </w:t>
      </w:r>
      <w:r w:rsidR="006A5BF1" w:rsidRPr="00A21FAE">
        <w:rPr>
          <w:rFonts w:ascii="Calibri Light" w:eastAsia="Arial Unicode MS" w:hAnsi="Calibri Light" w:cs="Calibri Light"/>
          <w:snapToGrid w:val="0"/>
          <w:sz w:val="22"/>
          <w:szCs w:val="22"/>
        </w:rPr>
        <w:t xml:space="preserve">i nie usunął tego braku </w:t>
      </w:r>
      <w:r w:rsidR="00E54564" w:rsidRPr="00A21FAE">
        <w:rPr>
          <w:rFonts w:ascii="Calibri Light" w:eastAsia="Arial Unicode MS" w:hAnsi="Calibri Light" w:cs="Calibri Light"/>
          <w:snapToGrid w:val="0"/>
          <w:sz w:val="22"/>
          <w:szCs w:val="22"/>
        </w:rPr>
        <w:t>w wyznaczonym mu przez Zamawiającego</w:t>
      </w:r>
      <w:r w:rsidR="00BB6085" w:rsidRPr="00A21FAE">
        <w:rPr>
          <w:rFonts w:ascii="Calibri Light" w:eastAsia="Arial Unicode MS" w:hAnsi="Calibri Light" w:cs="Calibri Light"/>
          <w:snapToGrid w:val="0"/>
          <w:sz w:val="22"/>
          <w:szCs w:val="22"/>
        </w:rPr>
        <w:t xml:space="preserve"> </w:t>
      </w:r>
      <w:r w:rsidR="00E54564" w:rsidRPr="00A21FAE">
        <w:rPr>
          <w:rFonts w:ascii="Calibri Light" w:eastAsia="Arial Unicode MS" w:hAnsi="Calibri Light" w:cs="Calibri Light"/>
          <w:snapToGrid w:val="0"/>
          <w:sz w:val="22"/>
          <w:szCs w:val="22"/>
        </w:rPr>
        <w:t xml:space="preserve">7-dniowym </w:t>
      </w:r>
      <w:r w:rsidR="006A5BF1" w:rsidRPr="00A21FAE">
        <w:rPr>
          <w:rFonts w:ascii="Calibri Light" w:eastAsia="Arial Unicode MS" w:hAnsi="Calibri Light" w:cs="Calibri Light"/>
          <w:snapToGrid w:val="0"/>
          <w:sz w:val="22"/>
          <w:szCs w:val="22"/>
        </w:rPr>
        <w:t>terminie</w:t>
      </w:r>
      <w:r w:rsidR="00E54564" w:rsidRPr="00A21FAE">
        <w:rPr>
          <w:rFonts w:ascii="Calibri Light" w:eastAsia="Arial Unicode MS" w:hAnsi="Calibri Light" w:cs="Calibri Light"/>
          <w:snapToGrid w:val="0"/>
          <w:sz w:val="22"/>
          <w:szCs w:val="22"/>
        </w:rPr>
        <w:t xml:space="preserve"> dodatkowym na wskazania odpowiedniej osoby i</w:t>
      </w:r>
      <w:r w:rsidR="006A5BF1" w:rsidRPr="00A21FAE">
        <w:rPr>
          <w:rFonts w:ascii="Calibri Light" w:eastAsia="Arial Unicode MS" w:hAnsi="Calibri Light" w:cs="Calibri Light"/>
          <w:snapToGrid w:val="0"/>
          <w:sz w:val="22"/>
          <w:szCs w:val="22"/>
        </w:rPr>
        <w:t xml:space="preserve"> wykazania jej kwalifikacji</w:t>
      </w:r>
      <w:r w:rsidRPr="00A21FAE">
        <w:rPr>
          <w:rFonts w:ascii="Calibri Light" w:eastAsia="Arial Unicode MS" w:hAnsi="Calibri Light" w:cs="Calibri Light"/>
          <w:snapToGrid w:val="0"/>
          <w:sz w:val="22"/>
          <w:szCs w:val="22"/>
        </w:rPr>
        <w:t xml:space="preserve"> </w:t>
      </w:r>
      <w:r w:rsidR="00F37279" w:rsidRPr="00A21FAE">
        <w:rPr>
          <w:rFonts w:ascii="Calibri Light" w:eastAsia="Arial Unicode MS" w:hAnsi="Calibri Light" w:cs="Calibri Light"/>
          <w:snapToGrid w:val="0"/>
          <w:sz w:val="22"/>
          <w:szCs w:val="22"/>
        </w:rPr>
        <w:t>–</w:t>
      </w:r>
      <w:r w:rsidRPr="00A21FAE">
        <w:rPr>
          <w:rFonts w:ascii="Calibri Light" w:eastAsia="Arial Unicode MS" w:hAnsi="Calibri Light" w:cs="Calibri Light"/>
          <w:snapToGrid w:val="0"/>
          <w:sz w:val="22"/>
          <w:szCs w:val="22"/>
        </w:rPr>
        <w:t xml:space="preserve"> </w:t>
      </w:r>
      <w:r w:rsidRPr="00A21FAE">
        <w:rPr>
          <w:rFonts w:ascii="Calibri Light" w:eastAsia="Arial Unicode MS" w:hAnsi="Calibri Light" w:cs="Calibri Light"/>
          <w:sz w:val="22"/>
          <w:szCs w:val="22"/>
        </w:rPr>
        <w:t xml:space="preserve">termin na złożenie oświadczenia o odstąpieniu wynosi </w:t>
      </w:r>
      <w:r w:rsidR="00416465" w:rsidRPr="00A21FAE">
        <w:rPr>
          <w:rFonts w:ascii="Calibri Light" w:eastAsia="Arial Unicode MS" w:hAnsi="Calibri Light" w:cs="Calibri Light"/>
          <w:sz w:val="22"/>
          <w:szCs w:val="22"/>
        </w:rPr>
        <w:t>30</w:t>
      </w:r>
      <w:r w:rsidRPr="00A21FAE">
        <w:rPr>
          <w:rFonts w:ascii="Calibri Light" w:eastAsia="Arial Unicode MS" w:hAnsi="Calibri Light" w:cs="Calibri Light"/>
          <w:sz w:val="22"/>
          <w:szCs w:val="22"/>
        </w:rPr>
        <w:t xml:space="preserve"> dni i liczony jest od </w:t>
      </w:r>
      <w:r w:rsidR="00E54564" w:rsidRPr="00A21FAE">
        <w:rPr>
          <w:rFonts w:ascii="Calibri Light" w:eastAsia="Arial Unicode MS" w:hAnsi="Calibri Light" w:cs="Calibri Light"/>
          <w:sz w:val="22"/>
          <w:szCs w:val="22"/>
        </w:rPr>
        <w:t>upływu wskazanego 7-dniowego terminu dodatkowego na usunięcie naruszenia,</w:t>
      </w:r>
      <w:r w:rsidR="00E54564" w:rsidRPr="00A21FAE" w:rsidDel="00E54564">
        <w:rPr>
          <w:rFonts w:ascii="Calibri Light" w:eastAsia="Arial Unicode MS" w:hAnsi="Calibri Light" w:cs="Calibri Light"/>
          <w:sz w:val="22"/>
          <w:szCs w:val="22"/>
        </w:rPr>
        <w:t xml:space="preserve"> </w:t>
      </w:r>
    </w:p>
    <w:p w14:paraId="69B6444B" w14:textId="77777777" w:rsidR="00A87B84" w:rsidRPr="00A21FAE" w:rsidRDefault="001F2E62" w:rsidP="00A21FAE">
      <w:pPr>
        <w:numPr>
          <w:ilvl w:val="0"/>
          <w:numId w:val="22"/>
        </w:numPr>
        <w:tabs>
          <w:tab w:val="left" w:pos="1418"/>
        </w:tabs>
        <w:snapToGrid w:val="0"/>
        <w:spacing w:after="120"/>
        <w:ind w:left="1418" w:hanging="709"/>
        <w:rPr>
          <w:rFonts w:ascii="Calibri Light" w:eastAsia="Arial Unicode MS" w:hAnsi="Calibri Light" w:cs="Calibri Light"/>
          <w:sz w:val="22"/>
          <w:szCs w:val="22"/>
        </w:rPr>
      </w:pPr>
      <w:r w:rsidRPr="00A21FAE">
        <w:rPr>
          <w:rFonts w:ascii="Calibri Light" w:eastAsia="Arial Unicode MS" w:hAnsi="Calibri Light" w:cs="Calibri Light"/>
          <w:sz w:val="22"/>
          <w:szCs w:val="22"/>
        </w:rPr>
        <w:t>w przypadku wykonywania Umowy przy pomocy podwykonawców – gdy Za</w:t>
      </w:r>
      <w:r w:rsidR="00030134" w:rsidRPr="00A21FAE">
        <w:rPr>
          <w:rFonts w:ascii="Calibri Light" w:eastAsia="Arial Unicode MS" w:hAnsi="Calibri Light" w:cs="Calibri Light"/>
          <w:sz w:val="22"/>
          <w:szCs w:val="22"/>
        </w:rPr>
        <w:t xml:space="preserve">mawiający </w:t>
      </w:r>
      <w:r w:rsidRPr="00A21FAE">
        <w:rPr>
          <w:rFonts w:ascii="Calibri Light" w:eastAsia="Arial Unicode MS" w:hAnsi="Calibri Light" w:cs="Calibri Light"/>
          <w:sz w:val="22"/>
          <w:szCs w:val="22"/>
        </w:rPr>
        <w:t xml:space="preserve">dokonał co najmniej </w:t>
      </w:r>
      <w:r w:rsidR="005845F5" w:rsidRPr="00A21FAE">
        <w:rPr>
          <w:rFonts w:ascii="Calibri Light" w:eastAsia="Arial Unicode MS" w:hAnsi="Calibri Light" w:cs="Calibri Light"/>
          <w:sz w:val="22"/>
          <w:szCs w:val="22"/>
        </w:rPr>
        <w:t>dwukrotnie</w:t>
      </w:r>
      <w:r w:rsidRPr="00A21FAE">
        <w:rPr>
          <w:rFonts w:ascii="Calibri Light" w:eastAsia="Arial Unicode MS" w:hAnsi="Calibri Light" w:cs="Calibri Light"/>
          <w:sz w:val="22"/>
          <w:szCs w:val="22"/>
        </w:rPr>
        <w:t xml:space="preserve"> </w:t>
      </w:r>
      <w:r w:rsidR="006115E3" w:rsidRPr="00A21FAE">
        <w:rPr>
          <w:rFonts w:ascii="Calibri Light" w:eastAsia="Arial Unicode MS" w:hAnsi="Calibri Light" w:cs="Calibri Light"/>
          <w:sz w:val="22"/>
          <w:szCs w:val="22"/>
        </w:rPr>
        <w:t xml:space="preserve">bezpośredniej </w:t>
      </w:r>
      <w:r w:rsidRPr="00A21FAE">
        <w:rPr>
          <w:rFonts w:ascii="Calibri Light" w:eastAsia="Arial Unicode MS" w:hAnsi="Calibri Light" w:cs="Calibri Light"/>
          <w:sz w:val="22"/>
          <w:szCs w:val="22"/>
        </w:rPr>
        <w:t xml:space="preserve">zapłaty wynagrodzenia na rzecz podwykonawcy lub dalszego podwykonawcy lub dokonał bezpośredniej zapłaty lub zapłat na sumę większą niż 5% wartości </w:t>
      </w:r>
      <w:r w:rsidR="005845F5" w:rsidRPr="00A21FAE">
        <w:rPr>
          <w:rFonts w:ascii="Calibri Light" w:eastAsia="Arial Unicode MS" w:hAnsi="Calibri Light" w:cs="Calibri Light"/>
          <w:sz w:val="22"/>
          <w:szCs w:val="22"/>
        </w:rPr>
        <w:t xml:space="preserve">netto </w:t>
      </w:r>
      <w:r w:rsidRPr="00A21FAE">
        <w:rPr>
          <w:rFonts w:ascii="Calibri Light" w:eastAsia="Arial Unicode MS" w:hAnsi="Calibri Light" w:cs="Calibri Light"/>
          <w:sz w:val="22"/>
          <w:szCs w:val="22"/>
        </w:rPr>
        <w:t xml:space="preserve">Umowy -  termin na złożenie oświadczenia </w:t>
      </w:r>
      <w:r w:rsidRPr="00A21FAE">
        <w:rPr>
          <w:rFonts w:ascii="Calibri Light" w:eastAsia="Arial Unicode MS" w:hAnsi="Calibri Light" w:cs="Calibri Light"/>
          <w:sz w:val="22"/>
          <w:szCs w:val="22"/>
        </w:rPr>
        <w:lastRenderedPageBreak/>
        <w:t xml:space="preserve">o odstąpieniu wynosi </w:t>
      </w:r>
      <w:r w:rsidR="00D05B5C" w:rsidRPr="00A21FAE">
        <w:rPr>
          <w:rFonts w:ascii="Calibri Light" w:eastAsia="Arial Unicode MS" w:hAnsi="Calibri Light" w:cs="Calibri Light"/>
          <w:sz w:val="22"/>
          <w:szCs w:val="22"/>
        </w:rPr>
        <w:t>30</w:t>
      </w:r>
      <w:r w:rsidRPr="00A21FAE">
        <w:rPr>
          <w:rFonts w:ascii="Calibri Light" w:eastAsia="Arial Unicode MS" w:hAnsi="Calibri Light" w:cs="Calibri Light"/>
          <w:sz w:val="22"/>
          <w:szCs w:val="22"/>
        </w:rPr>
        <w:t xml:space="preserve"> dni i liczony jest od dnia dokonania płatności spełniającej którąkolwiek z powyższych przesłanek.</w:t>
      </w:r>
    </w:p>
    <w:p w14:paraId="1066DE7F" w14:textId="77777777" w:rsidR="00920CFC" w:rsidRPr="00E73F42" w:rsidRDefault="00920CFC" w:rsidP="000C3AC7">
      <w:pPr>
        <w:numPr>
          <w:ilvl w:val="0"/>
          <w:numId w:val="27"/>
        </w:numPr>
        <w:tabs>
          <w:tab w:val="clear" w:pos="360"/>
          <w:tab w:val="num" w:pos="709"/>
        </w:tabs>
        <w:spacing w:after="120"/>
        <w:ind w:left="709" w:hanging="709"/>
        <w:rPr>
          <w:rFonts w:ascii="Calibri Light" w:eastAsia="Arial Unicode MS" w:hAnsi="Calibri Light" w:cs="Calibri Light"/>
          <w:bCs/>
          <w:snapToGrid w:val="0"/>
          <w:sz w:val="22"/>
          <w:szCs w:val="22"/>
        </w:rPr>
      </w:pPr>
      <w:r w:rsidRPr="00E73F42">
        <w:rPr>
          <w:rFonts w:ascii="Calibri Light" w:eastAsia="Arial Unicode MS" w:hAnsi="Calibri Light" w:cs="Calibri Light"/>
          <w:bCs/>
          <w:snapToGrid w:val="0"/>
          <w:sz w:val="22"/>
          <w:szCs w:val="22"/>
        </w:rPr>
        <w:t>W razie odstąpienia od Umowy, Wykonawca ma obowiązek natychmiastowego wstrzymania prac, zwrotu dokumentów otrzymanych od Zamawiającego, chyba że Zamawiający zwolni Wykonawcę z tego obowiązku.</w:t>
      </w:r>
    </w:p>
    <w:p w14:paraId="55725B2B" w14:textId="77777777" w:rsidR="006F39A5" w:rsidRPr="00F25207" w:rsidRDefault="00920CFC" w:rsidP="00F25207">
      <w:pPr>
        <w:numPr>
          <w:ilvl w:val="0"/>
          <w:numId w:val="27"/>
        </w:numPr>
        <w:tabs>
          <w:tab w:val="clear" w:pos="360"/>
          <w:tab w:val="right" w:pos="0"/>
          <w:tab w:val="num" w:pos="709"/>
        </w:tabs>
        <w:snapToGrid w:val="0"/>
        <w:spacing w:after="120"/>
        <w:ind w:left="709" w:hanging="709"/>
        <w:rPr>
          <w:rFonts w:ascii="Calibri Light" w:eastAsia="Arial Unicode MS" w:hAnsi="Calibri Light" w:cs="Calibri Light"/>
          <w:b/>
          <w:bCs/>
          <w:snapToGrid w:val="0"/>
          <w:sz w:val="22"/>
          <w:szCs w:val="22"/>
        </w:rPr>
      </w:pPr>
      <w:r w:rsidRPr="00E73F42">
        <w:rPr>
          <w:rFonts w:ascii="Calibri Light" w:hAnsi="Calibri Light" w:cs="Calibri Light"/>
          <w:sz w:val="22"/>
          <w:szCs w:val="22"/>
        </w:rPr>
        <w:t>Jeśli Zamawiający odstąpił od Umowy w części,</w:t>
      </w:r>
      <w:r w:rsidRPr="00E73F42">
        <w:rPr>
          <w:rFonts w:ascii="Calibri Light" w:eastAsia="Arial Unicode MS" w:hAnsi="Calibri Light" w:cs="Calibri Light"/>
          <w:sz w:val="22"/>
          <w:szCs w:val="22"/>
        </w:rPr>
        <w:t xml:space="preserve"> Strony w</w:t>
      </w:r>
      <w:r w:rsidR="00677E66" w:rsidRPr="00E73F42">
        <w:rPr>
          <w:rFonts w:ascii="Calibri Light" w:eastAsia="Arial Unicode MS" w:hAnsi="Calibri Light" w:cs="Calibri Light"/>
          <w:sz w:val="22"/>
          <w:szCs w:val="22"/>
        </w:rPr>
        <w:t xml:space="preserve"> terminie 5 dni roboczych od dnia odstąpienia od Umowy </w:t>
      </w:r>
      <w:r w:rsidR="001F2E62" w:rsidRPr="00E73F42">
        <w:rPr>
          <w:rFonts w:ascii="Calibri Light" w:eastAsia="Arial Unicode MS" w:hAnsi="Calibri Light" w:cs="Calibri Light"/>
          <w:sz w:val="22"/>
          <w:szCs w:val="22"/>
        </w:rPr>
        <w:t>sporządz</w:t>
      </w:r>
      <w:r w:rsidRPr="00E73F42">
        <w:rPr>
          <w:rFonts w:ascii="Calibri Light" w:eastAsia="Arial Unicode MS" w:hAnsi="Calibri Light" w:cs="Calibri Light"/>
          <w:sz w:val="22"/>
          <w:szCs w:val="22"/>
        </w:rPr>
        <w:t>ą</w:t>
      </w:r>
      <w:r w:rsidR="001F2E62" w:rsidRPr="00E73F42">
        <w:rPr>
          <w:rFonts w:ascii="Calibri Light" w:eastAsia="Arial Unicode MS" w:hAnsi="Calibri Light" w:cs="Calibri Light"/>
          <w:sz w:val="22"/>
          <w:szCs w:val="22"/>
        </w:rPr>
        <w:t xml:space="preserve"> protokół inwentaryzacji robót</w:t>
      </w:r>
      <w:r w:rsidR="00677E66" w:rsidRPr="00E73F42">
        <w:rPr>
          <w:rFonts w:ascii="Calibri Light" w:eastAsia="Arial Unicode MS" w:hAnsi="Calibri Light" w:cs="Calibri Light"/>
          <w:sz w:val="22"/>
          <w:szCs w:val="22"/>
        </w:rPr>
        <w:t xml:space="preserve"> według stanu na dzień odstąpienia</w:t>
      </w:r>
      <w:r w:rsidRPr="00E73F42">
        <w:rPr>
          <w:rFonts w:ascii="Calibri Light" w:eastAsia="Arial Unicode MS" w:hAnsi="Calibri Light" w:cs="Calibri Light"/>
          <w:sz w:val="22"/>
          <w:szCs w:val="22"/>
        </w:rPr>
        <w:t xml:space="preserve">, a </w:t>
      </w:r>
      <w:r w:rsidR="001F2E62" w:rsidRPr="00E73F42">
        <w:rPr>
          <w:rFonts w:ascii="Calibri Light" w:eastAsia="Arial Unicode MS" w:hAnsi="Calibri Light" w:cs="Calibri Light"/>
          <w:sz w:val="22"/>
          <w:szCs w:val="22"/>
        </w:rPr>
        <w:t>Wykonawcy zostanie zapłacon</w:t>
      </w:r>
      <w:r w:rsidR="00677E66" w:rsidRPr="00E73F42">
        <w:rPr>
          <w:rFonts w:ascii="Calibri Light" w:eastAsia="Arial Unicode MS" w:hAnsi="Calibri Light" w:cs="Calibri Light"/>
          <w:sz w:val="22"/>
          <w:szCs w:val="22"/>
        </w:rPr>
        <w:t>a odpowiednia część</w:t>
      </w:r>
      <w:r w:rsidR="001F2E62" w:rsidRPr="00E73F42">
        <w:rPr>
          <w:rFonts w:ascii="Calibri Light" w:eastAsia="Arial Unicode MS" w:hAnsi="Calibri Light" w:cs="Calibri Light"/>
          <w:sz w:val="22"/>
          <w:szCs w:val="22"/>
        </w:rPr>
        <w:t xml:space="preserve"> wynagrodzeni</w:t>
      </w:r>
      <w:r w:rsidR="00677E66" w:rsidRPr="00E73F42">
        <w:rPr>
          <w:rFonts w:ascii="Calibri Light" w:eastAsia="Arial Unicode MS" w:hAnsi="Calibri Light" w:cs="Calibri Light"/>
          <w:sz w:val="22"/>
          <w:szCs w:val="22"/>
        </w:rPr>
        <w:t>a</w:t>
      </w:r>
      <w:r w:rsidR="001F2E62" w:rsidRPr="00E73F42">
        <w:rPr>
          <w:rFonts w:ascii="Calibri Light" w:eastAsia="Arial Unicode MS" w:hAnsi="Calibri Light" w:cs="Calibri Light"/>
          <w:sz w:val="22"/>
          <w:szCs w:val="22"/>
        </w:rPr>
        <w:t xml:space="preserve"> za </w:t>
      </w:r>
      <w:r w:rsidR="002516B2" w:rsidRPr="00E73F42">
        <w:rPr>
          <w:rFonts w:ascii="Calibri Light" w:eastAsia="Arial Unicode MS" w:hAnsi="Calibri Light" w:cs="Calibri Light"/>
          <w:sz w:val="22"/>
          <w:szCs w:val="22"/>
        </w:rPr>
        <w:t xml:space="preserve">zrealizowane </w:t>
      </w:r>
      <w:r w:rsidR="001F2E62" w:rsidRPr="00E73F42">
        <w:rPr>
          <w:rFonts w:ascii="Calibri Light" w:eastAsia="Arial Unicode MS" w:hAnsi="Calibri Light" w:cs="Calibri Light"/>
          <w:sz w:val="22"/>
          <w:szCs w:val="22"/>
        </w:rPr>
        <w:t xml:space="preserve">roboty, których </w:t>
      </w:r>
      <w:r w:rsidR="002516B2" w:rsidRPr="00E73F42">
        <w:rPr>
          <w:rFonts w:ascii="Calibri Light" w:eastAsia="Arial Unicode MS" w:hAnsi="Calibri Light" w:cs="Calibri Light"/>
          <w:sz w:val="22"/>
          <w:szCs w:val="22"/>
        </w:rPr>
        <w:t>nie dotyczy oświadczenie o odstąpieniu</w:t>
      </w:r>
      <w:r w:rsidR="001F2E62" w:rsidRPr="00E73F42">
        <w:rPr>
          <w:rFonts w:ascii="Calibri Light" w:eastAsia="Arial Unicode MS" w:hAnsi="Calibri Light" w:cs="Calibri Light"/>
          <w:sz w:val="22"/>
          <w:szCs w:val="22"/>
        </w:rPr>
        <w:t>.</w:t>
      </w:r>
    </w:p>
    <w:p w14:paraId="7277F6F8" w14:textId="77777777" w:rsidR="00484532" w:rsidRDefault="00484532" w:rsidP="0098055D">
      <w:pPr>
        <w:spacing w:after="120"/>
        <w:jc w:val="center"/>
        <w:rPr>
          <w:rFonts w:ascii="Calibri Light" w:eastAsia="Arial Unicode MS" w:hAnsi="Calibri Light" w:cs="Calibri Light"/>
          <w:b/>
          <w:sz w:val="22"/>
          <w:szCs w:val="22"/>
        </w:rPr>
      </w:pPr>
    </w:p>
    <w:p w14:paraId="1F2060D5" w14:textId="77777777" w:rsidR="00143D4C" w:rsidRPr="00E73F42" w:rsidRDefault="008606F1" w:rsidP="0098055D">
      <w:pPr>
        <w:spacing w:after="120"/>
        <w:jc w:val="center"/>
        <w:rPr>
          <w:rFonts w:ascii="Calibri Light" w:eastAsia="Arial Unicode MS" w:hAnsi="Calibri Light" w:cs="Calibri Light"/>
          <w:b/>
          <w:sz w:val="22"/>
          <w:szCs w:val="22"/>
        </w:rPr>
      </w:pPr>
      <w:r w:rsidRPr="00E73F42">
        <w:rPr>
          <w:rFonts w:ascii="Calibri Light" w:eastAsia="Arial Unicode MS" w:hAnsi="Calibri Light" w:cs="Calibri Light"/>
          <w:b/>
          <w:sz w:val="22"/>
          <w:szCs w:val="22"/>
        </w:rPr>
        <w:t>§</w:t>
      </w:r>
      <w:r w:rsidR="004779E7" w:rsidRPr="00E73F42">
        <w:rPr>
          <w:rFonts w:ascii="Calibri Light" w:eastAsia="Arial Unicode MS" w:hAnsi="Calibri Light" w:cs="Calibri Light"/>
          <w:b/>
          <w:sz w:val="22"/>
          <w:szCs w:val="22"/>
        </w:rPr>
        <w:t xml:space="preserve"> </w:t>
      </w:r>
      <w:r w:rsidR="00294973" w:rsidRPr="00E73F42">
        <w:rPr>
          <w:rFonts w:ascii="Calibri Light" w:eastAsia="Arial Unicode MS" w:hAnsi="Calibri Light" w:cs="Calibri Light"/>
          <w:b/>
          <w:sz w:val="22"/>
          <w:szCs w:val="22"/>
        </w:rPr>
        <w:t>13</w:t>
      </w:r>
    </w:p>
    <w:p w14:paraId="382F878C" w14:textId="77777777" w:rsidR="002A3104" w:rsidRPr="000C3AC7" w:rsidRDefault="00637E03" w:rsidP="000C3AC7">
      <w:pPr>
        <w:spacing w:after="120"/>
        <w:jc w:val="center"/>
        <w:rPr>
          <w:rFonts w:ascii="Calibri Light" w:eastAsia="Arial Unicode MS" w:hAnsi="Calibri Light" w:cs="Calibri Light"/>
          <w:b/>
          <w:sz w:val="22"/>
          <w:szCs w:val="22"/>
        </w:rPr>
      </w:pPr>
      <w:r w:rsidRPr="00E73F42">
        <w:rPr>
          <w:rFonts w:ascii="Calibri Light" w:eastAsia="Arial Unicode MS" w:hAnsi="Calibri Light" w:cs="Calibri Light"/>
          <w:b/>
          <w:sz w:val="22"/>
          <w:szCs w:val="22"/>
        </w:rPr>
        <w:t>ZMIANA UMOWY</w:t>
      </w:r>
    </w:p>
    <w:p w14:paraId="126FDA3B" w14:textId="77777777" w:rsidR="005A512D" w:rsidRPr="000C3AC7" w:rsidRDefault="005A512D" w:rsidP="000C3AC7">
      <w:pPr>
        <w:numPr>
          <w:ilvl w:val="0"/>
          <w:numId w:val="28"/>
        </w:numPr>
        <w:tabs>
          <w:tab w:val="clear" w:pos="360"/>
          <w:tab w:val="num" w:pos="709"/>
        </w:tabs>
        <w:spacing w:after="120"/>
        <w:ind w:left="709" w:hanging="709"/>
        <w:jc w:val="left"/>
        <w:rPr>
          <w:rFonts w:ascii="Calibri Light" w:eastAsia="Arial Unicode MS" w:hAnsi="Calibri Light" w:cs="Calibri Light"/>
          <w:sz w:val="22"/>
          <w:szCs w:val="22"/>
        </w:rPr>
      </w:pPr>
      <w:r w:rsidRPr="00E73F42">
        <w:rPr>
          <w:rFonts w:ascii="Calibri Light" w:eastAsia="Arial Unicode MS" w:hAnsi="Calibri Light" w:cs="Calibri Light"/>
          <w:sz w:val="22"/>
          <w:szCs w:val="22"/>
        </w:rPr>
        <w:t>Zamawiający przewiduje możliwość wprowadzenia zmian postanowień niniejszej umowy</w:t>
      </w:r>
      <w:r w:rsidR="000C3AC7">
        <w:rPr>
          <w:rFonts w:ascii="Calibri Light" w:eastAsia="Arial Unicode MS" w:hAnsi="Calibri Light" w:cs="Calibri Light"/>
          <w:sz w:val="22"/>
          <w:szCs w:val="22"/>
        </w:rPr>
        <w:t xml:space="preserve"> </w:t>
      </w:r>
      <w:r w:rsidRPr="000C3AC7">
        <w:rPr>
          <w:rFonts w:ascii="Calibri Light" w:eastAsia="Arial Unicode MS" w:hAnsi="Calibri Light" w:cs="Calibri Light"/>
          <w:sz w:val="22"/>
          <w:szCs w:val="22"/>
        </w:rPr>
        <w:t>polegających na:</w:t>
      </w:r>
    </w:p>
    <w:p w14:paraId="6813D123" w14:textId="77777777" w:rsidR="005A512D" w:rsidRPr="00E73F42" w:rsidRDefault="005A512D" w:rsidP="000C3AC7">
      <w:pPr>
        <w:numPr>
          <w:ilvl w:val="0"/>
          <w:numId w:val="35"/>
        </w:numPr>
        <w:tabs>
          <w:tab w:val="left"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zmianie terminów rozpoczęcia i zakończenia realizacji przedmiotu umowy, a także terminów zakończenia realizacji poszczególnych etapów przedmiotu umowy;</w:t>
      </w:r>
    </w:p>
    <w:p w14:paraId="5B4B2566" w14:textId="77777777" w:rsidR="005A512D" w:rsidRPr="00E73F42" w:rsidRDefault="005A512D" w:rsidP="000C3AC7">
      <w:pPr>
        <w:numPr>
          <w:ilvl w:val="0"/>
          <w:numId w:val="35"/>
        </w:numPr>
        <w:tabs>
          <w:tab w:val="left"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zmianie wynagrodzenia;</w:t>
      </w:r>
    </w:p>
    <w:p w14:paraId="6CE6934B" w14:textId="77777777" w:rsidR="005A512D" w:rsidRPr="00E73F42" w:rsidRDefault="005A512D" w:rsidP="000C3AC7">
      <w:pPr>
        <w:numPr>
          <w:ilvl w:val="0"/>
          <w:numId w:val="35"/>
        </w:numPr>
        <w:tabs>
          <w:tab w:val="left"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zmianie zasad i terminów dokonywania odbiorów oraz płatności wynagrodzenia;</w:t>
      </w:r>
    </w:p>
    <w:p w14:paraId="64AD8AE5" w14:textId="77777777" w:rsidR="005A512D" w:rsidRPr="00E73F42" w:rsidRDefault="005A512D" w:rsidP="000C3AC7">
      <w:pPr>
        <w:numPr>
          <w:ilvl w:val="0"/>
          <w:numId w:val="35"/>
        </w:numPr>
        <w:tabs>
          <w:tab w:val="left"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zmianie sposobu spełnienia oraz zakresu świadczenia;</w:t>
      </w:r>
    </w:p>
    <w:p w14:paraId="70B66DB2" w14:textId="77777777" w:rsidR="005A512D" w:rsidRPr="00E73F42" w:rsidRDefault="005A512D" w:rsidP="000C3AC7">
      <w:pPr>
        <w:numPr>
          <w:ilvl w:val="0"/>
          <w:numId w:val="28"/>
        </w:numPr>
        <w:tabs>
          <w:tab w:val="clear" w:pos="360"/>
          <w:tab w:val="num" w:pos="709"/>
        </w:tabs>
        <w:spacing w:after="120"/>
        <w:ind w:left="709"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Zmiana któregokolwiek z terminów realizacji przedmiotu umowy (rozpoczęcia lub zakończenia realizacji przedmiotu umowy) może nastąpić w następujących przypadkach:</w:t>
      </w:r>
    </w:p>
    <w:p w14:paraId="219B4532" w14:textId="77777777" w:rsidR="005A512D" w:rsidRPr="00E73F42" w:rsidRDefault="005A512D" w:rsidP="000C3AC7">
      <w:pPr>
        <w:numPr>
          <w:ilvl w:val="0"/>
          <w:numId w:val="36"/>
        </w:numPr>
        <w:tabs>
          <w:tab w:val="left"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w sytuacji zlecenia wykonania zamówienia dodatkowego, robót dodatkowych lub robót zamiennych, które będą miały wpływ na terminy realizacji przedmiotu umowy;</w:t>
      </w:r>
    </w:p>
    <w:p w14:paraId="5CBA48A2" w14:textId="77777777" w:rsidR="005A512D" w:rsidRPr="00E73F42" w:rsidRDefault="005A512D" w:rsidP="000C3AC7">
      <w:pPr>
        <w:numPr>
          <w:ilvl w:val="0"/>
          <w:numId w:val="36"/>
        </w:numPr>
        <w:tabs>
          <w:tab w:val="left"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w przypadku konieczności uwzględnienia wpływu innych przedsięwzięć i działań powiązanych z przedmiotem niniejszej umowy;</w:t>
      </w:r>
    </w:p>
    <w:p w14:paraId="718154E7" w14:textId="77777777" w:rsidR="005A512D" w:rsidRPr="00E73F42" w:rsidRDefault="005A512D" w:rsidP="000C3AC7">
      <w:pPr>
        <w:numPr>
          <w:ilvl w:val="0"/>
          <w:numId w:val="36"/>
        </w:numPr>
        <w:tabs>
          <w:tab w:val="left"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w przypadku, gdy nastąpi zmiana stanu prawnego lub powszechnie obowiązujących przepisów prawa, mająca wpływ na terminy realizacji przedmiotu niniejszej umowy;</w:t>
      </w:r>
    </w:p>
    <w:p w14:paraId="09A30AE5" w14:textId="77777777" w:rsidR="005A512D" w:rsidRPr="00E73F42" w:rsidRDefault="005A512D" w:rsidP="000C3AC7">
      <w:pPr>
        <w:numPr>
          <w:ilvl w:val="0"/>
          <w:numId w:val="36"/>
        </w:numPr>
        <w:tabs>
          <w:tab w:val="left"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w sytuacji, gdy wystąpi okoliczność leżąca po stronie Zamawiającego, w szczególności wstrzymania robót przez Zamawiającego, np. w przypadku konieczności usunięcia błędów lub wprowadzenia zmian w dokumentacji projektowej;</w:t>
      </w:r>
    </w:p>
    <w:p w14:paraId="4EE5B919" w14:textId="77777777" w:rsidR="005A512D" w:rsidRPr="00E73F42" w:rsidRDefault="005A512D" w:rsidP="000C3AC7">
      <w:pPr>
        <w:numPr>
          <w:ilvl w:val="0"/>
          <w:numId w:val="36"/>
        </w:numPr>
        <w:tabs>
          <w:tab w:val="left"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w sytuacji, gdy nastąpi odmowa wydania przez organ administracji lub inne podmioty wymaganych decyzji, zezwoleń, uzgodnień z przyczyn nie leżących po stronie Wykonawcy;</w:t>
      </w:r>
    </w:p>
    <w:p w14:paraId="5DFADFFA" w14:textId="77777777" w:rsidR="005A512D" w:rsidRPr="00E73F42" w:rsidRDefault="005A512D" w:rsidP="000C3AC7">
      <w:pPr>
        <w:numPr>
          <w:ilvl w:val="0"/>
          <w:numId w:val="36"/>
        </w:numPr>
        <w:tabs>
          <w:tab w:val="left"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w sytuacji, gdy wystąpią warunki atmosferyczne, uniemożliwiające lub znacznie utrudniające prowadzenie robót budowlanych zgodnie z technologią przewidzianą w dokumentacji projektowej i warunkach Specyfikacji Technicznej Wykonania i Odbioru Robót Budowlanych;</w:t>
      </w:r>
    </w:p>
    <w:p w14:paraId="7C6F693C" w14:textId="77777777" w:rsidR="005A512D" w:rsidRPr="00E73F42" w:rsidRDefault="005A512D" w:rsidP="000C3AC7">
      <w:pPr>
        <w:numPr>
          <w:ilvl w:val="0"/>
          <w:numId w:val="36"/>
        </w:numPr>
        <w:tabs>
          <w:tab w:val="left"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w sytuacji, gdy wystąpią nieprzewidziane warunki realizacji tj.: odkrycie niezinwentaryzowanych obiektów lub elementów instalacji podziemnej.</w:t>
      </w:r>
    </w:p>
    <w:p w14:paraId="592526D2" w14:textId="0F7082EC" w:rsidR="005A512D" w:rsidRPr="00E73F42" w:rsidRDefault="005A512D" w:rsidP="000C3AC7">
      <w:pPr>
        <w:numPr>
          <w:ilvl w:val="0"/>
          <w:numId w:val="36"/>
        </w:numPr>
        <w:tabs>
          <w:tab w:val="left"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 xml:space="preserve">w sytuacji, gdy na termin realizacji przedmiotu umowy wpłyną lub będą mogły mieć wpływ okoliczności związane z wystąpieniem wirusa SARS-CoV-2 lub choroby wywołanej tym wirusem (COVID-19), </w:t>
      </w:r>
      <w:r w:rsidR="00621B99">
        <w:rPr>
          <w:rFonts w:ascii="Calibri Light" w:eastAsia="Arial Unicode MS" w:hAnsi="Calibri Light" w:cs="Calibri Light"/>
          <w:sz w:val="22"/>
          <w:szCs w:val="22"/>
        </w:rPr>
        <w:t xml:space="preserve">lub okoliczności związane z wystąpieniem stanu </w:t>
      </w:r>
      <w:r w:rsidR="00621B99">
        <w:rPr>
          <w:rFonts w:ascii="Calibri Light" w:eastAsia="Arial Unicode MS" w:hAnsi="Calibri Light" w:cs="Calibri Light"/>
          <w:sz w:val="22"/>
          <w:szCs w:val="22"/>
        </w:rPr>
        <w:lastRenderedPageBreak/>
        <w:t xml:space="preserve">epidemii lub stanu zagrożenia epidemicznego wywołanego innym czynnikiem albo wirusem, </w:t>
      </w:r>
      <w:r w:rsidRPr="00E73F42">
        <w:rPr>
          <w:rFonts w:ascii="Calibri Light" w:eastAsia="Arial Unicode MS" w:hAnsi="Calibri Light" w:cs="Calibri Light"/>
          <w:sz w:val="22"/>
          <w:szCs w:val="22"/>
        </w:rPr>
        <w:t>dotyczące w szczególności:</w:t>
      </w:r>
    </w:p>
    <w:p w14:paraId="014F223B" w14:textId="77777777" w:rsidR="00AE3BB9" w:rsidRPr="00E73F42" w:rsidRDefault="005A512D" w:rsidP="000C3AC7">
      <w:pPr>
        <w:numPr>
          <w:ilvl w:val="0"/>
          <w:numId w:val="37"/>
        </w:numPr>
        <w:tabs>
          <w:tab w:val="left" w:pos="2127"/>
        </w:tabs>
        <w:spacing w:after="120"/>
        <w:ind w:left="2127" w:hanging="666"/>
        <w:rPr>
          <w:rFonts w:ascii="Calibri Light" w:eastAsia="Arial Unicode MS" w:hAnsi="Calibri Light" w:cs="Calibri Light"/>
          <w:sz w:val="22"/>
          <w:szCs w:val="22"/>
        </w:rPr>
      </w:pPr>
      <w:r w:rsidRPr="00E73F42">
        <w:rPr>
          <w:rFonts w:ascii="Calibri Light" w:eastAsia="Arial Unicode MS" w:hAnsi="Calibri Light" w:cs="Calibri Light"/>
          <w:sz w:val="22"/>
          <w:szCs w:val="22"/>
        </w:rPr>
        <w:t>nieobecności pracowników lub osób świadczących pracę za wynagrodzeniem na innej podstawie niż stosunek pracy, które uczestniczą lub mogłyby uczestniczyć w realizacji przedmiotu umowy;</w:t>
      </w:r>
    </w:p>
    <w:p w14:paraId="53E0E00A" w14:textId="0664BE67" w:rsidR="00AE3BB9" w:rsidRPr="00E73F42" w:rsidRDefault="00AE3BB9" w:rsidP="000C3AC7">
      <w:pPr>
        <w:numPr>
          <w:ilvl w:val="0"/>
          <w:numId w:val="37"/>
        </w:numPr>
        <w:tabs>
          <w:tab w:val="left" w:pos="2127"/>
        </w:tabs>
        <w:spacing w:after="120"/>
        <w:ind w:left="2127" w:hanging="666"/>
        <w:rPr>
          <w:rFonts w:ascii="Calibri Light" w:eastAsia="Arial Unicode MS" w:hAnsi="Calibri Light" w:cs="Calibri Light"/>
          <w:sz w:val="22"/>
          <w:szCs w:val="22"/>
        </w:rPr>
      </w:pPr>
      <w:r w:rsidRPr="00E73F42">
        <w:rPr>
          <w:rFonts w:ascii="Calibri Light" w:eastAsia="Arial Unicode MS" w:hAnsi="Calibri Light" w:cs="Calibri Light"/>
          <w:sz w:val="22"/>
          <w:szCs w:val="22"/>
        </w:rPr>
        <w:t>decyzji wydanych przez Głównego Inspektora Sanitarnego lub działającego z jego upoważnienia państwowego wojewódzkiego inspektora sanitarnego, w związku z przeciwdziałaniem COVID-19</w:t>
      </w:r>
      <w:r w:rsidR="00621B99">
        <w:rPr>
          <w:rFonts w:ascii="Calibri Light" w:eastAsia="Arial Unicode MS" w:hAnsi="Calibri Light" w:cs="Calibri Light"/>
          <w:sz w:val="22"/>
          <w:szCs w:val="22"/>
        </w:rPr>
        <w:t xml:space="preserve"> lub innej chorobie</w:t>
      </w:r>
      <w:r w:rsidRPr="00E73F42">
        <w:rPr>
          <w:rFonts w:ascii="Calibri Light" w:eastAsia="Arial Unicode MS" w:hAnsi="Calibri Light" w:cs="Calibri Light"/>
          <w:sz w:val="22"/>
          <w:szCs w:val="22"/>
        </w:rPr>
        <w:t xml:space="preserve"> nakładających na Wykonawcę obowiązek podjęcia określonych czynności zapobiegawczych lub kontrolnych;</w:t>
      </w:r>
    </w:p>
    <w:p w14:paraId="74FFB8B9" w14:textId="61E93794" w:rsidR="00AE3BB9" w:rsidRPr="00E73F42" w:rsidRDefault="00AE3BB9" w:rsidP="000C3AC7">
      <w:pPr>
        <w:numPr>
          <w:ilvl w:val="0"/>
          <w:numId w:val="37"/>
        </w:numPr>
        <w:tabs>
          <w:tab w:val="left" w:pos="2127"/>
        </w:tabs>
        <w:spacing w:after="120"/>
        <w:ind w:left="2127" w:hanging="666"/>
        <w:rPr>
          <w:rFonts w:ascii="Calibri Light" w:eastAsia="Arial Unicode MS" w:hAnsi="Calibri Light" w:cs="Calibri Light"/>
          <w:sz w:val="22"/>
          <w:szCs w:val="22"/>
        </w:rPr>
      </w:pPr>
      <w:r w:rsidRPr="00E73F42">
        <w:rPr>
          <w:rFonts w:ascii="Calibri Light" w:eastAsia="Arial Unicode MS" w:hAnsi="Calibri Light" w:cs="Calibri Light"/>
          <w:sz w:val="22"/>
          <w:szCs w:val="22"/>
        </w:rPr>
        <w:t>poleceń wydanych przez wojewodów lub decyzji wydanych przez Prezesa Rady Ministrów związany</w:t>
      </w:r>
      <w:r w:rsidR="000C3AC7">
        <w:rPr>
          <w:rFonts w:ascii="Calibri Light" w:eastAsia="Arial Unicode MS" w:hAnsi="Calibri Light" w:cs="Calibri Light"/>
          <w:sz w:val="22"/>
          <w:szCs w:val="22"/>
        </w:rPr>
        <w:t>ch z przeciwdziałaniem COVID-19</w:t>
      </w:r>
      <w:r w:rsidR="00621B99">
        <w:rPr>
          <w:rFonts w:ascii="Calibri Light" w:eastAsia="Arial Unicode MS" w:hAnsi="Calibri Light" w:cs="Calibri Light"/>
          <w:sz w:val="22"/>
          <w:szCs w:val="22"/>
        </w:rPr>
        <w:t xml:space="preserve"> lub innej chorobie</w:t>
      </w:r>
    </w:p>
    <w:p w14:paraId="115E7564" w14:textId="77777777" w:rsidR="00AE3BB9" w:rsidRPr="00E73F42" w:rsidRDefault="00AE3BB9" w:rsidP="000C3AC7">
      <w:pPr>
        <w:numPr>
          <w:ilvl w:val="0"/>
          <w:numId w:val="37"/>
        </w:numPr>
        <w:tabs>
          <w:tab w:val="left" w:pos="2127"/>
        </w:tabs>
        <w:spacing w:after="120"/>
        <w:ind w:left="2127" w:hanging="666"/>
        <w:rPr>
          <w:rFonts w:ascii="Calibri Light" w:eastAsia="Arial Unicode MS" w:hAnsi="Calibri Light" w:cs="Calibri Light"/>
          <w:sz w:val="22"/>
          <w:szCs w:val="22"/>
        </w:rPr>
      </w:pPr>
      <w:r w:rsidRPr="00E73F42">
        <w:rPr>
          <w:rFonts w:ascii="Calibri Light" w:eastAsia="Arial Unicode MS" w:hAnsi="Calibri Light" w:cs="Calibri Light"/>
          <w:sz w:val="22"/>
          <w:szCs w:val="22"/>
        </w:rPr>
        <w:t>wstrzymania dostaw produktów, komponentów produktu lub materiałów, trudności w dostępie do sprzętu lub trudności w realizacji usług transportowych;</w:t>
      </w:r>
    </w:p>
    <w:p w14:paraId="6FCA2B42" w14:textId="77777777" w:rsidR="00AE3BB9" w:rsidRPr="00E73F42" w:rsidRDefault="00AE3BB9" w:rsidP="000C3AC7">
      <w:pPr>
        <w:numPr>
          <w:ilvl w:val="0"/>
          <w:numId w:val="37"/>
        </w:numPr>
        <w:tabs>
          <w:tab w:val="left" w:pos="2127"/>
        </w:tabs>
        <w:spacing w:after="120"/>
        <w:ind w:left="2127" w:hanging="666"/>
        <w:rPr>
          <w:rFonts w:ascii="Calibri Light" w:eastAsia="Arial Unicode MS" w:hAnsi="Calibri Light" w:cs="Calibri Light"/>
          <w:sz w:val="22"/>
          <w:szCs w:val="22"/>
        </w:rPr>
      </w:pPr>
      <w:r w:rsidRPr="00E73F42">
        <w:rPr>
          <w:rFonts w:ascii="Calibri Light" w:eastAsia="Arial Unicode MS" w:hAnsi="Calibri Light" w:cs="Calibri Light"/>
          <w:sz w:val="22"/>
          <w:szCs w:val="22"/>
        </w:rPr>
        <w:t>innych okoliczności, które uniemożliwiają bądź w istotnym stopniu ograniczają możliwość wykonania umowy zgodnie z jej treścią.</w:t>
      </w:r>
    </w:p>
    <w:p w14:paraId="39EA6A14" w14:textId="77777777" w:rsidR="000C3AC7" w:rsidRDefault="00AE3BB9" w:rsidP="000C3AC7">
      <w:pPr>
        <w:numPr>
          <w:ilvl w:val="0"/>
          <w:numId w:val="28"/>
        </w:numPr>
        <w:tabs>
          <w:tab w:val="clear" w:pos="360"/>
          <w:tab w:val="num" w:pos="709"/>
        </w:tabs>
        <w:spacing w:after="120"/>
        <w:ind w:left="709"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W sytuacjach, o których mowa w ust. 2 powyżej, terminy realizacji umowy mogą ulec przedłużeniu o czas trwania okoliczności stanowiących przeszkody w terminowej i zgodnej z umową realizacji przedmiotu umowy. Okoliczności, o których mowa w ust. 2 pkt 1 - 7 kierownik budowy stwierdza wpisem do dziennika budowy, który wymaga potwierdzenia przez Inspektora nadzoru inwestorskiego</w:t>
      </w:r>
      <w:r w:rsidR="00D041DC">
        <w:rPr>
          <w:rFonts w:ascii="Calibri Light" w:eastAsia="Arial Unicode MS" w:hAnsi="Calibri Light" w:cs="Calibri Light"/>
          <w:sz w:val="22"/>
          <w:szCs w:val="22"/>
        </w:rPr>
        <w:t>.</w:t>
      </w:r>
    </w:p>
    <w:p w14:paraId="70F458B4" w14:textId="77777777" w:rsidR="00AE3BB9" w:rsidRPr="000C3AC7" w:rsidRDefault="00AE3BB9" w:rsidP="000C3AC7">
      <w:pPr>
        <w:numPr>
          <w:ilvl w:val="0"/>
          <w:numId w:val="28"/>
        </w:numPr>
        <w:tabs>
          <w:tab w:val="clear" w:pos="360"/>
          <w:tab w:val="num" w:pos="709"/>
        </w:tabs>
        <w:spacing w:after="120"/>
        <w:ind w:left="709" w:hanging="709"/>
        <w:rPr>
          <w:rFonts w:ascii="Calibri Light" w:eastAsia="Arial Unicode MS" w:hAnsi="Calibri Light" w:cs="Calibri Light"/>
          <w:sz w:val="22"/>
          <w:szCs w:val="22"/>
        </w:rPr>
      </w:pPr>
      <w:r w:rsidRPr="000C3AC7">
        <w:rPr>
          <w:rFonts w:ascii="Calibri Light" w:eastAsia="Arial Unicode MS" w:hAnsi="Calibri Light" w:cs="Calibri Light"/>
          <w:sz w:val="22"/>
          <w:szCs w:val="22"/>
        </w:rPr>
        <w:t>Zmiana skutkująca zmianą wysokości wynagrodzenia może nastąpić:</w:t>
      </w:r>
    </w:p>
    <w:p w14:paraId="68FBF09E" w14:textId="77777777" w:rsidR="00A95F2A" w:rsidRPr="00E73F42" w:rsidRDefault="00AE3BB9" w:rsidP="000C3AC7">
      <w:pPr>
        <w:numPr>
          <w:ilvl w:val="0"/>
          <w:numId w:val="38"/>
        </w:numPr>
        <w:tabs>
          <w:tab w:val="left"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gdy ulegnie zmianie urzędowa stawka VAT na roboty budowlane;</w:t>
      </w:r>
    </w:p>
    <w:p w14:paraId="244AC7B9" w14:textId="77777777" w:rsidR="00A95F2A" w:rsidRPr="00E73F42" w:rsidRDefault="00AE3BB9" w:rsidP="000C3AC7">
      <w:pPr>
        <w:numPr>
          <w:ilvl w:val="0"/>
          <w:numId w:val="38"/>
        </w:numPr>
        <w:tabs>
          <w:tab w:val="left"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w związku z przewidzianą w niniejszej umowie</w:t>
      </w:r>
      <w:r w:rsidR="00A95F2A" w:rsidRPr="00E73F42">
        <w:rPr>
          <w:rFonts w:ascii="Calibri Light" w:eastAsia="Arial Unicode MS" w:hAnsi="Calibri Light" w:cs="Calibri Light"/>
          <w:sz w:val="22"/>
          <w:szCs w:val="22"/>
        </w:rPr>
        <w:t xml:space="preserve"> zmianą sposobu przeprowadzenia </w:t>
      </w:r>
      <w:r w:rsidRPr="00E73F42">
        <w:rPr>
          <w:rFonts w:ascii="Calibri Light" w:eastAsia="Arial Unicode MS" w:hAnsi="Calibri Light" w:cs="Calibri Light"/>
          <w:sz w:val="22"/>
          <w:szCs w:val="22"/>
        </w:rPr>
        <w:t>robót, zmianą zakresu świadczenia, w tym w związk</w:t>
      </w:r>
      <w:r w:rsidR="00A95F2A" w:rsidRPr="00E73F42">
        <w:rPr>
          <w:rFonts w:ascii="Calibri Light" w:eastAsia="Arial Unicode MS" w:hAnsi="Calibri Light" w:cs="Calibri Light"/>
          <w:sz w:val="22"/>
          <w:szCs w:val="22"/>
        </w:rPr>
        <w:t xml:space="preserve">u z </w:t>
      </w:r>
      <w:r w:rsidR="00D041DC">
        <w:rPr>
          <w:rFonts w:ascii="Calibri Light" w:eastAsia="Arial Unicode MS" w:hAnsi="Calibri Light" w:cs="Calibri Light"/>
          <w:sz w:val="22"/>
          <w:szCs w:val="22"/>
        </w:rPr>
        <w:t>rozszerzeniem/</w:t>
      </w:r>
      <w:r w:rsidR="00A95F2A" w:rsidRPr="00E73F42">
        <w:rPr>
          <w:rFonts w:ascii="Calibri Light" w:eastAsia="Arial Unicode MS" w:hAnsi="Calibri Light" w:cs="Calibri Light"/>
          <w:sz w:val="22"/>
          <w:szCs w:val="22"/>
        </w:rPr>
        <w:t xml:space="preserve">ograniczeniem zakresu robót </w:t>
      </w:r>
      <w:r w:rsidRPr="00E73F42">
        <w:rPr>
          <w:rFonts w:ascii="Calibri Light" w:eastAsia="Arial Unicode MS" w:hAnsi="Calibri Light" w:cs="Calibri Light"/>
          <w:sz w:val="22"/>
          <w:szCs w:val="22"/>
        </w:rPr>
        <w:t xml:space="preserve">lub wprowadzeniem robót zamiennych. </w:t>
      </w:r>
    </w:p>
    <w:p w14:paraId="63DCD461" w14:textId="77777777" w:rsidR="00AE3BB9" w:rsidRPr="00E73F42" w:rsidRDefault="00AE3BB9" w:rsidP="00976479">
      <w:pPr>
        <w:numPr>
          <w:ilvl w:val="0"/>
          <w:numId w:val="28"/>
        </w:numPr>
        <w:tabs>
          <w:tab w:val="clear" w:pos="360"/>
          <w:tab w:val="num" w:pos="709"/>
        </w:tabs>
        <w:spacing w:after="120"/>
        <w:ind w:left="709"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W przypadku zmiany stawki podatku od towarów i us</w:t>
      </w:r>
      <w:r w:rsidR="0033163A" w:rsidRPr="00E73F42">
        <w:rPr>
          <w:rFonts w:ascii="Calibri Light" w:eastAsia="Arial Unicode MS" w:hAnsi="Calibri Light" w:cs="Calibri Light"/>
          <w:sz w:val="22"/>
          <w:szCs w:val="22"/>
        </w:rPr>
        <w:t xml:space="preserve">ług wartość netto wynagrodzenia </w:t>
      </w:r>
      <w:r w:rsidRPr="00E73F42">
        <w:rPr>
          <w:rFonts w:ascii="Calibri Light" w:eastAsia="Arial Unicode MS" w:hAnsi="Calibri Light" w:cs="Calibri Light"/>
          <w:sz w:val="22"/>
          <w:szCs w:val="22"/>
        </w:rPr>
        <w:t>Wykonawcy nie zmieni się, a określona w aneksie wartoś</w:t>
      </w:r>
      <w:r w:rsidR="0033163A" w:rsidRPr="00E73F42">
        <w:rPr>
          <w:rFonts w:ascii="Calibri Light" w:eastAsia="Arial Unicode MS" w:hAnsi="Calibri Light" w:cs="Calibri Light"/>
          <w:sz w:val="22"/>
          <w:szCs w:val="22"/>
        </w:rPr>
        <w:t xml:space="preserve">ć brutto wynagrodzenia zostanie </w:t>
      </w:r>
      <w:r w:rsidRPr="00E73F42">
        <w:rPr>
          <w:rFonts w:ascii="Calibri Light" w:eastAsia="Arial Unicode MS" w:hAnsi="Calibri Light" w:cs="Calibri Light"/>
          <w:sz w:val="22"/>
          <w:szCs w:val="22"/>
        </w:rPr>
        <w:t>wyliczona na podstawie nowych przepisów.</w:t>
      </w:r>
    </w:p>
    <w:p w14:paraId="29CC74B7" w14:textId="77777777" w:rsidR="00C713AA" w:rsidRPr="00E73F42" w:rsidRDefault="00C713AA" w:rsidP="00976479">
      <w:pPr>
        <w:numPr>
          <w:ilvl w:val="0"/>
          <w:numId w:val="28"/>
        </w:numPr>
        <w:tabs>
          <w:tab w:val="clear" w:pos="360"/>
          <w:tab w:val="num" w:pos="709"/>
        </w:tabs>
        <w:spacing w:after="120"/>
        <w:ind w:left="709"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Zmiana skutkująca zmianą zasad i terminów dokonywania odbiorów oraz płatności wynagrodzenia może nastąpić w przypadku:</w:t>
      </w:r>
    </w:p>
    <w:p w14:paraId="23A66467" w14:textId="77777777" w:rsidR="00F06FE7" w:rsidRPr="00E73F42" w:rsidRDefault="00C713AA" w:rsidP="00976479">
      <w:pPr>
        <w:numPr>
          <w:ilvl w:val="0"/>
          <w:numId w:val="39"/>
        </w:numPr>
        <w:tabs>
          <w:tab w:val="left"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gdy prace zostaną wstrzymane na okres dłuższy niż 20 dni, z przyczyn niezależnych</w:t>
      </w:r>
      <w:r w:rsidR="00F06FE7" w:rsidRPr="00E73F42">
        <w:rPr>
          <w:rFonts w:ascii="Calibri Light" w:eastAsia="Arial Unicode MS" w:hAnsi="Calibri Light" w:cs="Calibri Light"/>
          <w:sz w:val="22"/>
          <w:szCs w:val="22"/>
        </w:rPr>
        <w:t xml:space="preserve"> </w:t>
      </w:r>
      <w:r w:rsidRPr="00E73F42">
        <w:rPr>
          <w:rFonts w:ascii="Calibri Light" w:eastAsia="Arial Unicode MS" w:hAnsi="Calibri Light" w:cs="Calibri Light"/>
          <w:sz w:val="22"/>
          <w:szCs w:val="22"/>
        </w:rPr>
        <w:t>od żadnej ze Stron lub z przyczyn zależnych od Z</w:t>
      </w:r>
      <w:r w:rsidR="00F06FE7" w:rsidRPr="00E73F42">
        <w:rPr>
          <w:rFonts w:ascii="Calibri Light" w:eastAsia="Arial Unicode MS" w:hAnsi="Calibri Light" w:cs="Calibri Light"/>
          <w:sz w:val="22"/>
          <w:szCs w:val="22"/>
        </w:rPr>
        <w:t xml:space="preserve">amawiającego. W takiej sytuacji </w:t>
      </w:r>
      <w:r w:rsidRPr="00E73F42">
        <w:rPr>
          <w:rFonts w:ascii="Calibri Light" w:eastAsia="Arial Unicode MS" w:hAnsi="Calibri Light" w:cs="Calibri Light"/>
          <w:sz w:val="22"/>
          <w:szCs w:val="22"/>
        </w:rPr>
        <w:t>Zamawiający dopuszcza w szczególności wypłatę Wykonawcy do 100%</w:t>
      </w:r>
      <w:r w:rsidR="00F06FE7" w:rsidRPr="00E73F42">
        <w:rPr>
          <w:rFonts w:ascii="Calibri Light" w:eastAsia="Arial Unicode MS" w:hAnsi="Calibri Light" w:cs="Calibri Light"/>
          <w:sz w:val="22"/>
          <w:szCs w:val="22"/>
        </w:rPr>
        <w:t xml:space="preserve"> </w:t>
      </w:r>
      <w:r w:rsidRPr="00E73F42">
        <w:rPr>
          <w:rFonts w:ascii="Calibri Light" w:eastAsia="Arial Unicode MS" w:hAnsi="Calibri Light" w:cs="Calibri Light"/>
          <w:sz w:val="22"/>
          <w:szCs w:val="22"/>
        </w:rPr>
        <w:t>wynagrodzenia należnego Wykonawcy za element</w:t>
      </w:r>
      <w:r w:rsidR="00F06FE7" w:rsidRPr="00E73F42">
        <w:rPr>
          <w:rFonts w:ascii="Calibri Light" w:eastAsia="Arial Unicode MS" w:hAnsi="Calibri Light" w:cs="Calibri Light"/>
          <w:sz w:val="22"/>
          <w:szCs w:val="22"/>
        </w:rPr>
        <w:t xml:space="preserve">y robót wykonane i odebrane, na </w:t>
      </w:r>
      <w:r w:rsidRPr="00E73F42">
        <w:rPr>
          <w:rFonts w:ascii="Calibri Light" w:eastAsia="Arial Unicode MS" w:hAnsi="Calibri Light" w:cs="Calibri Light"/>
          <w:sz w:val="22"/>
          <w:szCs w:val="22"/>
        </w:rPr>
        <w:t>podstawie protokołów częściowych odbioru ro</w:t>
      </w:r>
      <w:r w:rsidR="00F06FE7" w:rsidRPr="00E73F42">
        <w:rPr>
          <w:rFonts w:ascii="Calibri Light" w:eastAsia="Arial Unicode MS" w:hAnsi="Calibri Light" w:cs="Calibri Light"/>
          <w:sz w:val="22"/>
          <w:szCs w:val="22"/>
        </w:rPr>
        <w:t>bót, do dnia wstrzymania robót,</w:t>
      </w:r>
    </w:p>
    <w:p w14:paraId="416687AE" w14:textId="43643F4F" w:rsidR="00C713AA" w:rsidRPr="00E73F42" w:rsidRDefault="00C713AA" w:rsidP="00976479">
      <w:pPr>
        <w:numPr>
          <w:ilvl w:val="0"/>
          <w:numId w:val="39"/>
        </w:numPr>
        <w:tabs>
          <w:tab w:val="left"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gdy okoliczności związane z wystąpieniem wirusa S</w:t>
      </w:r>
      <w:r w:rsidR="00F06FE7" w:rsidRPr="00E73F42">
        <w:rPr>
          <w:rFonts w:ascii="Calibri Light" w:eastAsia="Arial Unicode MS" w:hAnsi="Calibri Light" w:cs="Calibri Light"/>
          <w:sz w:val="22"/>
          <w:szCs w:val="22"/>
        </w:rPr>
        <w:t xml:space="preserve">ARS-CoV-2 lub choroby wywołanej </w:t>
      </w:r>
      <w:r w:rsidRPr="00E73F42">
        <w:rPr>
          <w:rFonts w:ascii="Calibri Light" w:eastAsia="Arial Unicode MS" w:hAnsi="Calibri Light" w:cs="Calibri Light"/>
          <w:sz w:val="22"/>
          <w:szCs w:val="22"/>
        </w:rPr>
        <w:t xml:space="preserve">tym wirusem (COVID-19) </w:t>
      </w:r>
      <w:r w:rsidR="00A8378E">
        <w:rPr>
          <w:rFonts w:ascii="Calibri Light" w:eastAsia="Arial Unicode MS" w:hAnsi="Calibri Light" w:cs="Calibri Light"/>
          <w:sz w:val="22"/>
          <w:szCs w:val="22"/>
        </w:rPr>
        <w:t xml:space="preserve">lub okoliczności związane z wystąpieniem stanu epidemii lub stanu zagrożenia epidemicznego wywołanego innym czynnikiem albo wirusem, </w:t>
      </w:r>
      <w:r w:rsidRPr="00E73F42">
        <w:rPr>
          <w:rFonts w:ascii="Calibri Light" w:eastAsia="Arial Unicode MS" w:hAnsi="Calibri Light" w:cs="Calibri Light"/>
          <w:sz w:val="22"/>
          <w:szCs w:val="22"/>
        </w:rPr>
        <w:t>spowodują wyznaczenie prze</w:t>
      </w:r>
      <w:r w:rsidR="00F06FE7" w:rsidRPr="00E73F42">
        <w:rPr>
          <w:rFonts w:ascii="Calibri Light" w:eastAsia="Arial Unicode MS" w:hAnsi="Calibri Light" w:cs="Calibri Light"/>
          <w:sz w:val="22"/>
          <w:szCs w:val="22"/>
        </w:rPr>
        <w:t xml:space="preserve">z podmioty realizujące na rzecz </w:t>
      </w:r>
      <w:r w:rsidRPr="00E73F42">
        <w:rPr>
          <w:rFonts w:ascii="Calibri Light" w:eastAsia="Arial Unicode MS" w:hAnsi="Calibri Light" w:cs="Calibri Light"/>
          <w:sz w:val="22"/>
          <w:szCs w:val="22"/>
        </w:rPr>
        <w:t>Wykonawcy usługi, dostawy lub roboty budowlane ni</w:t>
      </w:r>
      <w:r w:rsidR="00F06FE7" w:rsidRPr="00E73F42">
        <w:rPr>
          <w:rFonts w:ascii="Calibri Light" w:eastAsia="Arial Unicode MS" w:hAnsi="Calibri Light" w:cs="Calibri Light"/>
          <w:sz w:val="22"/>
          <w:szCs w:val="22"/>
        </w:rPr>
        <w:t xml:space="preserve">ezbędne do wykonania niniejszej </w:t>
      </w:r>
      <w:r w:rsidRPr="00E73F42">
        <w:rPr>
          <w:rFonts w:ascii="Calibri Light" w:eastAsia="Arial Unicode MS" w:hAnsi="Calibri Light" w:cs="Calibri Light"/>
          <w:sz w:val="22"/>
          <w:szCs w:val="22"/>
        </w:rPr>
        <w:t>umowy, krótszych niż przewidziane pierwotnie,</w:t>
      </w:r>
      <w:r w:rsidR="00F06FE7" w:rsidRPr="00E73F42">
        <w:rPr>
          <w:rFonts w:ascii="Calibri Light" w:eastAsia="Arial Unicode MS" w:hAnsi="Calibri Light" w:cs="Calibri Light"/>
          <w:sz w:val="22"/>
          <w:szCs w:val="22"/>
        </w:rPr>
        <w:t xml:space="preserve"> terminów zapłaty lub obowiązku </w:t>
      </w:r>
      <w:r w:rsidRPr="00E73F42">
        <w:rPr>
          <w:rFonts w:ascii="Calibri Light" w:eastAsia="Arial Unicode MS" w:hAnsi="Calibri Light" w:cs="Calibri Light"/>
          <w:sz w:val="22"/>
          <w:szCs w:val="22"/>
        </w:rPr>
        <w:t>dokonywania przez Wykonawcę przedpłat (zaliczek)</w:t>
      </w:r>
      <w:r w:rsidR="00F06FE7" w:rsidRPr="00E73F42">
        <w:rPr>
          <w:rFonts w:ascii="Calibri Light" w:eastAsia="Arial Unicode MS" w:hAnsi="Calibri Light" w:cs="Calibri Light"/>
          <w:sz w:val="22"/>
          <w:szCs w:val="22"/>
        </w:rPr>
        <w:t xml:space="preserve">. W takiej sytuacji Zamawiający </w:t>
      </w:r>
      <w:r w:rsidRPr="00E73F42">
        <w:rPr>
          <w:rFonts w:ascii="Calibri Light" w:eastAsia="Arial Unicode MS" w:hAnsi="Calibri Light" w:cs="Calibri Light"/>
          <w:sz w:val="22"/>
          <w:szCs w:val="22"/>
        </w:rPr>
        <w:t>dopuszcza zmianę terminów oraz zwiększenie częs</w:t>
      </w:r>
      <w:r w:rsidR="00F06FE7" w:rsidRPr="00E73F42">
        <w:rPr>
          <w:rFonts w:ascii="Calibri Light" w:eastAsia="Arial Unicode MS" w:hAnsi="Calibri Light" w:cs="Calibri Light"/>
          <w:sz w:val="22"/>
          <w:szCs w:val="22"/>
        </w:rPr>
        <w:t xml:space="preserve">totliwości dokonywania odbiorów </w:t>
      </w:r>
      <w:r w:rsidRPr="00E73F42">
        <w:rPr>
          <w:rFonts w:ascii="Calibri Light" w:eastAsia="Arial Unicode MS" w:hAnsi="Calibri Light" w:cs="Calibri Light"/>
          <w:sz w:val="22"/>
          <w:szCs w:val="22"/>
        </w:rPr>
        <w:t>częściowych przedmiotu umowy stanowiącyc</w:t>
      </w:r>
      <w:r w:rsidR="00F06FE7" w:rsidRPr="00E73F42">
        <w:rPr>
          <w:rFonts w:ascii="Calibri Light" w:eastAsia="Arial Unicode MS" w:hAnsi="Calibri Light" w:cs="Calibri Light"/>
          <w:sz w:val="22"/>
          <w:szCs w:val="22"/>
        </w:rPr>
        <w:t xml:space="preserve">h postawę do wystawiania faktur </w:t>
      </w:r>
      <w:r w:rsidRPr="00E73F42">
        <w:rPr>
          <w:rFonts w:ascii="Calibri Light" w:eastAsia="Arial Unicode MS" w:hAnsi="Calibri Light" w:cs="Calibri Light"/>
          <w:sz w:val="22"/>
          <w:szCs w:val="22"/>
        </w:rPr>
        <w:t>przejściowych.</w:t>
      </w:r>
    </w:p>
    <w:p w14:paraId="156FE3E6" w14:textId="77777777" w:rsidR="00C713AA" w:rsidRPr="00E73F42" w:rsidRDefault="00C713AA" w:rsidP="00976479">
      <w:pPr>
        <w:numPr>
          <w:ilvl w:val="0"/>
          <w:numId w:val="28"/>
        </w:numPr>
        <w:tabs>
          <w:tab w:val="clear" w:pos="360"/>
          <w:tab w:val="num" w:pos="709"/>
        </w:tabs>
        <w:spacing w:after="120"/>
        <w:ind w:left="709"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lastRenderedPageBreak/>
        <w:t>Zmiana polegająca na zmianie sposobu spełnienia świadczenia lub zakresu świadczenia</w:t>
      </w:r>
      <w:r w:rsidR="00F06FE7" w:rsidRPr="00E73F42">
        <w:rPr>
          <w:rFonts w:ascii="Calibri Light" w:eastAsia="Arial Unicode MS" w:hAnsi="Calibri Light" w:cs="Calibri Light"/>
          <w:sz w:val="22"/>
          <w:szCs w:val="22"/>
        </w:rPr>
        <w:t xml:space="preserve"> </w:t>
      </w:r>
      <w:r w:rsidRPr="00E73F42">
        <w:rPr>
          <w:rFonts w:ascii="Calibri Light" w:eastAsia="Arial Unicode MS" w:hAnsi="Calibri Light" w:cs="Calibri Light"/>
          <w:sz w:val="22"/>
          <w:szCs w:val="22"/>
        </w:rPr>
        <w:t>może nastąpić w sytuacji wystąpienia:</w:t>
      </w:r>
    </w:p>
    <w:p w14:paraId="00869F30" w14:textId="77777777" w:rsidR="00F06FE7" w:rsidRPr="00E73F42" w:rsidRDefault="00C713AA" w:rsidP="00976479">
      <w:pPr>
        <w:numPr>
          <w:ilvl w:val="1"/>
          <w:numId w:val="40"/>
        </w:numPr>
        <w:tabs>
          <w:tab w:val="left"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konieczności lub uzasadnienia (w tym funkcjonalno – użytkowego) dla zrealizowania</w:t>
      </w:r>
      <w:r w:rsidR="00F06FE7" w:rsidRPr="00E73F42">
        <w:rPr>
          <w:rFonts w:ascii="Calibri Light" w:eastAsia="Arial Unicode MS" w:hAnsi="Calibri Light" w:cs="Calibri Light"/>
          <w:sz w:val="22"/>
          <w:szCs w:val="22"/>
        </w:rPr>
        <w:t xml:space="preserve"> </w:t>
      </w:r>
      <w:r w:rsidR="00976479">
        <w:rPr>
          <w:rFonts w:ascii="Calibri Light" w:eastAsia="Arial Unicode MS" w:hAnsi="Calibri Light" w:cs="Calibri Light"/>
          <w:sz w:val="22"/>
          <w:szCs w:val="22"/>
        </w:rPr>
        <w:t>przedmiotu U</w:t>
      </w:r>
      <w:r w:rsidRPr="00E73F42">
        <w:rPr>
          <w:rFonts w:ascii="Calibri Light" w:eastAsia="Arial Unicode MS" w:hAnsi="Calibri Light" w:cs="Calibri Light"/>
          <w:sz w:val="22"/>
          <w:szCs w:val="22"/>
        </w:rPr>
        <w:t>mowy przy zastosowaniu innych roz</w:t>
      </w:r>
      <w:r w:rsidR="00F06FE7" w:rsidRPr="00E73F42">
        <w:rPr>
          <w:rFonts w:ascii="Calibri Light" w:eastAsia="Arial Unicode MS" w:hAnsi="Calibri Light" w:cs="Calibri Light"/>
          <w:sz w:val="22"/>
          <w:szCs w:val="22"/>
        </w:rPr>
        <w:t xml:space="preserve">wiązań </w:t>
      </w:r>
      <w:r w:rsidRPr="00E73F42">
        <w:rPr>
          <w:rFonts w:ascii="Calibri Light" w:eastAsia="Arial Unicode MS" w:hAnsi="Calibri Light" w:cs="Calibri Light"/>
          <w:sz w:val="22"/>
          <w:szCs w:val="22"/>
        </w:rPr>
        <w:t>technicznych/technologicznych/materiałow</w:t>
      </w:r>
      <w:r w:rsidR="00F06FE7" w:rsidRPr="00E73F42">
        <w:rPr>
          <w:rFonts w:ascii="Calibri Light" w:eastAsia="Arial Unicode MS" w:hAnsi="Calibri Light" w:cs="Calibri Light"/>
          <w:sz w:val="22"/>
          <w:szCs w:val="22"/>
        </w:rPr>
        <w:t xml:space="preserve">ych niż wskazane w dokumentacji </w:t>
      </w:r>
      <w:r w:rsidRPr="00E73F42">
        <w:rPr>
          <w:rFonts w:ascii="Calibri Light" w:eastAsia="Arial Unicode MS" w:hAnsi="Calibri Light" w:cs="Calibri Light"/>
          <w:sz w:val="22"/>
          <w:szCs w:val="22"/>
        </w:rPr>
        <w:t>technicznej, w szczególności w sytuacji, gd</w:t>
      </w:r>
      <w:r w:rsidR="00F06FE7" w:rsidRPr="00E73F42">
        <w:rPr>
          <w:rFonts w:ascii="Calibri Light" w:eastAsia="Arial Unicode MS" w:hAnsi="Calibri Light" w:cs="Calibri Light"/>
          <w:sz w:val="22"/>
          <w:szCs w:val="22"/>
        </w:rPr>
        <w:t xml:space="preserve">yby zastosowanie przewidzianych </w:t>
      </w:r>
      <w:r w:rsidRPr="00E73F42">
        <w:rPr>
          <w:rFonts w:ascii="Calibri Light" w:eastAsia="Arial Unicode MS" w:hAnsi="Calibri Light" w:cs="Calibri Light"/>
          <w:sz w:val="22"/>
          <w:szCs w:val="22"/>
        </w:rPr>
        <w:t>rozwiązań groziło niewykonaniem lub wadliw</w:t>
      </w:r>
      <w:r w:rsidR="00F06FE7" w:rsidRPr="00E73F42">
        <w:rPr>
          <w:rFonts w:ascii="Calibri Light" w:eastAsia="Arial Unicode MS" w:hAnsi="Calibri Light" w:cs="Calibri Light"/>
          <w:sz w:val="22"/>
          <w:szCs w:val="22"/>
        </w:rPr>
        <w:t>ym wykonaniem przedmiotu umowy;</w:t>
      </w:r>
    </w:p>
    <w:p w14:paraId="4795A37E" w14:textId="77777777" w:rsidR="00F06FE7" w:rsidRPr="00E73F42" w:rsidRDefault="00C713AA" w:rsidP="00976479">
      <w:pPr>
        <w:numPr>
          <w:ilvl w:val="1"/>
          <w:numId w:val="40"/>
        </w:numPr>
        <w:tabs>
          <w:tab w:val="left"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konieczności zrealizowania przedmiotu umowy prz</w:t>
      </w:r>
      <w:r w:rsidR="00F06FE7" w:rsidRPr="00E73F42">
        <w:rPr>
          <w:rFonts w:ascii="Calibri Light" w:eastAsia="Arial Unicode MS" w:hAnsi="Calibri Light" w:cs="Calibri Light"/>
          <w:sz w:val="22"/>
          <w:szCs w:val="22"/>
        </w:rPr>
        <w:t xml:space="preserve">y zastosowaniu innych rozwiązań </w:t>
      </w:r>
      <w:r w:rsidRPr="00E73F42">
        <w:rPr>
          <w:rFonts w:ascii="Calibri Light" w:eastAsia="Arial Unicode MS" w:hAnsi="Calibri Light" w:cs="Calibri Light"/>
          <w:sz w:val="22"/>
          <w:szCs w:val="22"/>
        </w:rPr>
        <w:t>technicznych/technologicznych/materiałowych ze w</w:t>
      </w:r>
      <w:r w:rsidR="00F06FE7" w:rsidRPr="00E73F42">
        <w:rPr>
          <w:rFonts w:ascii="Calibri Light" w:eastAsia="Arial Unicode MS" w:hAnsi="Calibri Light" w:cs="Calibri Light"/>
          <w:sz w:val="22"/>
          <w:szCs w:val="22"/>
        </w:rPr>
        <w:t>zględu na zmiany obowiązującego prawa;</w:t>
      </w:r>
    </w:p>
    <w:p w14:paraId="52ADF54F" w14:textId="77777777" w:rsidR="00F06FE7" w:rsidRPr="00E73F42" w:rsidRDefault="00C713AA" w:rsidP="00976479">
      <w:pPr>
        <w:numPr>
          <w:ilvl w:val="1"/>
          <w:numId w:val="40"/>
        </w:numPr>
        <w:tabs>
          <w:tab w:val="left"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konieczności zrealizowania przedmiotu umowy prz</w:t>
      </w:r>
      <w:r w:rsidR="00F06FE7" w:rsidRPr="00E73F42">
        <w:rPr>
          <w:rFonts w:ascii="Calibri Light" w:eastAsia="Arial Unicode MS" w:hAnsi="Calibri Light" w:cs="Calibri Light"/>
          <w:sz w:val="22"/>
          <w:szCs w:val="22"/>
        </w:rPr>
        <w:t xml:space="preserve">y zastosowaniu innych rozwiązań </w:t>
      </w:r>
      <w:r w:rsidRPr="00E73F42">
        <w:rPr>
          <w:rFonts w:ascii="Calibri Light" w:eastAsia="Arial Unicode MS" w:hAnsi="Calibri Light" w:cs="Calibri Light"/>
          <w:sz w:val="22"/>
          <w:szCs w:val="22"/>
        </w:rPr>
        <w:t>technicznych/technologicznych/materiałowych z</w:t>
      </w:r>
      <w:r w:rsidR="00F06FE7" w:rsidRPr="00E73F42">
        <w:rPr>
          <w:rFonts w:ascii="Calibri Light" w:eastAsia="Arial Unicode MS" w:hAnsi="Calibri Light" w:cs="Calibri Light"/>
          <w:sz w:val="22"/>
          <w:szCs w:val="22"/>
        </w:rPr>
        <w:t xml:space="preserve"> uwagi na czasową lub całkowitą </w:t>
      </w:r>
      <w:r w:rsidRPr="00E73F42">
        <w:rPr>
          <w:rFonts w:ascii="Calibri Light" w:eastAsia="Arial Unicode MS" w:hAnsi="Calibri Light" w:cs="Calibri Light"/>
          <w:sz w:val="22"/>
          <w:szCs w:val="22"/>
        </w:rPr>
        <w:t>niedostępność materiałów lub technologi</w:t>
      </w:r>
      <w:r w:rsidR="00F06FE7" w:rsidRPr="00E73F42">
        <w:rPr>
          <w:rFonts w:ascii="Calibri Light" w:eastAsia="Arial Unicode MS" w:hAnsi="Calibri Light" w:cs="Calibri Light"/>
          <w:sz w:val="22"/>
          <w:szCs w:val="22"/>
        </w:rPr>
        <w:t>i (np. zaprzestania produkcji),</w:t>
      </w:r>
    </w:p>
    <w:p w14:paraId="76A8C983" w14:textId="695745E2" w:rsidR="00C713AA" w:rsidRPr="00E73F42" w:rsidRDefault="00C713AA" w:rsidP="00976479">
      <w:pPr>
        <w:numPr>
          <w:ilvl w:val="1"/>
          <w:numId w:val="40"/>
        </w:numPr>
        <w:tabs>
          <w:tab w:val="left" w:pos="1418"/>
        </w:tabs>
        <w:spacing w:after="120"/>
        <w:ind w:left="1418"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okoliczności związanych z wystąpieniem wirusa S</w:t>
      </w:r>
      <w:r w:rsidR="00F06FE7" w:rsidRPr="00E73F42">
        <w:rPr>
          <w:rFonts w:ascii="Calibri Light" w:eastAsia="Arial Unicode MS" w:hAnsi="Calibri Light" w:cs="Calibri Light"/>
          <w:sz w:val="22"/>
          <w:szCs w:val="22"/>
        </w:rPr>
        <w:t xml:space="preserve">ARS-CoV-2 lub choroby wywołanej </w:t>
      </w:r>
      <w:r w:rsidRPr="00E73F42">
        <w:rPr>
          <w:rFonts w:ascii="Calibri Light" w:eastAsia="Arial Unicode MS" w:hAnsi="Calibri Light" w:cs="Calibri Light"/>
          <w:sz w:val="22"/>
          <w:szCs w:val="22"/>
        </w:rPr>
        <w:t xml:space="preserve">tym wirusem (COVID-19), </w:t>
      </w:r>
      <w:r w:rsidR="00A8378E">
        <w:rPr>
          <w:rFonts w:ascii="Calibri Light" w:eastAsia="Arial Unicode MS" w:hAnsi="Calibri Light" w:cs="Calibri Light"/>
          <w:sz w:val="22"/>
          <w:szCs w:val="22"/>
        </w:rPr>
        <w:t>lub okoliczności związane z wystąpieniem stanu epidemii lub stanu zagrożenia epidemicznego wywołanego innym czynnikiem albo wirusem</w:t>
      </w:r>
      <w:r w:rsidR="00A8378E" w:rsidRPr="00E73F42">
        <w:rPr>
          <w:rFonts w:ascii="Calibri Light" w:eastAsia="Arial Unicode MS" w:hAnsi="Calibri Light" w:cs="Calibri Light"/>
          <w:sz w:val="22"/>
          <w:szCs w:val="22"/>
        </w:rPr>
        <w:t xml:space="preserve"> </w:t>
      </w:r>
      <w:r w:rsidRPr="00E73F42">
        <w:rPr>
          <w:rFonts w:ascii="Calibri Light" w:eastAsia="Arial Unicode MS" w:hAnsi="Calibri Light" w:cs="Calibri Light"/>
          <w:sz w:val="22"/>
          <w:szCs w:val="22"/>
        </w:rPr>
        <w:t>dotyczących w szczególności:</w:t>
      </w:r>
    </w:p>
    <w:p w14:paraId="4447A36C" w14:textId="77777777" w:rsidR="00F06FE7" w:rsidRPr="00E73F42" w:rsidRDefault="00C713AA" w:rsidP="00976479">
      <w:pPr>
        <w:numPr>
          <w:ilvl w:val="1"/>
          <w:numId w:val="41"/>
        </w:numPr>
        <w:tabs>
          <w:tab w:val="left" w:pos="2127"/>
        </w:tabs>
        <w:spacing w:after="120"/>
        <w:ind w:left="2127"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nieobecności pracowników lub osób świadczących pracę za wynagrodzeniem na</w:t>
      </w:r>
      <w:r w:rsidR="00F06FE7" w:rsidRPr="00E73F42">
        <w:rPr>
          <w:rFonts w:ascii="Calibri Light" w:eastAsia="Arial Unicode MS" w:hAnsi="Calibri Light" w:cs="Calibri Light"/>
          <w:sz w:val="22"/>
          <w:szCs w:val="22"/>
        </w:rPr>
        <w:t xml:space="preserve"> </w:t>
      </w:r>
      <w:r w:rsidRPr="00E73F42">
        <w:rPr>
          <w:rFonts w:ascii="Calibri Light" w:eastAsia="Arial Unicode MS" w:hAnsi="Calibri Light" w:cs="Calibri Light"/>
          <w:sz w:val="22"/>
          <w:szCs w:val="22"/>
        </w:rPr>
        <w:t>innej podstawie niż stosunek pracy, które uczestn</w:t>
      </w:r>
      <w:r w:rsidR="00F06FE7" w:rsidRPr="00E73F42">
        <w:rPr>
          <w:rFonts w:ascii="Calibri Light" w:eastAsia="Arial Unicode MS" w:hAnsi="Calibri Light" w:cs="Calibri Light"/>
          <w:sz w:val="22"/>
          <w:szCs w:val="22"/>
        </w:rPr>
        <w:t>iczą lub mogłyby uczestniczyć w realizacji przedmiotu umowy;</w:t>
      </w:r>
    </w:p>
    <w:p w14:paraId="0B553164" w14:textId="5420DF1E" w:rsidR="00B40DBD" w:rsidRPr="00E73F42" w:rsidRDefault="00C713AA" w:rsidP="00976479">
      <w:pPr>
        <w:numPr>
          <w:ilvl w:val="1"/>
          <w:numId w:val="41"/>
        </w:numPr>
        <w:tabs>
          <w:tab w:val="left" w:pos="2127"/>
        </w:tabs>
        <w:spacing w:after="120"/>
        <w:ind w:left="2127"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 xml:space="preserve">decyzji wydanych przez Głównego Inspektora Sanitarnego lub działającego </w:t>
      </w:r>
      <w:r w:rsidR="00F06FE7" w:rsidRPr="00E73F42">
        <w:rPr>
          <w:rFonts w:ascii="Calibri Light" w:eastAsia="Arial Unicode MS" w:hAnsi="Calibri Light" w:cs="Calibri Light"/>
          <w:sz w:val="22"/>
          <w:szCs w:val="22"/>
        </w:rPr>
        <w:t xml:space="preserve">z jego </w:t>
      </w:r>
      <w:r w:rsidRPr="00E73F42">
        <w:rPr>
          <w:rFonts w:ascii="Calibri Light" w:eastAsia="Arial Unicode MS" w:hAnsi="Calibri Light" w:cs="Calibri Light"/>
          <w:sz w:val="22"/>
          <w:szCs w:val="22"/>
        </w:rPr>
        <w:t>upoważnienia państwowego wojewódzkiego insp</w:t>
      </w:r>
      <w:r w:rsidR="00F06FE7" w:rsidRPr="00E73F42">
        <w:rPr>
          <w:rFonts w:ascii="Calibri Light" w:eastAsia="Arial Unicode MS" w:hAnsi="Calibri Light" w:cs="Calibri Light"/>
          <w:sz w:val="22"/>
          <w:szCs w:val="22"/>
        </w:rPr>
        <w:t xml:space="preserve">ektora sanitarnego, w związku z </w:t>
      </w:r>
      <w:r w:rsidRPr="00E73F42">
        <w:rPr>
          <w:rFonts w:ascii="Calibri Light" w:eastAsia="Arial Unicode MS" w:hAnsi="Calibri Light" w:cs="Calibri Light"/>
          <w:sz w:val="22"/>
          <w:szCs w:val="22"/>
        </w:rPr>
        <w:t>przeciwdziałaniem COVID-19</w:t>
      </w:r>
      <w:r w:rsidR="00A8378E">
        <w:rPr>
          <w:rFonts w:ascii="Calibri Light" w:eastAsia="Arial Unicode MS" w:hAnsi="Calibri Light" w:cs="Calibri Light"/>
          <w:sz w:val="22"/>
          <w:szCs w:val="22"/>
        </w:rPr>
        <w:t xml:space="preserve"> lub innej chorobie</w:t>
      </w:r>
      <w:r w:rsidRPr="00E73F42">
        <w:rPr>
          <w:rFonts w:ascii="Calibri Light" w:eastAsia="Arial Unicode MS" w:hAnsi="Calibri Light" w:cs="Calibri Light"/>
          <w:sz w:val="22"/>
          <w:szCs w:val="22"/>
        </w:rPr>
        <w:t xml:space="preserve">, nakładających </w:t>
      </w:r>
      <w:r w:rsidR="00F06FE7" w:rsidRPr="00E73F42">
        <w:rPr>
          <w:rFonts w:ascii="Calibri Light" w:eastAsia="Arial Unicode MS" w:hAnsi="Calibri Light" w:cs="Calibri Light"/>
          <w:sz w:val="22"/>
          <w:szCs w:val="22"/>
        </w:rPr>
        <w:t xml:space="preserve">na Wykonawcę obowiązek podjęcia </w:t>
      </w:r>
      <w:r w:rsidRPr="00E73F42">
        <w:rPr>
          <w:rFonts w:ascii="Calibri Light" w:eastAsia="Arial Unicode MS" w:hAnsi="Calibri Light" w:cs="Calibri Light"/>
          <w:sz w:val="22"/>
          <w:szCs w:val="22"/>
        </w:rPr>
        <w:t>określonych czynności zapobiegawczych lub kontrolnych;</w:t>
      </w:r>
    </w:p>
    <w:p w14:paraId="5E5483EC" w14:textId="0C1C70F2" w:rsidR="00B40DBD" w:rsidRPr="00E73F42" w:rsidRDefault="00B40DBD" w:rsidP="00976479">
      <w:pPr>
        <w:numPr>
          <w:ilvl w:val="1"/>
          <w:numId w:val="41"/>
        </w:numPr>
        <w:tabs>
          <w:tab w:val="left" w:pos="2127"/>
        </w:tabs>
        <w:spacing w:after="120"/>
        <w:ind w:left="2127"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poleceń wydanych przez wojewodów lub decyzji wydanych przez Prezesa Rady Ministrów związanych z przeciwdziałaniem COVID-19</w:t>
      </w:r>
      <w:r w:rsidR="00A8378E">
        <w:rPr>
          <w:rFonts w:ascii="Calibri Light" w:eastAsia="Arial Unicode MS" w:hAnsi="Calibri Light" w:cs="Calibri Light"/>
          <w:sz w:val="22"/>
          <w:szCs w:val="22"/>
        </w:rPr>
        <w:t xml:space="preserve"> lub innej chorobie</w:t>
      </w:r>
      <w:r w:rsidRPr="00E73F42">
        <w:rPr>
          <w:rFonts w:ascii="Calibri Light" w:eastAsia="Arial Unicode MS" w:hAnsi="Calibri Light" w:cs="Calibri Light"/>
          <w:sz w:val="22"/>
          <w:szCs w:val="22"/>
        </w:rPr>
        <w:t>;</w:t>
      </w:r>
    </w:p>
    <w:p w14:paraId="6B55D038" w14:textId="77777777" w:rsidR="00B40DBD" w:rsidRPr="00E73F42" w:rsidRDefault="00B40DBD" w:rsidP="00976479">
      <w:pPr>
        <w:numPr>
          <w:ilvl w:val="1"/>
          <w:numId w:val="41"/>
        </w:numPr>
        <w:tabs>
          <w:tab w:val="left" w:pos="2127"/>
        </w:tabs>
        <w:spacing w:after="120"/>
        <w:ind w:left="2127"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wstrzymania dostaw produktów, komponentów produktu lub materiałów, trudności w dostępie do sprzętu lub trudności w realizacji usług transportowych;</w:t>
      </w:r>
    </w:p>
    <w:p w14:paraId="5621EC3A" w14:textId="77777777" w:rsidR="00B40DBD" w:rsidRPr="00E73F42" w:rsidRDefault="00B40DBD" w:rsidP="00976479">
      <w:pPr>
        <w:numPr>
          <w:ilvl w:val="1"/>
          <w:numId w:val="41"/>
        </w:numPr>
        <w:tabs>
          <w:tab w:val="left" w:pos="2127"/>
        </w:tabs>
        <w:spacing w:after="120"/>
        <w:ind w:left="2127"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innych okoliczności, które uniemożliwiają bądź w istotnym stopniu ograniczą możliwość wykonania umowy zgodnie z jej treścią.</w:t>
      </w:r>
    </w:p>
    <w:p w14:paraId="6E705EE2" w14:textId="77777777" w:rsidR="00B40DBD" w:rsidRPr="00E73F42" w:rsidRDefault="00976479" w:rsidP="00976479">
      <w:pPr>
        <w:numPr>
          <w:ilvl w:val="0"/>
          <w:numId w:val="28"/>
        </w:numPr>
        <w:tabs>
          <w:tab w:val="clear" w:pos="360"/>
          <w:tab w:val="num" w:pos="709"/>
        </w:tabs>
        <w:spacing w:after="120"/>
        <w:ind w:left="709" w:hanging="709"/>
        <w:rPr>
          <w:rFonts w:ascii="Calibri Light" w:eastAsia="Arial Unicode MS" w:hAnsi="Calibri Light" w:cs="Calibri Light"/>
          <w:sz w:val="22"/>
          <w:szCs w:val="22"/>
        </w:rPr>
      </w:pPr>
      <w:r>
        <w:rPr>
          <w:rFonts w:ascii="Calibri Light" w:eastAsia="Arial Unicode MS" w:hAnsi="Calibri Light" w:cs="Calibri Light"/>
          <w:sz w:val="22"/>
          <w:szCs w:val="22"/>
        </w:rPr>
        <w:t>Zmiany wskazane w ust. 7</w:t>
      </w:r>
      <w:r w:rsidR="00B40DBD" w:rsidRPr="00E73F42">
        <w:rPr>
          <w:rFonts w:ascii="Calibri Light" w:eastAsia="Arial Unicode MS" w:hAnsi="Calibri Light" w:cs="Calibri Light"/>
          <w:sz w:val="22"/>
          <w:szCs w:val="22"/>
        </w:rPr>
        <w:t xml:space="preserve"> pkt 1 – 4 będą wprowadzane wyłącznie w zakresie umożliwiającym oddanie przedmiotu umowy do używania, a Zamawiający może ponieść ryzyko zwiększenia wynagrodzenia z tytułu takich zmian wyłącznie w kwocie równej zwiększonym z tego powodu koszto</w:t>
      </w:r>
      <w:r>
        <w:rPr>
          <w:rFonts w:ascii="Calibri Light" w:eastAsia="Arial Unicode MS" w:hAnsi="Calibri Light" w:cs="Calibri Light"/>
          <w:sz w:val="22"/>
          <w:szCs w:val="22"/>
        </w:rPr>
        <w:t>m. Każda ze wskazanych w ust. 7</w:t>
      </w:r>
      <w:r w:rsidR="00B40DBD" w:rsidRPr="00E73F42">
        <w:rPr>
          <w:rFonts w:ascii="Calibri Light" w:eastAsia="Arial Unicode MS" w:hAnsi="Calibri Light" w:cs="Calibri Light"/>
          <w:sz w:val="22"/>
          <w:szCs w:val="22"/>
        </w:rPr>
        <w:t xml:space="preserve"> pkt 1 – 4 zmian może być powiązana ze zmianą wynagrodzenia na zasadach określonych w ust. 4 niniejszego paragrafu.</w:t>
      </w:r>
    </w:p>
    <w:p w14:paraId="67F500EE" w14:textId="38A47D87" w:rsidR="00976479" w:rsidRDefault="00B40DBD" w:rsidP="00976479">
      <w:pPr>
        <w:numPr>
          <w:ilvl w:val="0"/>
          <w:numId w:val="28"/>
        </w:numPr>
        <w:tabs>
          <w:tab w:val="clear" w:pos="360"/>
          <w:tab w:val="num" w:pos="709"/>
        </w:tabs>
        <w:spacing w:after="120"/>
        <w:ind w:left="709"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Podstawą wprowadzenia zmian będzie protokół konieczności zatwierdzony przez Zamawiającego i Wykonawcę i zawarty aneks do umowy. Wprowadzenie zmian</w:t>
      </w:r>
      <w:r w:rsidR="00976479">
        <w:rPr>
          <w:rFonts w:ascii="Calibri Light" w:eastAsia="Arial Unicode MS" w:hAnsi="Calibri Light" w:cs="Calibri Light"/>
          <w:sz w:val="22"/>
          <w:szCs w:val="22"/>
        </w:rPr>
        <w:t xml:space="preserve"> dot. COVID-19 </w:t>
      </w:r>
      <w:r w:rsidR="00A8378E">
        <w:rPr>
          <w:rFonts w:ascii="Calibri Light" w:eastAsia="Arial Unicode MS" w:hAnsi="Calibri Light" w:cs="Calibri Light"/>
          <w:sz w:val="22"/>
          <w:szCs w:val="22"/>
        </w:rPr>
        <w:t xml:space="preserve">lub innej powszechnie występującej choroby </w:t>
      </w:r>
      <w:r w:rsidRPr="00E73F42">
        <w:rPr>
          <w:rFonts w:ascii="Calibri Light" w:eastAsia="Arial Unicode MS" w:hAnsi="Calibri Light" w:cs="Calibri Light"/>
          <w:sz w:val="22"/>
          <w:szCs w:val="22"/>
        </w:rPr>
        <w:t xml:space="preserve">wymaga dodatkowo przedłożenia przez Wykonawcę informacji o wpływie okoliczności związanych z wystąpieniem wirusa SARSCoV-2 lub choroby wywołanej tym wirusem (COVID-19) </w:t>
      </w:r>
      <w:r w:rsidR="00A8378E">
        <w:rPr>
          <w:rFonts w:ascii="Calibri Light" w:eastAsia="Arial Unicode MS" w:hAnsi="Calibri Light" w:cs="Calibri Light"/>
          <w:sz w:val="22"/>
          <w:szCs w:val="22"/>
        </w:rPr>
        <w:t xml:space="preserve">albo o wpływie okoliczności związanych z wystąpieniem innego czynnika lub wirusa lub choroby wywołanej tym czynnikiem lub wirusem </w:t>
      </w:r>
      <w:r w:rsidRPr="00E73F42">
        <w:rPr>
          <w:rFonts w:ascii="Calibri Light" w:eastAsia="Arial Unicode MS" w:hAnsi="Calibri Light" w:cs="Calibri Light"/>
          <w:sz w:val="22"/>
          <w:szCs w:val="22"/>
        </w:rPr>
        <w:t>na należyte wykonanie umowy oraz potwierdzenia okoliczności, na które powołuje się Wykonawca, poprzez stosowne oświadczenia lub dokumenty.</w:t>
      </w:r>
    </w:p>
    <w:p w14:paraId="3D319BFA" w14:textId="77777777" w:rsidR="00976479" w:rsidRDefault="00B40DBD" w:rsidP="00976479">
      <w:pPr>
        <w:numPr>
          <w:ilvl w:val="0"/>
          <w:numId w:val="28"/>
        </w:numPr>
        <w:tabs>
          <w:tab w:val="clear" w:pos="360"/>
          <w:tab w:val="num" w:pos="709"/>
        </w:tabs>
        <w:spacing w:after="120"/>
        <w:ind w:left="709" w:hanging="709"/>
        <w:rPr>
          <w:rFonts w:ascii="Calibri Light" w:eastAsia="Arial Unicode MS" w:hAnsi="Calibri Light" w:cs="Calibri Light"/>
          <w:sz w:val="22"/>
          <w:szCs w:val="22"/>
        </w:rPr>
      </w:pPr>
      <w:r w:rsidRPr="00976479">
        <w:rPr>
          <w:rFonts w:ascii="Calibri Light" w:eastAsia="Arial Unicode MS" w:hAnsi="Calibri Light" w:cs="Calibri Light"/>
          <w:sz w:val="22"/>
          <w:szCs w:val="22"/>
        </w:rPr>
        <w:lastRenderedPageBreak/>
        <w:t>Zmiany do umowy może inicjować zarówno Zamawiający jak i Wykonawca, składając pisemny wniosek do drugiej strony, zawierający w szczególności opis zmiany i jej uzasadnienie oraz jej wpływ na harmonogram.</w:t>
      </w:r>
    </w:p>
    <w:p w14:paraId="3339A6C7" w14:textId="77777777" w:rsidR="00976479" w:rsidRDefault="00B40DBD" w:rsidP="00976479">
      <w:pPr>
        <w:numPr>
          <w:ilvl w:val="0"/>
          <w:numId w:val="28"/>
        </w:numPr>
        <w:tabs>
          <w:tab w:val="clear" w:pos="360"/>
          <w:tab w:val="num" w:pos="709"/>
        </w:tabs>
        <w:spacing w:after="120"/>
        <w:ind w:left="709" w:hanging="709"/>
        <w:rPr>
          <w:rFonts w:ascii="Calibri Light" w:eastAsia="Arial Unicode MS" w:hAnsi="Calibri Light" w:cs="Calibri Light"/>
          <w:sz w:val="22"/>
          <w:szCs w:val="22"/>
        </w:rPr>
      </w:pPr>
      <w:r w:rsidRPr="00976479">
        <w:rPr>
          <w:rFonts w:ascii="Calibri Light" w:eastAsia="Arial Unicode MS" w:hAnsi="Calibri Light" w:cs="Calibri Light"/>
          <w:sz w:val="22"/>
          <w:szCs w:val="22"/>
        </w:rPr>
        <w:t>Wszystkie okoliczności wymienione w niniejszym paragrafie stanowią katalog zmian, na które Zamawiający może wyrazić zgodę w formie pisemnej. Nie stanowią jednocześnie zobowiązania do wyrażenia takiej zgody.</w:t>
      </w:r>
    </w:p>
    <w:p w14:paraId="45BFFBC8" w14:textId="42DACC3F" w:rsidR="00B40DBD" w:rsidRPr="00976479" w:rsidRDefault="00384490" w:rsidP="00976479">
      <w:pPr>
        <w:numPr>
          <w:ilvl w:val="0"/>
          <w:numId w:val="28"/>
        </w:numPr>
        <w:tabs>
          <w:tab w:val="clear" w:pos="360"/>
          <w:tab w:val="num" w:pos="709"/>
        </w:tabs>
        <w:spacing w:after="120"/>
        <w:ind w:left="709" w:hanging="709"/>
        <w:rPr>
          <w:rFonts w:ascii="Calibri Light" w:eastAsia="Arial Unicode MS" w:hAnsi="Calibri Light" w:cs="Calibri Light"/>
          <w:sz w:val="22"/>
          <w:szCs w:val="22"/>
        </w:rPr>
      </w:pPr>
      <w:r>
        <w:rPr>
          <w:rFonts w:ascii="Calibri Light" w:eastAsia="Arial Unicode MS" w:hAnsi="Calibri Light" w:cs="Calibri Light"/>
          <w:sz w:val="22"/>
          <w:szCs w:val="22"/>
        </w:rPr>
        <w:t>Wszelkie z</w:t>
      </w:r>
      <w:r w:rsidR="00B40DBD" w:rsidRPr="00976479">
        <w:rPr>
          <w:rFonts w:ascii="Calibri Light" w:eastAsia="Arial Unicode MS" w:hAnsi="Calibri Light" w:cs="Calibri Light"/>
          <w:sz w:val="22"/>
          <w:szCs w:val="22"/>
        </w:rPr>
        <w:t xml:space="preserve">miany </w:t>
      </w:r>
      <w:r>
        <w:rPr>
          <w:rFonts w:ascii="Calibri Light" w:eastAsia="Arial Unicode MS" w:hAnsi="Calibri Light" w:cs="Calibri Light"/>
          <w:sz w:val="22"/>
          <w:szCs w:val="22"/>
        </w:rPr>
        <w:t xml:space="preserve">niniejszej </w:t>
      </w:r>
      <w:r w:rsidR="00B40DBD" w:rsidRPr="00976479">
        <w:rPr>
          <w:rFonts w:ascii="Calibri Light" w:eastAsia="Arial Unicode MS" w:hAnsi="Calibri Light" w:cs="Calibri Light"/>
          <w:sz w:val="22"/>
          <w:szCs w:val="22"/>
        </w:rPr>
        <w:t xml:space="preserve">umowy wymagają </w:t>
      </w:r>
      <w:r>
        <w:rPr>
          <w:rFonts w:ascii="Calibri Light" w:eastAsia="Arial Unicode MS" w:hAnsi="Calibri Light" w:cs="Calibri Light"/>
          <w:sz w:val="22"/>
          <w:szCs w:val="22"/>
        </w:rPr>
        <w:t xml:space="preserve">zachowania </w:t>
      </w:r>
      <w:r w:rsidR="00B40DBD" w:rsidRPr="00976479">
        <w:rPr>
          <w:rFonts w:ascii="Calibri Light" w:eastAsia="Arial Unicode MS" w:hAnsi="Calibri Light" w:cs="Calibri Light"/>
          <w:sz w:val="22"/>
          <w:szCs w:val="22"/>
        </w:rPr>
        <w:t xml:space="preserve">formy pisemnej pod rygorem </w:t>
      </w:r>
      <w:r>
        <w:rPr>
          <w:rFonts w:ascii="Calibri Light" w:eastAsia="Arial Unicode MS" w:hAnsi="Calibri Light" w:cs="Calibri Light"/>
          <w:sz w:val="22"/>
          <w:szCs w:val="22"/>
        </w:rPr>
        <w:t xml:space="preserve">ich </w:t>
      </w:r>
      <w:r w:rsidR="00B40DBD" w:rsidRPr="00976479">
        <w:rPr>
          <w:rFonts w:ascii="Calibri Light" w:eastAsia="Arial Unicode MS" w:hAnsi="Calibri Light" w:cs="Calibri Light"/>
          <w:sz w:val="22"/>
          <w:szCs w:val="22"/>
        </w:rPr>
        <w:t>nieważności</w:t>
      </w:r>
      <w:r>
        <w:rPr>
          <w:rFonts w:ascii="Calibri Light" w:eastAsia="Arial Unicode MS" w:hAnsi="Calibri Light" w:cs="Calibri Light"/>
          <w:sz w:val="22"/>
          <w:szCs w:val="22"/>
        </w:rPr>
        <w:t>, z zastrzeżeniem § 4 ust. 3 zdanie drugie niniejszej umowy</w:t>
      </w:r>
    </w:p>
    <w:p w14:paraId="712AF92D" w14:textId="77777777" w:rsidR="002A3104" w:rsidRPr="00E73F42" w:rsidRDefault="002A3104" w:rsidP="0098055D">
      <w:pPr>
        <w:spacing w:after="120"/>
        <w:rPr>
          <w:rFonts w:ascii="Calibri Light" w:eastAsia="Arial Unicode MS" w:hAnsi="Calibri Light" w:cs="Calibri Light"/>
          <w:sz w:val="22"/>
          <w:szCs w:val="22"/>
        </w:rPr>
      </w:pPr>
    </w:p>
    <w:p w14:paraId="18A6252B" w14:textId="77777777" w:rsidR="006651A5" w:rsidRPr="00E73F42" w:rsidRDefault="009035F8" w:rsidP="0098055D">
      <w:pPr>
        <w:spacing w:after="120"/>
        <w:jc w:val="center"/>
        <w:rPr>
          <w:rFonts w:ascii="Calibri Light" w:eastAsia="Arial Unicode MS" w:hAnsi="Calibri Light" w:cs="Calibri Light"/>
          <w:b/>
          <w:bCs/>
          <w:snapToGrid w:val="0"/>
          <w:sz w:val="22"/>
          <w:szCs w:val="22"/>
        </w:rPr>
      </w:pPr>
      <w:r w:rsidRPr="00E73F42">
        <w:rPr>
          <w:rFonts w:ascii="Calibri Light" w:eastAsia="Arial Unicode MS" w:hAnsi="Calibri Light" w:cs="Calibri Light"/>
          <w:b/>
          <w:bCs/>
          <w:snapToGrid w:val="0"/>
          <w:sz w:val="22"/>
          <w:szCs w:val="22"/>
        </w:rPr>
        <w:t>§ 14</w:t>
      </w:r>
    </w:p>
    <w:p w14:paraId="38EC92CD" w14:textId="77777777" w:rsidR="00644B78" w:rsidRPr="00E73F42" w:rsidRDefault="006651A5" w:rsidP="00976479">
      <w:pPr>
        <w:spacing w:after="120"/>
        <w:jc w:val="center"/>
        <w:rPr>
          <w:rFonts w:ascii="Calibri Light" w:eastAsia="Arial Unicode MS" w:hAnsi="Calibri Light" w:cs="Calibri Light"/>
          <w:b/>
          <w:bCs/>
          <w:snapToGrid w:val="0"/>
          <w:sz w:val="22"/>
          <w:szCs w:val="22"/>
        </w:rPr>
      </w:pPr>
      <w:r w:rsidRPr="00E73F42">
        <w:rPr>
          <w:rFonts w:ascii="Calibri Light" w:eastAsia="Arial Unicode MS" w:hAnsi="Calibri Light" w:cs="Calibri Light"/>
          <w:b/>
          <w:bCs/>
          <w:snapToGrid w:val="0"/>
          <w:sz w:val="22"/>
          <w:szCs w:val="22"/>
        </w:rPr>
        <w:t>UBEZPIECZENIE</w:t>
      </w:r>
    </w:p>
    <w:p w14:paraId="66C89471" w14:textId="6D3557DC" w:rsidR="00976479" w:rsidRDefault="000361DE" w:rsidP="00976479">
      <w:pPr>
        <w:numPr>
          <w:ilvl w:val="3"/>
          <w:numId w:val="19"/>
        </w:numPr>
        <w:tabs>
          <w:tab w:val="clear" w:pos="2880"/>
        </w:tabs>
        <w:spacing w:after="120"/>
        <w:ind w:left="709" w:hanging="709"/>
        <w:rPr>
          <w:rFonts w:ascii="Calibri Light" w:eastAsia="Arial Unicode MS" w:hAnsi="Calibri Light" w:cs="Calibri Light"/>
          <w:bCs/>
          <w:snapToGrid w:val="0"/>
          <w:sz w:val="22"/>
          <w:szCs w:val="22"/>
        </w:rPr>
      </w:pPr>
      <w:r w:rsidRPr="00E73F42">
        <w:rPr>
          <w:rFonts w:ascii="Calibri Light" w:eastAsia="Arial Unicode MS" w:hAnsi="Calibri Light" w:cs="Calibri Light"/>
          <w:bCs/>
          <w:snapToGrid w:val="0"/>
          <w:sz w:val="22"/>
          <w:szCs w:val="22"/>
        </w:rPr>
        <w:t>Po podpisaniu</w:t>
      </w:r>
      <w:r w:rsidR="00CB2562" w:rsidRPr="00E73F42">
        <w:rPr>
          <w:rFonts w:ascii="Calibri Light" w:eastAsia="Arial Unicode MS" w:hAnsi="Calibri Light" w:cs="Calibri Light"/>
          <w:bCs/>
          <w:snapToGrid w:val="0"/>
          <w:sz w:val="22"/>
          <w:szCs w:val="22"/>
        </w:rPr>
        <w:t xml:space="preserve"> Umowy</w:t>
      </w:r>
      <w:r w:rsidRPr="00E73F42">
        <w:rPr>
          <w:rFonts w:ascii="Calibri Light" w:eastAsia="Arial Unicode MS" w:hAnsi="Calibri Light" w:cs="Calibri Light"/>
          <w:bCs/>
          <w:snapToGrid w:val="0"/>
          <w:sz w:val="22"/>
          <w:szCs w:val="22"/>
        </w:rPr>
        <w:t>, nie później niż w chwili przejęcia terenu budowy, Wykonawca przedłoży</w:t>
      </w:r>
      <w:r w:rsidR="00CB2562" w:rsidRPr="00E73F42">
        <w:rPr>
          <w:rFonts w:ascii="Calibri Light" w:eastAsia="Arial Unicode MS" w:hAnsi="Calibri Light" w:cs="Calibri Light"/>
          <w:bCs/>
          <w:snapToGrid w:val="0"/>
          <w:sz w:val="22"/>
          <w:szCs w:val="22"/>
        </w:rPr>
        <w:t xml:space="preserve"> Zamawiającemu </w:t>
      </w:r>
      <w:r w:rsidR="00554047" w:rsidRPr="00E73F42">
        <w:rPr>
          <w:rFonts w:ascii="Calibri Light" w:eastAsia="Arial Unicode MS" w:hAnsi="Calibri Light" w:cs="Calibri Light"/>
          <w:sz w:val="22"/>
          <w:szCs w:val="22"/>
        </w:rPr>
        <w:t xml:space="preserve">poświadczoną za zgodność z oryginałem </w:t>
      </w:r>
      <w:r w:rsidR="006F079E" w:rsidRPr="00E73F42">
        <w:rPr>
          <w:rFonts w:ascii="Calibri Light" w:eastAsia="Arial Unicode MS" w:hAnsi="Calibri Light" w:cs="Calibri Light"/>
          <w:sz w:val="22"/>
          <w:szCs w:val="22"/>
        </w:rPr>
        <w:t xml:space="preserve">aktualną i </w:t>
      </w:r>
      <w:r w:rsidR="005A7A82" w:rsidRPr="00E73F42">
        <w:rPr>
          <w:rFonts w:ascii="Calibri Light" w:eastAsia="Arial Unicode MS" w:hAnsi="Calibri Light" w:cs="Calibri Light"/>
          <w:bCs/>
          <w:snapToGrid w:val="0"/>
          <w:sz w:val="22"/>
          <w:szCs w:val="22"/>
        </w:rPr>
        <w:t xml:space="preserve">opłaconą </w:t>
      </w:r>
      <w:r w:rsidR="00CB2562" w:rsidRPr="00E73F42">
        <w:rPr>
          <w:rFonts w:ascii="Calibri Light" w:eastAsia="Arial Unicode MS" w:hAnsi="Calibri Light" w:cs="Calibri Light"/>
          <w:bCs/>
          <w:snapToGrid w:val="0"/>
          <w:sz w:val="22"/>
          <w:szCs w:val="22"/>
        </w:rPr>
        <w:t>polisę ubezpieczeniową od odpowiedzialności cywilnej</w:t>
      </w:r>
      <w:r w:rsidR="00B85E4F" w:rsidRPr="00E73F42">
        <w:rPr>
          <w:rFonts w:ascii="Calibri Light" w:eastAsia="Arial Unicode MS" w:hAnsi="Calibri Light" w:cs="Calibri Light"/>
          <w:bCs/>
          <w:snapToGrid w:val="0"/>
          <w:sz w:val="22"/>
          <w:szCs w:val="22"/>
        </w:rPr>
        <w:t xml:space="preserve"> </w:t>
      </w:r>
      <w:r w:rsidR="00CB2562" w:rsidRPr="00E73F42">
        <w:rPr>
          <w:rFonts w:ascii="Calibri Light" w:eastAsia="Arial Unicode MS" w:hAnsi="Calibri Light" w:cs="Calibri Light"/>
          <w:bCs/>
          <w:snapToGrid w:val="0"/>
          <w:sz w:val="22"/>
          <w:szCs w:val="22"/>
        </w:rPr>
        <w:t>w</w:t>
      </w:r>
      <w:r w:rsidRPr="00E73F42">
        <w:rPr>
          <w:rFonts w:ascii="Calibri Light" w:eastAsia="Arial Unicode MS" w:hAnsi="Calibri Light" w:cs="Calibri Light"/>
          <w:bCs/>
          <w:snapToGrid w:val="0"/>
          <w:sz w:val="22"/>
          <w:szCs w:val="22"/>
        </w:rPr>
        <w:t> </w:t>
      </w:r>
      <w:r w:rsidR="00CB2562" w:rsidRPr="00E73F42">
        <w:rPr>
          <w:rFonts w:ascii="Calibri Light" w:eastAsia="Arial Unicode MS" w:hAnsi="Calibri Light" w:cs="Calibri Light"/>
          <w:bCs/>
          <w:snapToGrid w:val="0"/>
          <w:sz w:val="22"/>
          <w:szCs w:val="22"/>
        </w:rPr>
        <w:t xml:space="preserve">zakresie prowadzonej przez Wykonawcę działalności gospodarczej związanej </w:t>
      </w:r>
      <w:r w:rsidR="004318C0" w:rsidRPr="00E73F42">
        <w:rPr>
          <w:rFonts w:ascii="Calibri Light" w:eastAsia="Arial Unicode MS" w:hAnsi="Calibri Light" w:cs="Calibri Light"/>
          <w:bCs/>
          <w:snapToGrid w:val="0"/>
          <w:sz w:val="22"/>
          <w:szCs w:val="22"/>
        </w:rPr>
        <w:t xml:space="preserve">z </w:t>
      </w:r>
      <w:r w:rsidR="00554047" w:rsidRPr="00E73F42">
        <w:rPr>
          <w:rFonts w:ascii="Calibri Light" w:eastAsia="Arial Unicode MS" w:hAnsi="Calibri Light" w:cs="Calibri Light"/>
          <w:bCs/>
          <w:snapToGrid w:val="0"/>
          <w:sz w:val="22"/>
          <w:szCs w:val="22"/>
        </w:rPr>
        <w:t xml:space="preserve">przedmiotem umowy na sumę gwarancyjną nie mniejszą niż </w:t>
      </w:r>
      <w:r w:rsidR="00B159AF">
        <w:rPr>
          <w:rFonts w:ascii="Calibri Light" w:eastAsia="Arial Unicode MS" w:hAnsi="Calibri Light" w:cs="Calibri Light"/>
          <w:bCs/>
          <w:snapToGrid w:val="0"/>
          <w:sz w:val="22"/>
          <w:szCs w:val="22"/>
        </w:rPr>
        <w:t>100.000</w:t>
      </w:r>
      <w:r w:rsidR="00E67556">
        <w:rPr>
          <w:rFonts w:ascii="Calibri Light" w:eastAsia="Arial Unicode MS" w:hAnsi="Calibri Light" w:cs="Calibri Light"/>
          <w:bCs/>
          <w:snapToGrid w:val="0"/>
          <w:sz w:val="22"/>
          <w:szCs w:val="22"/>
        </w:rPr>
        <w:t xml:space="preserve">,00 </w:t>
      </w:r>
      <w:r w:rsidR="006F079E" w:rsidRPr="00E73F42">
        <w:rPr>
          <w:rFonts w:ascii="Calibri Light" w:eastAsia="Arial Unicode MS" w:hAnsi="Calibri Light" w:cs="Calibri Light"/>
          <w:bCs/>
          <w:snapToGrid w:val="0"/>
          <w:sz w:val="22"/>
          <w:szCs w:val="22"/>
        </w:rPr>
        <w:t xml:space="preserve">zł (słownie: </w:t>
      </w:r>
      <w:r w:rsidR="00B159AF">
        <w:rPr>
          <w:rFonts w:ascii="Calibri Light" w:eastAsia="Arial Unicode MS" w:hAnsi="Calibri Light" w:cs="Calibri Light"/>
          <w:bCs/>
          <w:snapToGrid w:val="0"/>
          <w:sz w:val="22"/>
          <w:szCs w:val="22"/>
        </w:rPr>
        <w:t xml:space="preserve">sto </w:t>
      </w:r>
      <w:r w:rsidR="00E67556">
        <w:rPr>
          <w:rFonts w:ascii="Calibri Light" w:eastAsia="Arial Unicode MS" w:hAnsi="Calibri Light" w:cs="Calibri Light"/>
          <w:bCs/>
          <w:snapToGrid w:val="0"/>
          <w:sz w:val="22"/>
          <w:szCs w:val="22"/>
        </w:rPr>
        <w:t xml:space="preserve"> tysięcy</w:t>
      </w:r>
      <w:r w:rsidR="006F079E" w:rsidRPr="00E73F42">
        <w:rPr>
          <w:rFonts w:ascii="Calibri Light" w:eastAsia="Arial Unicode MS" w:hAnsi="Calibri Light" w:cs="Calibri Light"/>
          <w:bCs/>
          <w:snapToGrid w:val="0"/>
          <w:sz w:val="22"/>
          <w:szCs w:val="22"/>
        </w:rPr>
        <w:t xml:space="preserve"> </w:t>
      </w:r>
      <w:r w:rsidR="00B159AF">
        <w:rPr>
          <w:rFonts w:ascii="Calibri Light" w:eastAsia="Arial Unicode MS" w:hAnsi="Calibri Light" w:cs="Calibri Light"/>
          <w:bCs/>
          <w:snapToGrid w:val="0"/>
          <w:sz w:val="22"/>
          <w:szCs w:val="22"/>
        </w:rPr>
        <w:t>złotych</w:t>
      </w:r>
      <w:r w:rsidR="006F079E" w:rsidRPr="00E73F42">
        <w:rPr>
          <w:rFonts w:ascii="Calibri Light" w:eastAsia="Arial Unicode MS" w:hAnsi="Calibri Light" w:cs="Calibri Light"/>
          <w:bCs/>
          <w:snapToGrid w:val="0"/>
          <w:sz w:val="22"/>
          <w:szCs w:val="22"/>
        </w:rPr>
        <w:t>)</w:t>
      </w:r>
      <w:r w:rsidR="00554047" w:rsidRPr="00E73F42">
        <w:rPr>
          <w:rFonts w:ascii="Calibri Light" w:eastAsia="Arial Unicode MS" w:hAnsi="Calibri Light" w:cs="Calibri Light"/>
          <w:bCs/>
          <w:snapToGrid w:val="0"/>
          <w:sz w:val="22"/>
          <w:szCs w:val="22"/>
        </w:rPr>
        <w:t xml:space="preserve">, </w:t>
      </w:r>
      <w:r w:rsidR="00CB2562" w:rsidRPr="00E73F42">
        <w:rPr>
          <w:rFonts w:ascii="Calibri Light" w:eastAsia="Arial Unicode MS" w:hAnsi="Calibri Light" w:cs="Calibri Light"/>
          <w:bCs/>
          <w:snapToGrid w:val="0"/>
          <w:sz w:val="22"/>
          <w:szCs w:val="22"/>
        </w:rPr>
        <w:t>na cały okres obowiązywania niniejszej Umowy</w:t>
      </w:r>
      <w:r w:rsidR="006F079E" w:rsidRPr="00E73F42">
        <w:rPr>
          <w:rFonts w:ascii="Calibri Light" w:eastAsia="Arial Unicode MS" w:hAnsi="Calibri Light" w:cs="Calibri Light"/>
          <w:bCs/>
          <w:snapToGrid w:val="0"/>
          <w:sz w:val="22"/>
          <w:szCs w:val="22"/>
        </w:rPr>
        <w:t xml:space="preserve"> (do zakończenia wszystkich robót).</w:t>
      </w:r>
    </w:p>
    <w:p w14:paraId="37F3A850" w14:textId="77777777" w:rsidR="00F7419E" w:rsidRDefault="004B1A77" w:rsidP="00484B6E">
      <w:pPr>
        <w:numPr>
          <w:ilvl w:val="3"/>
          <w:numId w:val="19"/>
        </w:numPr>
        <w:tabs>
          <w:tab w:val="clear" w:pos="2880"/>
        </w:tabs>
        <w:spacing w:after="120"/>
        <w:ind w:left="709" w:hanging="709"/>
        <w:rPr>
          <w:rFonts w:ascii="Calibri Light" w:eastAsia="Arial Unicode MS" w:hAnsi="Calibri Light" w:cs="Calibri Light"/>
          <w:bCs/>
          <w:snapToGrid w:val="0"/>
          <w:sz w:val="22"/>
          <w:szCs w:val="22"/>
        </w:rPr>
      </w:pPr>
      <w:r w:rsidRPr="00976479">
        <w:rPr>
          <w:rFonts w:ascii="Calibri Light" w:eastAsia="Arial Unicode MS" w:hAnsi="Calibri Light" w:cs="Calibri Light"/>
          <w:sz w:val="22"/>
          <w:szCs w:val="22"/>
        </w:rPr>
        <w:t>Wykonawca jest zobowiązany utrzymywać ubezpieczenie, o którym mowa powyżej przez cały okres realizacji Umowy, tj. do czasu podpisania protokołu odbioru końcowego. Bez pisemnej zgody Zamawiającego Wykonawca nie może zmienić warunków ubezpieczenia.</w:t>
      </w:r>
    </w:p>
    <w:p w14:paraId="198CE92B" w14:textId="77777777" w:rsidR="00484B6E" w:rsidRPr="00484B6E" w:rsidRDefault="00484B6E" w:rsidP="00484B6E">
      <w:pPr>
        <w:spacing w:after="120"/>
        <w:ind w:left="709"/>
        <w:rPr>
          <w:rFonts w:ascii="Calibri Light" w:eastAsia="Arial Unicode MS" w:hAnsi="Calibri Light" w:cs="Calibri Light"/>
          <w:bCs/>
          <w:snapToGrid w:val="0"/>
          <w:sz w:val="22"/>
          <w:szCs w:val="22"/>
        </w:rPr>
      </w:pPr>
    </w:p>
    <w:p w14:paraId="4DD9E3DF" w14:textId="77777777" w:rsidR="006651A5" w:rsidRPr="00E73F42" w:rsidRDefault="00F00BD3" w:rsidP="0098055D">
      <w:pPr>
        <w:spacing w:after="120"/>
        <w:jc w:val="center"/>
        <w:rPr>
          <w:rFonts w:ascii="Calibri Light" w:eastAsia="Arial Unicode MS" w:hAnsi="Calibri Light" w:cs="Calibri Light"/>
          <w:b/>
          <w:bCs/>
          <w:snapToGrid w:val="0"/>
          <w:sz w:val="22"/>
          <w:szCs w:val="22"/>
        </w:rPr>
      </w:pPr>
      <w:r w:rsidRPr="00E73F42">
        <w:rPr>
          <w:rFonts w:ascii="Calibri Light" w:eastAsia="Arial Unicode MS" w:hAnsi="Calibri Light" w:cs="Calibri Light"/>
          <w:b/>
          <w:bCs/>
          <w:snapToGrid w:val="0"/>
          <w:sz w:val="22"/>
          <w:szCs w:val="22"/>
        </w:rPr>
        <w:t>§ 15</w:t>
      </w:r>
    </w:p>
    <w:p w14:paraId="3B07C644" w14:textId="77777777" w:rsidR="00845726" w:rsidRPr="00976479" w:rsidRDefault="00C418E0" w:rsidP="00976479">
      <w:pPr>
        <w:pStyle w:val="Nagwek2"/>
        <w:tabs>
          <w:tab w:val="clear" w:pos="9336"/>
          <w:tab w:val="right" w:pos="8894"/>
        </w:tabs>
        <w:spacing w:after="120"/>
        <w:rPr>
          <w:rFonts w:ascii="Calibri Light" w:eastAsia="Arial Unicode MS" w:hAnsi="Calibri Light" w:cs="Calibri Light"/>
          <w:sz w:val="22"/>
          <w:szCs w:val="22"/>
        </w:rPr>
      </w:pPr>
      <w:r w:rsidRPr="00E73F42">
        <w:rPr>
          <w:rFonts w:ascii="Calibri Light" w:eastAsia="Arial Unicode MS" w:hAnsi="Calibri Light" w:cs="Calibri Light"/>
          <w:sz w:val="22"/>
          <w:szCs w:val="22"/>
        </w:rPr>
        <w:t>POSTANOWIENIA KOŃCOWE</w:t>
      </w:r>
    </w:p>
    <w:p w14:paraId="344DF9E4" w14:textId="27989D57" w:rsidR="00976479" w:rsidRDefault="0070489E" w:rsidP="00976479">
      <w:pPr>
        <w:numPr>
          <w:ilvl w:val="0"/>
          <w:numId w:val="5"/>
        </w:numPr>
        <w:tabs>
          <w:tab w:val="clear" w:pos="360"/>
          <w:tab w:val="right" w:pos="0"/>
          <w:tab w:val="num" w:pos="709"/>
          <w:tab w:val="right" w:pos="8894"/>
        </w:tabs>
        <w:spacing w:after="120"/>
        <w:ind w:left="709" w:hanging="709"/>
        <w:rPr>
          <w:rFonts w:ascii="Calibri Light" w:eastAsia="Arial Unicode MS" w:hAnsi="Calibri Light" w:cs="Calibri Light"/>
          <w:sz w:val="22"/>
          <w:szCs w:val="22"/>
        </w:rPr>
      </w:pPr>
      <w:r w:rsidRPr="00E73F42">
        <w:rPr>
          <w:rFonts w:ascii="Calibri Light" w:eastAsia="Arial Unicode MS" w:hAnsi="Calibri Light" w:cs="Calibri Light"/>
          <w:sz w:val="22"/>
          <w:szCs w:val="22"/>
        </w:rPr>
        <w:t xml:space="preserve">Ewentualne spory wynikłe </w:t>
      </w:r>
      <w:r w:rsidR="00B159AF">
        <w:rPr>
          <w:rFonts w:ascii="Calibri Light" w:eastAsia="Arial Unicode MS" w:hAnsi="Calibri Light" w:cs="Calibri Light"/>
          <w:sz w:val="22"/>
          <w:szCs w:val="22"/>
        </w:rPr>
        <w:t>na tle realizacji</w:t>
      </w:r>
      <w:r w:rsidR="00B159AF" w:rsidRPr="00E73F42">
        <w:rPr>
          <w:rFonts w:ascii="Calibri Light" w:eastAsia="Arial Unicode MS" w:hAnsi="Calibri Light" w:cs="Calibri Light"/>
          <w:sz w:val="22"/>
          <w:szCs w:val="22"/>
        </w:rPr>
        <w:t xml:space="preserve"> </w:t>
      </w:r>
      <w:r w:rsidRPr="00E73F42">
        <w:rPr>
          <w:rFonts w:ascii="Calibri Light" w:eastAsia="Arial Unicode MS" w:hAnsi="Calibri Light" w:cs="Calibri Light"/>
          <w:sz w:val="22"/>
          <w:szCs w:val="22"/>
        </w:rPr>
        <w:t xml:space="preserve">niniejszej Umowy </w:t>
      </w:r>
      <w:r w:rsidR="00B159AF">
        <w:rPr>
          <w:rFonts w:ascii="Calibri Light" w:eastAsia="Arial Unicode MS" w:hAnsi="Calibri Light" w:cs="Calibri Light"/>
          <w:sz w:val="22"/>
          <w:szCs w:val="22"/>
        </w:rPr>
        <w:t xml:space="preserve">Strony poddają pod </w:t>
      </w:r>
      <w:r w:rsidRPr="00E73F42">
        <w:rPr>
          <w:rFonts w:ascii="Calibri Light" w:eastAsia="Arial Unicode MS" w:hAnsi="Calibri Light" w:cs="Calibri Light"/>
          <w:sz w:val="22"/>
          <w:szCs w:val="22"/>
        </w:rPr>
        <w:t>rozstrzyg</w:t>
      </w:r>
      <w:r w:rsidR="00B159AF">
        <w:rPr>
          <w:rFonts w:ascii="Calibri Light" w:eastAsia="Arial Unicode MS" w:hAnsi="Calibri Light" w:cs="Calibri Light"/>
          <w:sz w:val="22"/>
          <w:szCs w:val="22"/>
        </w:rPr>
        <w:t xml:space="preserve">nięcie sądowi powszechnemu właściwemu </w:t>
      </w:r>
      <w:r w:rsidR="00214531" w:rsidRPr="00E73F42">
        <w:rPr>
          <w:rFonts w:ascii="Calibri Light" w:eastAsia="Arial Unicode MS" w:hAnsi="Calibri Light" w:cs="Calibri Light"/>
          <w:sz w:val="22"/>
          <w:szCs w:val="22"/>
        </w:rPr>
        <w:t xml:space="preserve">miejscowo </w:t>
      </w:r>
      <w:r w:rsidR="00B159AF">
        <w:rPr>
          <w:rFonts w:ascii="Calibri Light" w:eastAsia="Arial Unicode MS" w:hAnsi="Calibri Light" w:cs="Calibri Light"/>
          <w:sz w:val="22"/>
          <w:szCs w:val="22"/>
        </w:rPr>
        <w:t xml:space="preserve">według </w:t>
      </w:r>
      <w:r w:rsidRPr="00E73F42">
        <w:rPr>
          <w:rFonts w:ascii="Calibri Light" w:eastAsia="Arial Unicode MS" w:hAnsi="Calibri Light" w:cs="Calibri Light"/>
          <w:sz w:val="22"/>
          <w:szCs w:val="22"/>
        </w:rPr>
        <w:t>siedziby Zamawiającego</w:t>
      </w:r>
      <w:r w:rsidR="0070317A" w:rsidRPr="00E73F42">
        <w:rPr>
          <w:rFonts w:ascii="Calibri Light" w:eastAsia="Arial Unicode MS" w:hAnsi="Calibri Light" w:cs="Calibri Light"/>
          <w:sz w:val="22"/>
          <w:szCs w:val="22"/>
        </w:rPr>
        <w:t xml:space="preserve"> z tym, że </w:t>
      </w:r>
      <w:r w:rsidR="00F00BD3" w:rsidRPr="00E73F42">
        <w:rPr>
          <w:rFonts w:ascii="Calibri Light" w:eastAsia="Arial Unicode MS" w:hAnsi="Calibri Light" w:cs="Calibri Light"/>
          <w:sz w:val="22"/>
          <w:szCs w:val="22"/>
        </w:rPr>
        <w:t>S</w:t>
      </w:r>
      <w:r w:rsidR="0070317A" w:rsidRPr="00E73F42">
        <w:rPr>
          <w:rFonts w:ascii="Calibri Light" w:eastAsia="Arial Unicode MS" w:hAnsi="Calibri Light" w:cs="Calibri Light"/>
          <w:sz w:val="22"/>
          <w:szCs w:val="22"/>
        </w:rPr>
        <w:t>trony dopuszczają możliwość poddania sporów powstałych w trakcie realizacji przedm</w:t>
      </w:r>
      <w:r w:rsidR="004A655E" w:rsidRPr="00E73F42">
        <w:rPr>
          <w:rFonts w:ascii="Calibri Light" w:eastAsia="Arial Unicode MS" w:hAnsi="Calibri Light" w:cs="Calibri Light"/>
          <w:sz w:val="22"/>
          <w:szCs w:val="22"/>
        </w:rPr>
        <w:t>iotu Umowy pod rozstrzygnięcie sądu p</w:t>
      </w:r>
      <w:r w:rsidR="0070317A" w:rsidRPr="00E73F42">
        <w:rPr>
          <w:rFonts w:ascii="Calibri Light" w:eastAsia="Arial Unicode MS" w:hAnsi="Calibri Light" w:cs="Calibri Light"/>
          <w:sz w:val="22"/>
          <w:szCs w:val="22"/>
        </w:rPr>
        <w:t xml:space="preserve">olubownego, co wymaga pisemnej zgody obu </w:t>
      </w:r>
      <w:r w:rsidR="00F00BD3" w:rsidRPr="00E73F42">
        <w:rPr>
          <w:rFonts w:ascii="Calibri Light" w:eastAsia="Arial Unicode MS" w:hAnsi="Calibri Light" w:cs="Calibri Light"/>
          <w:sz w:val="22"/>
          <w:szCs w:val="22"/>
        </w:rPr>
        <w:t>S</w:t>
      </w:r>
      <w:r w:rsidR="0070317A" w:rsidRPr="00E73F42">
        <w:rPr>
          <w:rFonts w:ascii="Calibri Light" w:eastAsia="Arial Unicode MS" w:hAnsi="Calibri Light" w:cs="Calibri Light"/>
          <w:sz w:val="22"/>
          <w:szCs w:val="22"/>
        </w:rPr>
        <w:t>tron.</w:t>
      </w:r>
    </w:p>
    <w:p w14:paraId="5F33C30A" w14:textId="27DB75E6" w:rsidR="00976479" w:rsidRDefault="0070489E" w:rsidP="00976479">
      <w:pPr>
        <w:numPr>
          <w:ilvl w:val="0"/>
          <w:numId w:val="5"/>
        </w:numPr>
        <w:tabs>
          <w:tab w:val="clear" w:pos="360"/>
          <w:tab w:val="right" w:pos="0"/>
          <w:tab w:val="num" w:pos="709"/>
          <w:tab w:val="right" w:pos="8894"/>
        </w:tabs>
        <w:spacing w:after="120"/>
        <w:ind w:left="709" w:hanging="709"/>
        <w:rPr>
          <w:rFonts w:ascii="Calibri Light" w:eastAsia="Arial Unicode MS" w:hAnsi="Calibri Light" w:cs="Calibri Light"/>
          <w:sz w:val="22"/>
          <w:szCs w:val="22"/>
        </w:rPr>
      </w:pPr>
      <w:r w:rsidRPr="00976479">
        <w:rPr>
          <w:rFonts w:ascii="Calibri Light" w:eastAsia="Arial Unicode MS" w:hAnsi="Calibri Light" w:cs="Calibri Light"/>
          <w:sz w:val="22"/>
          <w:szCs w:val="22"/>
        </w:rPr>
        <w:t>W sprawach nieuregulowanych w niniejszej Umowie, zastosowanie</w:t>
      </w:r>
      <w:r w:rsidR="002D4A6F" w:rsidRPr="00976479">
        <w:rPr>
          <w:rFonts w:ascii="Calibri Light" w:eastAsia="Arial Unicode MS" w:hAnsi="Calibri Light" w:cs="Calibri Light"/>
          <w:sz w:val="22"/>
          <w:szCs w:val="22"/>
        </w:rPr>
        <w:t xml:space="preserve"> mają</w:t>
      </w:r>
      <w:r w:rsidRPr="00976479">
        <w:rPr>
          <w:rFonts w:ascii="Calibri Light" w:eastAsia="Arial Unicode MS" w:hAnsi="Calibri Light" w:cs="Calibri Light"/>
          <w:sz w:val="22"/>
          <w:szCs w:val="22"/>
        </w:rPr>
        <w:t xml:space="preserve"> </w:t>
      </w:r>
      <w:r w:rsidR="002D4A6F" w:rsidRPr="00976479">
        <w:rPr>
          <w:rFonts w:ascii="Calibri Light" w:eastAsia="Arial Unicode MS" w:hAnsi="Calibri Light" w:cs="Calibri Light"/>
          <w:sz w:val="22"/>
          <w:szCs w:val="22"/>
        </w:rPr>
        <w:t>aktualnie obowiązujące przepisy ustawy</w:t>
      </w:r>
      <w:r w:rsidR="00A5043E">
        <w:rPr>
          <w:rFonts w:ascii="Calibri Light" w:eastAsia="Arial Unicode MS" w:hAnsi="Calibri Light" w:cs="Calibri Light"/>
          <w:sz w:val="22"/>
          <w:szCs w:val="22"/>
        </w:rPr>
        <w:t xml:space="preserve"> PZP</w:t>
      </w:r>
      <w:r w:rsidR="002D4A6F" w:rsidRPr="00976479">
        <w:rPr>
          <w:rFonts w:ascii="Calibri Light" w:eastAsia="Arial Unicode MS" w:hAnsi="Calibri Light" w:cs="Calibri Light"/>
          <w:sz w:val="22"/>
          <w:szCs w:val="22"/>
        </w:rPr>
        <w:t xml:space="preserve"> wraz ze </w:t>
      </w:r>
      <w:r w:rsidR="00A5043E">
        <w:rPr>
          <w:rFonts w:ascii="Calibri Light" w:eastAsia="Arial Unicode MS" w:hAnsi="Calibri Light" w:cs="Calibri Light"/>
          <w:sz w:val="22"/>
          <w:szCs w:val="22"/>
        </w:rPr>
        <w:t>wszystkimi aktami</w:t>
      </w:r>
      <w:r w:rsidR="00B159AF">
        <w:rPr>
          <w:rFonts w:ascii="Calibri Light" w:eastAsia="Arial Unicode MS" w:hAnsi="Calibri Light" w:cs="Calibri Light"/>
          <w:sz w:val="22"/>
          <w:szCs w:val="22"/>
        </w:rPr>
        <w:t xml:space="preserve"> wykonawczymi</w:t>
      </w:r>
      <w:r w:rsidR="00A5043E">
        <w:rPr>
          <w:rFonts w:ascii="Calibri Light" w:eastAsia="Arial Unicode MS" w:hAnsi="Calibri Light" w:cs="Calibri Light"/>
          <w:sz w:val="22"/>
          <w:szCs w:val="22"/>
        </w:rPr>
        <w:t xml:space="preserve">, przepisy </w:t>
      </w:r>
      <w:r w:rsidR="00B159AF">
        <w:rPr>
          <w:rFonts w:ascii="Calibri Light" w:eastAsia="Arial Unicode MS" w:hAnsi="Calibri Light" w:cs="Calibri Light"/>
          <w:sz w:val="22"/>
          <w:szCs w:val="22"/>
        </w:rPr>
        <w:t xml:space="preserve">ustawy z dnia 23 kwietnia 1964 r. - </w:t>
      </w:r>
      <w:r w:rsidR="00976479">
        <w:rPr>
          <w:rFonts w:ascii="Calibri Light" w:eastAsia="Arial Unicode MS" w:hAnsi="Calibri Light" w:cs="Calibri Light"/>
          <w:sz w:val="22"/>
          <w:szCs w:val="22"/>
        </w:rPr>
        <w:t>Kodeks</w:t>
      </w:r>
      <w:r w:rsidR="00A5043E">
        <w:rPr>
          <w:rFonts w:ascii="Calibri Light" w:eastAsia="Arial Unicode MS" w:hAnsi="Calibri Light" w:cs="Calibri Light"/>
          <w:sz w:val="22"/>
          <w:szCs w:val="22"/>
        </w:rPr>
        <w:t xml:space="preserve"> cywiln</w:t>
      </w:r>
      <w:r w:rsidR="00B159AF">
        <w:rPr>
          <w:rFonts w:ascii="Calibri Light" w:eastAsia="Arial Unicode MS" w:hAnsi="Calibri Light" w:cs="Calibri Light"/>
          <w:sz w:val="22"/>
          <w:szCs w:val="22"/>
        </w:rPr>
        <w:t>y (Dz. U. z 2023 r poz.1550 ze zm.)</w:t>
      </w:r>
      <w:r w:rsidR="00976479">
        <w:rPr>
          <w:rFonts w:ascii="Calibri Light" w:eastAsia="Arial Unicode MS" w:hAnsi="Calibri Light" w:cs="Calibri Light"/>
          <w:sz w:val="22"/>
          <w:szCs w:val="22"/>
        </w:rPr>
        <w:t xml:space="preserve">, </w:t>
      </w:r>
      <w:r w:rsidR="00CF307C" w:rsidRPr="00976479">
        <w:rPr>
          <w:rFonts w:ascii="Calibri Light" w:eastAsia="Arial Unicode MS" w:hAnsi="Calibri Light" w:cs="Calibri Light"/>
          <w:sz w:val="22"/>
          <w:szCs w:val="22"/>
        </w:rPr>
        <w:t>ustawy z dnia 7 lipca 1994 r</w:t>
      </w:r>
      <w:r w:rsidR="009210D8">
        <w:rPr>
          <w:rFonts w:ascii="Calibri Light" w:eastAsia="Arial Unicode MS" w:hAnsi="Calibri Light" w:cs="Calibri Light"/>
          <w:sz w:val="22"/>
          <w:szCs w:val="22"/>
        </w:rPr>
        <w:t xml:space="preserve">. - </w:t>
      </w:r>
      <w:r w:rsidR="00CF307C" w:rsidRPr="00976479">
        <w:rPr>
          <w:rFonts w:ascii="Calibri Light" w:eastAsia="Arial Unicode MS" w:hAnsi="Calibri Light" w:cs="Calibri Light"/>
          <w:sz w:val="22"/>
          <w:szCs w:val="22"/>
        </w:rPr>
        <w:t>Prawo budowlane</w:t>
      </w:r>
      <w:r w:rsidR="00114C79" w:rsidRPr="00976479">
        <w:rPr>
          <w:rFonts w:ascii="Calibri Light" w:eastAsia="Arial Unicode MS" w:hAnsi="Calibri Light" w:cs="Calibri Light"/>
          <w:sz w:val="22"/>
          <w:szCs w:val="22"/>
        </w:rPr>
        <w:t xml:space="preserve"> </w:t>
      </w:r>
      <w:r w:rsidR="002D4A6F" w:rsidRPr="00976479">
        <w:rPr>
          <w:rFonts w:ascii="Calibri Light" w:eastAsia="Arial Unicode MS" w:hAnsi="Calibri Light" w:cs="Calibri Light"/>
          <w:sz w:val="22"/>
          <w:szCs w:val="22"/>
        </w:rPr>
        <w:t xml:space="preserve"> </w:t>
      </w:r>
      <w:r w:rsidR="009210D8">
        <w:rPr>
          <w:rFonts w:ascii="Calibri Light" w:eastAsia="Arial Unicode MS" w:hAnsi="Calibri Light" w:cs="Calibri Light"/>
          <w:sz w:val="22"/>
          <w:szCs w:val="22"/>
        </w:rPr>
        <w:t xml:space="preserve">(Dz. U. z 2024 r. poz. 725) </w:t>
      </w:r>
      <w:r w:rsidR="00CF307C" w:rsidRPr="00976479">
        <w:rPr>
          <w:rFonts w:ascii="Calibri Light" w:eastAsia="Arial Unicode MS" w:hAnsi="Calibri Light" w:cs="Calibri Light"/>
          <w:sz w:val="22"/>
          <w:szCs w:val="22"/>
        </w:rPr>
        <w:t xml:space="preserve">wraz ze wszystkimi aktami wykonawczymi </w:t>
      </w:r>
      <w:r w:rsidR="002D4A6F" w:rsidRPr="00976479">
        <w:rPr>
          <w:rFonts w:ascii="Calibri Light" w:eastAsia="Arial Unicode MS" w:hAnsi="Calibri Light" w:cs="Calibri Light"/>
          <w:sz w:val="22"/>
          <w:szCs w:val="22"/>
        </w:rPr>
        <w:t xml:space="preserve">oraz </w:t>
      </w:r>
      <w:r w:rsidRPr="00976479">
        <w:rPr>
          <w:rFonts w:ascii="Calibri Light" w:eastAsia="Arial Unicode MS" w:hAnsi="Calibri Light" w:cs="Calibri Light"/>
          <w:sz w:val="22"/>
          <w:szCs w:val="22"/>
        </w:rPr>
        <w:t>inn</w:t>
      </w:r>
      <w:r w:rsidR="009210D8">
        <w:rPr>
          <w:rFonts w:ascii="Calibri Light" w:eastAsia="Arial Unicode MS" w:hAnsi="Calibri Light" w:cs="Calibri Light"/>
          <w:sz w:val="22"/>
          <w:szCs w:val="22"/>
        </w:rPr>
        <w:t xml:space="preserve">e powszechnie obowiązujące </w:t>
      </w:r>
      <w:r w:rsidRPr="00976479">
        <w:rPr>
          <w:rFonts w:ascii="Calibri Light" w:eastAsia="Arial Unicode MS" w:hAnsi="Calibri Light" w:cs="Calibri Light"/>
          <w:sz w:val="22"/>
          <w:szCs w:val="22"/>
        </w:rPr>
        <w:t>przepis</w:t>
      </w:r>
      <w:r w:rsidR="009210D8">
        <w:rPr>
          <w:rFonts w:ascii="Calibri Light" w:eastAsia="Arial Unicode MS" w:hAnsi="Calibri Light" w:cs="Calibri Light"/>
          <w:sz w:val="22"/>
          <w:szCs w:val="22"/>
        </w:rPr>
        <w:t>y</w:t>
      </w:r>
      <w:r w:rsidR="00175F24">
        <w:rPr>
          <w:rFonts w:ascii="Calibri Light" w:eastAsia="Arial Unicode MS" w:hAnsi="Calibri Light" w:cs="Calibri Light"/>
          <w:sz w:val="22"/>
          <w:szCs w:val="22"/>
        </w:rPr>
        <w:t xml:space="preserve"> </w:t>
      </w:r>
      <w:r w:rsidRPr="00976479">
        <w:rPr>
          <w:rFonts w:ascii="Calibri Light" w:eastAsia="Arial Unicode MS" w:hAnsi="Calibri Light" w:cs="Calibri Light"/>
          <w:sz w:val="22"/>
          <w:szCs w:val="22"/>
        </w:rPr>
        <w:t>prawa.</w:t>
      </w:r>
    </w:p>
    <w:p w14:paraId="5FCE51F7" w14:textId="77777777" w:rsidR="00976479" w:rsidRDefault="004C3828" w:rsidP="00976479">
      <w:pPr>
        <w:numPr>
          <w:ilvl w:val="0"/>
          <w:numId w:val="5"/>
        </w:numPr>
        <w:tabs>
          <w:tab w:val="clear" w:pos="360"/>
          <w:tab w:val="right" w:pos="0"/>
          <w:tab w:val="num" w:pos="709"/>
          <w:tab w:val="right" w:pos="8894"/>
        </w:tabs>
        <w:spacing w:after="120"/>
        <w:ind w:left="709" w:hanging="709"/>
        <w:rPr>
          <w:rFonts w:ascii="Calibri Light" w:eastAsia="Arial Unicode MS" w:hAnsi="Calibri Light" w:cs="Calibri Light"/>
          <w:sz w:val="22"/>
          <w:szCs w:val="22"/>
        </w:rPr>
      </w:pPr>
      <w:r w:rsidRPr="00976479">
        <w:rPr>
          <w:rFonts w:ascii="Calibri Light" w:eastAsia="Arial Unicode MS" w:hAnsi="Calibri Light" w:cs="Calibri Light"/>
          <w:sz w:val="22"/>
          <w:szCs w:val="22"/>
        </w:rPr>
        <w:t xml:space="preserve">Cesja wierzytelności wynikających z niniejszej Umowy możliwa jest tylko za uprzednią pisemną zgodą </w:t>
      </w:r>
      <w:r w:rsidR="006115E3" w:rsidRPr="00976479">
        <w:rPr>
          <w:rFonts w:ascii="Calibri Light" w:eastAsia="Arial Unicode MS" w:hAnsi="Calibri Light" w:cs="Calibri Light"/>
          <w:sz w:val="22"/>
          <w:szCs w:val="22"/>
        </w:rPr>
        <w:t>drugiej S</w:t>
      </w:r>
      <w:r w:rsidRPr="00976479">
        <w:rPr>
          <w:rFonts w:ascii="Calibri Light" w:eastAsia="Arial Unicode MS" w:hAnsi="Calibri Light" w:cs="Calibri Light"/>
          <w:sz w:val="22"/>
          <w:szCs w:val="22"/>
        </w:rPr>
        <w:t>trony pod rygorem nieważności.</w:t>
      </w:r>
    </w:p>
    <w:p w14:paraId="092B49D3" w14:textId="77777777" w:rsidR="00976479" w:rsidRDefault="0070489E" w:rsidP="00976479">
      <w:pPr>
        <w:numPr>
          <w:ilvl w:val="0"/>
          <w:numId w:val="5"/>
        </w:numPr>
        <w:tabs>
          <w:tab w:val="clear" w:pos="360"/>
          <w:tab w:val="right" w:pos="0"/>
          <w:tab w:val="num" w:pos="709"/>
          <w:tab w:val="right" w:pos="8894"/>
        </w:tabs>
        <w:spacing w:after="120"/>
        <w:ind w:left="709" w:hanging="709"/>
        <w:rPr>
          <w:rFonts w:ascii="Calibri Light" w:eastAsia="Arial Unicode MS" w:hAnsi="Calibri Light" w:cs="Calibri Light"/>
          <w:sz w:val="22"/>
          <w:szCs w:val="22"/>
        </w:rPr>
      </w:pPr>
      <w:r w:rsidRPr="00976479">
        <w:rPr>
          <w:rFonts w:ascii="Calibri Light" w:eastAsia="Arial Unicode MS" w:hAnsi="Calibri Light" w:cs="Calibri Light"/>
          <w:sz w:val="22"/>
          <w:szCs w:val="22"/>
        </w:rPr>
        <w:t>Umowę sporządzono w trzech (3) jednobrzmiących egzemplarzach, z których</w:t>
      </w:r>
      <w:r w:rsidR="007B099F" w:rsidRPr="00976479">
        <w:rPr>
          <w:rFonts w:ascii="Calibri Light" w:eastAsia="Arial Unicode MS" w:hAnsi="Calibri Light" w:cs="Calibri Light"/>
          <w:sz w:val="22"/>
          <w:szCs w:val="22"/>
        </w:rPr>
        <w:t xml:space="preserve"> dwa</w:t>
      </w:r>
      <w:r w:rsidRPr="00976479">
        <w:rPr>
          <w:rFonts w:ascii="Calibri Light" w:eastAsia="Arial Unicode MS" w:hAnsi="Calibri Light" w:cs="Calibri Light"/>
          <w:sz w:val="22"/>
          <w:szCs w:val="22"/>
        </w:rPr>
        <w:t xml:space="preserve"> </w:t>
      </w:r>
      <w:r w:rsidR="007B099F" w:rsidRPr="00976479">
        <w:rPr>
          <w:rFonts w:ascii="Calibri Light" w:eastAsia="Arial Unicode MS" w:hAnsi="Calibri Light" w:cs="Calibri Light"/>
          <w:sz w:val="22"/>
          <w:szCs w:val="22"/>
        </w:rPr>
        <w:t>(</w:t>
      </w:r>
      <w:r w:rsidRPr="00976479">
        <w:rPr>
          <w:rFonts w:ascii="Calibri Light" w:eastAsia="Arial Unicode MS" w:hAnsi="Calibri Light" w:cs="Calibri Light"/>
          <w:sz w:val="22"/>
          <w:szCs w:val="22"/>
        </w:rPr>
        <w:t>2</w:t>
      </w:r>
      <w:r w:rsidR="007B099F" w:rsidRPr="00976479">
        <w:rPr>
          <w:rFonts w:ascii="Calibri Light" w:eastAsia="Arial Unicode MS" w:hAnsi="Calibri Light" w:cs="Calibri Light"/>
          <w:sz w:val="22"/>
          <w:szCs w:val="22"/>
        </w:rPr>
        <w:t>)</w:t>
      </w:r>
      <w:r w:rsidRPr="00976479">
        <w:rPr>
          <w:rFonts w:ascii="Calibri Light" w:eastAsia="Arial Unicode MS" w:hAnsi="Calibri Light" w:cs="Calibri Light"/>
          <w:sz w:val="22"/>
          <w:szCs w:val="22"/>
        </w:rPr>
        <w:t xml:space="preserve"> egz</w:t>
      </w:r>
      <w:r w:rsidR="00F00BD3" w:rsidRPr="00976479">
        <w:rPr>
          <w:rFonts w:ascii="Calibri Light" w:eastAsia="Arial Unicode MS" w:hAnsi="Calibri Light" w:cs="Calibri Light"/>
          <w:sz w:val="22"/>
          <w:szCs w:val="22"/>
        </w:rPr>
        <w:t>emplarze otrzymuje Zamawiający, a</w:t>
      </w:r>
      <w:r w:rsidR="007B099F" w:rsidRPr="00976479">
        <w:rPr>
          <w:rFonts w:ascii="Calibri Light" w:eastAsia="Arial Unicode MS" w:hAnsi="Calibri Light" w:cs="Calibri Light"/>
          <w:sz w:val="22"/>
          <w:szCs w:val="22"/>
        </w:rPr>
        <w:t xml:space="preserve"> jeden</w:t>
      </w:r>
      <w:r w:rsidR="00F00BD3" w:rsidRPr="00976479">
        <w:rPr>
          <w:rFonts w:ascii="Calibri Light" w:eastAsia="Arial Unicode MS" w:hAnsi="Calibri Light" w:cs="Calibri Light"/>
          <w:sz w:val="22"/>
          <w:szCs w:val="22"/>
        </w:rPr>
        <w:t xml:space="preserve"> </w:t>
      </w:r>
      <w:r w:rsidR="007B099F" w:rsidRPr="00976479">
        <w:rPr>
          <w:rFonts w:ascii="Calibri Light" w:eastAsia="Arial Unicode MS" w:hAnsi="Calibri Light" w:cs="Calibri Light"/>
          <w:sz w:val="22"/>
          <w:szCs w:val="22"/>
        </w:rPr>
        <w:t>(</w:t>
      </w:r>
      <w:r w:rsidR="00F00BD3" w:rsidRPr="00976479">
        <w:rPr>
          <w:rFonts w:ascii="Calibri Light" w:eastAsia="Arial Unicode MS" w:hAnsi="Calibri Light" w:cs="Calibri Light"/>
          <w:sz w:val="22"/>
          <w:szCs w:val="22"/>
        </w:rPr>
        <w:t>1</w:t>
      </w:r>
      <w:r w:rsidR="007B099F" w:rsidRPr="00976479">
        <w:rPr>
          <w:rFonts w:ascii="Calibri Light" w:eastAsia="Arial Unicode MS" w:hAnsi="Calibri Light" w:cs="Calibri Light"/>
          <w:sz w:val="22"/>
          <w:szCs w:val="22"/>
        </w:rPr>
        <w:t>)</w:t>
      </w:r>
      <w:r w:rsidR="00F00BD3" w:rsidRPr="00976479">
        <w:rPr>
          <w:rFonts w:ascii="Calibri Light" w:eastAsia="Arial Unicode MS" w:hAnsi="Calibri Light" w:cs="Calibri Light"/>
          <w:sz w:val="22"/>
          <w:szCs w:val="22"/>
        </w:rPr>
        <w:t xml:space="preserve"> egzemplarz</w:t>
      </w:r>
      <w:r w:rsidRPr="00976479">
        <w:rPr>
          <w:rFonts w:ascii="Calibri Light" w:eastAsia="Arial Unicode MS" w:hAnsi="Calibri Light" w:cs="Calibri Light"/>
          <w:sz w:val="22"/>
          <w:szCs w:val="22"/>
        </w:rPr>
        <w:t xml:space="preserve"> Wykonawca.</w:t>
      </w:r>
    </w:p>
    <w:p w14:paraId="5CBBD601" w14:textId="77777777" w:rsidR="006C6B53" w:rsidRDefault="0070489E" w:rsidP="0098055D">
      <w:pPr>
        <w:numPr>
          <w:ilvl w:val="0"/>
          <w:numId w:val="5"/>
        </w:numPr>
        <w:tabs>
          <w:tab w:val="clear" w:pos="360"/>
          <w:tab w:val="right" w:pos="0"/>
          <w:tab w:val="num" w:pos="709"/>
          <w:tab w:val="right" w:pos="8894"/>
        </w:tabs>
        <w:spacing w:after="120"/>
        <w:ind w:left="709" w:hanging="709"/>
        <w:rPr>
          <w:rFonts w:ascii="Calibri Light" w:eastAsia="Arial Unicode MS" w:hAnsi="Calibri Light" w:cs="Calibri Light"/>
          <w:sz w:val="22"/>
          <w:szCs w:val="22"/>
        </w:rPr>
      </w:pPr>
      <w:r w:rsidRPr="00976479">
        <w:rPr>
          <w:rFonts w:ascii="Calibri Light" w:eastAsia="Arial Unicode MS" w:hAnsi="Calibri Light" w:cs="Calibri Light"/>
          <w:sz w:val="22"/>
          <w:szCs w:val="22"/>
        </w:rPr>
        <w:t>Integralną część niniejszej Umowy stanowi</w:t>
      </w:r>
      <w:r w:rsidR="002D4A6F" w:rsidRPr="00976479">
        <w:rPr>
          <w:rFonts w:ascii="Calibri Light" w:eastAsia="Arial Unicode MS" w:hAnsi="Calibri Light" w:cs="Calibri Light"/>
          <w:sz w:val="22"/>
          <w:szCs w:val="22"/>
        </w:rPr>
        <w:t>ą wymienione poniżej</w:t>
      </w:r>
      <w:r w:rsidR="00976479">
        <w:rPr>
          <w:rFonts w:ascii="Calibri Light" w:eastAsia="Arial Unicode MS" w:hAnsi="Calibri Light" w:cs="Calibri Light"/>
          <w:sz w:val="22"/>
          <w:szCs w:val="22"/>
        </w:rPr>
        <w:t xml:space="preserve"> </w:t>
      </w:r>
      <w:r w:rsidR="002D4A6F" w:rsidRPr="00976479">
        <w:rPr>
          <w:rFonts w:ascii="Calibri Light" w:eastAsia="Arial Unicode MS" w:hAnsi="Calibri Light" w:cs="Calibri Light"/>
          <w:sz w:val="22"/>
          <w:szCs w:val="22"/>
        </w:rPr>
        <w:t>Załącznik</w:t>
      </w:r>
      <w:r w:rsidR="00E73106" w:rsidRPr="00976479">
        <w:rPr>
          <w:rFonts w:ascii="Calibri Light" w:eastAsia="Arial Unicode MS" w:hAnsi="Calibri Light" w:cs="Calibri Light"/>
          <w:sz w:val="22"/>
          <w:szCs w:val="22"/>
        </w:rPr>
        <w:t>i</w:t>
      </w:r>
      <w:r w:rsidR="009F06B8" w:rsidRPr="00976479">
        <w:rPr>
          <w:rFonts w:ascii="Calibri Light" w:eastAsia="Arial Unicode MS" w:hAnsi="Calibri Light" w:cs="Calibri Light"/>
          <w:sz w:val="22"/>
          <w:szCs w:val="22"/>
        </w:rPr>
        <w:t xml:space="preserve"> do Umowy, z tym zastrzeżeniem, że</w:t>
      </w:r>
      <w:r w:rsidR="001C5497" w:rsidRPr="00976479">
        <w:rPr>
          <w:rFonts w:ascii="Calibri Light" w:eastAsia="Arial Unicode MS" w:hAnsi="Calibri Light" w:cs="Calibri Light"/>
          <w:sz w:val="22"/>
          <w:szCs w:val="22"/>
        </w:rPr>
        <w:t xml:space="preserve"> Umowa ma pierwszeństwo </w:t>
      </w:r>
      <w:r w:rsidR="005E7BDD" w:rsidRPr="00976479">
        <w:rPr>
          <w:rFonts w:ascii="Calibri Light" w:eastAsia="Arial Unicode MS" w:hAnsi="Calibri Light" w:cs="Calibri Light"/>
          <w:sz w:val="22"/>
          <w:szCs w:val="22"/>
        </w:rPr>
        <w:t>zastosowania</w:t>
      </w:r>
      <w:r w:rsidR="001C5497" w:rsidRPr="00976479">
        <w:rPr>
          <w:rFonts w:ascii="Calibri Light" w:eastAsia="Arial Unicode MS" w:hAnsi="Calibri Light" w:cs="Calibri Light"/>
          <w:sz w:val="22"/>
          <w:szCs w:val="22"/>
        </w:rPr>
        <w:t>.</w:t>
      </w:r>
    </w:p>
    <w:p w14:paraId="2D0DC09A" w14:textId="77777777" w:rsidR="00BF13BD" w:rsidRPr="00BF13BD" w:rsidRDefault="00BF13BD" w:rsidP="009820D0">
      <w:pPr>
        <w:tabs>
          <w:tab w:val="right" w:pos="0"/>
          <w:tab w:val="right" w:pos="8894"/>
        </w:tabs>
        <w:spacing w:after="120"/>
        <w:ind w:left="709"/>
        <w:rPr>
          <w:rFonts w:ascii="Calibri Light" w:eastAsia="Arial Unicode MS" w:hAnsi="Calibri Light" w:cs="Calibri Light"/>
          <w:sz w:val="22"/>
          <w:szCs w:val="22"/>
        </w:rPr>
      </w:pPr>
    </w:p>
    <w:p w14:paraId="03A29E6E" w14:textId="77777777" w:rsidR="00976479" w:rsidRPr="00E73F42" w:rsidRDefault="002D4A6F" w:rsidP="0098055D">
      <w:pPr>
        <w:tabs>
          <w:tab w:val="right" w:pos="8894"/>
        </w:tabs>
        <w:spacing w:after="120"/>
        <w:rPr>
          <w:rFonts w:ascii="Calibri Light" w:eastAsia="Arial Unicode MS" w:hAnsi="Calibri Light" w:cs="Calibri Light"/>
          <w:b/>
          <w:snapToGrid w:val="0"/>
          <w:sz w:val="22"/>
          <w:szCs w:val="22"/>
        </w:rPr>
      </w:pPr>
      <w:r w:rsidRPr="00E73F42">
        <w:rPr>
          <w:rFonts w:ascii="Calibri Light" w:eastAsia="Arial Unicode MS" w:hAnsi="Calibri Light" w:cs="Calibri Light"/>
          <w:b/>
          <w:snapToGrid w:val="0"/>
          <w:sz w:val="22"/>
          <w:szCs w:val="22"/>
          <w:u w:val="single"/>
        </w:rPr>
        <w:t>Załączniki do Umowy</w:t>
      </w:r>
      <w:r w:rsidRPr="00E73F42">
        <w:rPr>
          <w:rFonts w:ascii="Calibri Light" w:eastAsia="Arial Unicode MS" w:hAnsi="Calibri Light" w:cs="Calibri Light"/>
          <w:b/>
          <w:snapToGrid w:val="0"/>
          <w:sz w:val="22"/>
          <w:szCs w:val="22"/>
        </w:rPr>
        <w:t xml:space="preserve">: </w:t>
      </w:r>
    </w:p>
    <w:p w14:paraId="10A48435" w14:textId="77777777" w:rsidR="00976479" w:rsidRDefault="00AA69B5" w:rsidP="00976479">
      <w:pPr>
        <w:pStyle w:val="Akapitzlist"/>
        <w:numPr>
          <w:ilvl w:val="6"/>
          <w:numId w:val="19"/>
        </w:numPr>
        <w:tabs>
          <w:tab w:val="clear" w:pos="5040"/>
          <w:tab w:val="num" w:pos="709"/>
          <w:tab w:val="right" w:pos="8894"/>
        </w:tabs>
        <w:spacing w:after="120"/>
        <w:ind w:left="709" w:hanging="709"/>
        <w:rPr>
          <w:rFonts w:ascii="Calibri Light" w:eastAsia="Arial Unicode MS" w:hAnsi="Calibri Light" w:cs="Calibri Light"/>
          <w:snapToGrid w:val="0"/>
        </w:rPr>
      </w:pPr>
      <w:r w:rsidRPr="00976479">
        <w:rPr>
          <w:rFonts w:ascii="Calibri Light" w:eastAsia="Arial Unicode MS" w:hAnsi="Calibri Light" w:cs="Calibri Light"/>
          <w:snapToGrid w:val="0"/>
        </w:rPr>
        <w:t>Oferta Wykonawcy.</w:t>
      </w:r>
    </w:p>
    <w:p w14:paraId="1270991B" w14:textId="77777777" w:rsidR="00A87FD8" w:rsidRPr="00976479" w:rsidRDefault="00A87FD8" w:rsidP="00976479">
      <w:pPr>
        <w:pStyle w:val="Akapitzlist"/>
        <w:numPr>
          <w:ilvl w:val="6"/>
          <w:numId w:val="19"/>
        </w:numPr>
        <w:tabs>
          <w:tab w:val="clear" w:pos="5040"/>
          <w:tab w:val="num" w:pos="709"/>
          <w:tab w:val="right" w:pos="8894"/>
        </w:tabs>
        <w:spacing w:after="120"/>
        <w:ind w:left="709" w:hanging="709"/>
        <w:rPr>
          <w:rFonts w:ascii="Calibri Light" w:eastAsia="Arial Unicode MS" w:hAnsi="Calibri Light" w:cs="Calibri Light"/>
          <w:snapToGrid w:val="0"/>
        </w:rPr>
      </w:pPr>
      <w:r>
        <w:rPr>
          <w:rFonts w:ascii="Calibri Light" w:eastAsia="Arial Unicode MS" w:hAnsi="Calibri Light" w:cs="Calibri Light"/>
          <w:snapToGrid w:val="0"/>
        </w:rPr>
        <w:t>Kosztorys Wykonawcy.</w:t>
      </w:r>
    </w:p>
    <w:p w14:paraId="04AE6EF6" w14:textId="77777777" w:rsidR="00976479" w:rsidRPr="00E73F42" w:rsidRDefault="00976479" w:rsidP="0098055D">
      <w:pPr>
        <w:tabs>
          <w:tab w:val="right" w:pos="8894"/>
        </w:tabs>
        <w:spacing w:after="120"/>
        <w:jc w:val="center"/>
        <w:rPr>
          <w:rFonts w:ascii="Calibri Light" w:eastAsia="Arial Unicode MS" w:hAnsi="Calibri Light" w:cs="Calibri Light"/>
          <w:b/>
          <w:snapToGrid w:val="0"/>
          <w:sz w:val="22"/>
          <w:szCs w:val="22"/>
        </w:rPr>
      </w:pPr>
    </w:p>
    <w:p w14:paraId="32E39827" w14:textId="77777777" w:rsidR="00DA116F" w:rsidRPr="00E73F42" w:rsidRDefault="00C418E0" w:rsidP="0098055D">
      <w:pPr>
        <w:tabs>
          <w:tab w:val="right" w:pos="8894"/>
        </w:tabs>
        <w:spacing w:after="120"/>
        <w:jc w:val="center"/>
        <w:rPr>
          <w:rFonts w:ascii="Calibri Light" w:eastAsia="Arial Unicode MS" w:hAnsi="Calibri Light" w:cs="Calibri Light"/>
          <w:b/>
          <w:snapToGrid w:val="0"/>
          <w:sz w:val="22"/>
          <w:szCs w:val="22"/>
        </w:rPr>
      </w:pPr>
      <w:r w:rsidRPr="00E73F42">
        <w:rPr>
          <w:rFonts w:ascii="Calibri Light" w:eastAsia="Arial Unicode MS" w:hAnsi="Calibri Light" w:cs="Calibri Light"/>
          <w:b/>
          <w:snapToGrid w:val="0"/>
          <w:sz w:val="22"/>
          <w:szCs w:val="22"/>
        </w:rPr>
        <w:lastRenderedPageBreak/>
        <w:t>ZAMAWIAJĄCY:</w:t>
      </w:r>
      <w:r w:rsidRPr="00E73F42">
        <w:rPr>
          <w:rFonts w:ascii="Calibri Light" w:eastAsia="Arial Unicode MS" w:hAnsi="Calibri Light" w:cs="Calibri Light"/>
          <w:b/>
          <w:snapToGrid w:val="0"/>
          <w:sz w:val="22"/>
          <w:szCs w:val="22"/>
        </w:rPr>
        <w:tab/>
        <w:t xml:space="preserve"> WYKONAWCA:</w:t>
      </w:r>
    </w:p>
    <w:sectPr w:rsidR="00DA116F" w:rsidRPr="00E73F42" w:rsidSect="00162CD8">
      <w:headerReference w:type="default" r:id="rId8"/>
      <w:footerReference w:type="default" r:id="rId9"/>
      <w:type w:val="continuous"/>
      <w:pgSz w:w="11907" w:h="16839" w:code="9"/>
      <w:pgMar w:top="1417" w:right="1417" w:bottom="1417" w:left="1417" w:header="0"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5D2CB" w14:textId="77777777" w:rsidR="004A0E92" w:rsidRDefault="004A0E92">
      <w:r>
        <w:separator/>
      </w:r>
    </w:p>
  </w:endnote>
  <w:endnote w:type="continuationSeparator" w:id="0">
    <w:p w14:paraId="4A03DA95" w14:textId="77777777" w:rsidR="004A0E92" w:rsidRDefault="004A0E92">
      <w:r>
        <w:continuationSeparator/>
      </w:r>
    </w:p>
  </w:endnote>
  <w:endnote w:type="continuationNotice" w:id="1">
    <w:p w14:paraId="4940CE8B" w14:textId="77777777" w:rsidR="004A0E92" w:rsidRDefault="004A0E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8011F" w14:textId="11351FD6" w:rsidR="00B159AF" w:rsidRPr="00E420AD" w:rsidRDefault="00B159AF" w:rsidP="00E420AD">
    <w:pPr>
      <w:pStyle w:val="Stopka"/>
      <w:jc w:val="right"/>
      <w:rPr>
        <w:rFonts w:ascii="Arial" w:hAnsi="Arial" w:cs="Arial"/>
        <w:sz w:val="16"/>
        <w:szCs w:val="16"/>
      </w:rPr>
    </w:pPr>
    <w:r w:rsidRPr="00E420AD">
      <w:rPr>
        <w:rFonts w:ascii="Arial" w:hAnsi="Arial" w:cs="Arial"/>
        <w:sz w:val="16"/>
        <w:szCs w:val="16"/>
      </w:rPr>
      <w:t xml:space="preserve">Strona </w:t>
    </w:r>
    <w:r w:rsidRPr="00E420AD">
      <w:rPr>
        <w:rFonts w:ascii="Arial" w:hAnsi="Arial" w:cs="Arial"/>
        <w:b/>
        <w:bCs/>
        <w:sz w:val="16"/>
        <w:szCs w:val="16"/>
      </w:rPr>
      <w:fldChar w:fldCharType="begin"/>
    </w:r>
    <w:r w:rsidRPr="00E420AD">
      <w:rPr>
        <w:rFonts w:ascii="Arial" w:hAnsi="Arial" w:cs="Arial"/>
        <w:b/>
        <w:bCs/>
        <w:sz w:val="16"/>
        <w:szCs w:val="16"/>
      </w:rPr>
      <w:instrText>PAGE</w:instrText>
    </w:r>
    <w:r w:rsidRPr="00E420AD">
      <w:rPr>
        <w:rFonts w:ascii="Arial" w:hAnsi="Arial" w:cs="Arial"/>
        <w:b/>
        <w:bCs/>
        <w:sz w:val="16"/>
        <w:szCs w:val="16"/>
      </w:rPr>
      <w:fldChar w:fldCharType="separate"/>
    </w:r>
    <w:r w:rsidR="009210D8">
      <w:rPr>
        <w:rFonts w:ascii="Arial" w:hAnsi="Arial" w:cs="Arial"/>
        <w:b/>
        <w:bCs/>
        <w:noProof/>
        <w:sz w:val="16"/>
        <w:szCs w:val="16"/>
      </w:rPr>
      <w:t>23</w:t>
    </w:r>
    <w:r w:rsidRPr="00E420AD">
      <w:rPr>
        <w:rFonts w:ascii="Arial" w:hAnsi="Arial" w:cs="Arial"/>
        <w:b/>
        <w:bCs/>
        <w:sz w:val="16"/>
        <w:szCs w:val="16"/>
      </w:rPr>
      <w:fldChar w:fldCharType="end"/>
    </w:r>
    <w:r w:rsidRPr="00E420AD">
      <w:rPr>
        <w:rFonts w:ascii="Arial" w:hAnsi="Arial" w:cs="Arial"/>
        <w:sz w:val="16"/>
        <w:szCs w:val="16"/>
      </w:rPr>
      <w:t xml:space="preserve"> z </w:t>
    </w:r>
    <w:r w:rsidRPr="00E420AD">
      <w:rPr>
        <w:rFonts w:ascii="Arial" w:hAnsi="Arial" w:cs="Arial"/>
        <w:b/>
        <w:bCs/>
        <w:sz w:val="16"/>
        <w:szCs w:val="16"/>
      </w:rPr>
      <w:fldChar w:fldCharType="begin"/>
    </w:r>
    <w:r w:rsidRPr="00E420AD">
      <w:rPr>
        <w:rFonts w:ascii="Arial" w:hAnsi="Arial" w:cs="Arial"/>
        <w:b/>
        <w:bCs/>
        <w:sz w:val="16"/>
        <w:szCs w:val="16"/>
      </w:rPr>
      <w:instrText>NUMPAGES</w:instrText>
    </w:r>
    <w:r w:rsidRPr="00E420AD">
      <w:rPr>
        <w:rFonts w:ascii="Arial" w:hAnsi="Arial" w:cs="Arial"/>
        <w:b/>
        <w:bCs/>
        <w:sz w:val="16"/>
        <w:szCs w:val="16"/>
      </w:rPr>
      <w:fldChar w:fldCharType="separate"/>
    </w:r>
    <w:r w:rsidR="009210D8">
      <w:rPr>
        <w:rFonts w:ascii="Arial" w:hAnsi="Arial" w:cs="Arial"/>
        <w:b/>
        <w:bCs/>
        <w:noProof/>
        <w:sz w:val="16"/>
        <w:szCs w:val="16"/>
      </w:rPr>
      <w:t>23</w:t>
    </w:r>
    <w:r w:rsidRPr="00E420AD">
      <w:rPr>
        <w:rFonts w:ascii="Arial" w:hAnsi="Arial" w:cs="Arial"/>
        <w:b/>
        <w:bCs/>
        <w:sz w:val="16"/>
        <w:szCs w:val="16"/>
      </w:rPr>
      <w:fldChar w:fldCharType="end"/>
    </w:r>
  </w:p>
  <w:p w14:paraId="5BCFA9F9" w14:textId="77777777" w:rsidR="00B159AF" w:rsidRDefault="00B159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21D8D" w14:textId="77777777" w:rsidR="004A0E92" w:rsidRDefault="004A0E92">
      <w:r>
        <w:separator/>
      </w:r>
    </w:p>
  </w:footnote>
  <w:footnote w:type="continuationSeparator" w:id="0">
    <w:p w14:paraId="1D2FB228" w14:textId="77777777" w:rsidR="004A0E92" w:rsidRDefault="004A0E92">
      <w:r>
        <w:continuationSeparator/>
      </w:r>
    </w:p>
  </w:footnote>
  <w:footnote w:type="continuationNotice" w:id="1">
    <w:p w14:paraId="26BEA34A" w14:textId="77777777" w:rsidR="004A0E92" w:rsidRDefault="004A0E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5827E" w14:textId="77777777" w:rsidR="00B159AF" w:rsidRDefault="00B159AF">
    <w:pPr>
      <w:pStyle w:val="Nagwek"/>
      <w:framePr w:wrap="around" w:vAnchor="text" w:hAnchor="margin" w:xAlign="center" w:y="1"/>
      <w:rPr>
        <w:rStyle w:val="Numerstrony"/>
      </w:rPr>
    </w:pPr>
  </w:p>
  <w:p w14:paraId="291BEC2C" w14:textId="77777777" w:rsidR="00B159AF" w:rsidRDefault="00B159AF" w:rsidP="00E73F42">
    <w:pPr>
      <w:pStyle w:val="Nagwek"/>
    </w:pPr>
  </w:p>
  <w:p w14:paraId="2F402A01" w14:textId="77777777" w:rsidR="00B159AF" w:rsidRDefault="00B159AF" w:rsidP="00E73F42">
    <w:pPr>
      <w:pStyle w:val="Nagwek"/>
    </w:pPr>
  </w:p>
  <w:p w14:paraId="4B982FEB" w14:textId="77777777" w:rsidR="00B159AF" w:rsidRPr="005A2269" w:rsidRDefault="00B159AF" w:rsidP="00E73F42">
    <w:pPr>
      <w:rPr>
        <w:rFonts w:ascii="Calibri Light" w:hAnsi="Calibri Light" w:cs="Calibri Light"/>
        <w:b/>
        <w:sz w:val="18"/>
      </w:rPr>
    </w:pPr>
    <w:r>
      <w:rPr>
        <w:rFonts w:ascii="Calibri Light" w:hAnsi="Calibri Light" w:cs="Calibri Light"/>
        <w:b/>
        <w:sz w:val="18"/>
      </w:rPr>
      <w:t>Załącznik nr 2</w:t>
    </w:r>
    <w:r w:rsidRPr="005A2269">
      <w:rPr>
        <w:rFonts w:ascii="Calibri Light" w:hAnsi="Calibri Light" w:cs="Calibri Light"/>
        <w:b/>
        <w:sz w:val="18"/>
      </w:rPr>
      <w:t xml:space="preserve"> do SWZ</w:t>
    </w:r>
  </w:p>
  <w:p w14:paraId="2873361F" w14:textId="54F33F00" w:rsidR="00B159AF" w:rsidRPr="005A2269" w:rsidRDefault="00B159AF" w:rsidP="00E73F42">
    <w:pPr>
      <w:rPr>
        <w:rFonts w:ascii="Calibri Light" w:eastAsia="Arial" w:hAnsi="Calibri Light" w:cs="Calibri Light"/>
        <w:sz w:val="18"/>
      </w:rPr>
    </w:pPr>
    <w:bookmarkStart w:id="1" w:name="page1"/>
    <w:bookmarkEnd w:id="1"/>
    <w:r>
      <w:rPr>
        <w:rFonts w:ascii="Calibri Light" w:eastAsia="Arial" w:hAnsi="Calibri Light" w:cs="Calibri Light"/>
        <w:sz w:val="18"/>
      </w:rPr>
      <w:t xml:space="preserve">Numer referencyjny: </w:t>
    </w:r>
    <w:r w:rsidR="00E534CA">
      <w:rPr>
        <w:rFonts w:ascii="Calibri Light" w:eastAsia="Arial" w:hAnsi="Calibri Light" w:cs="Calibri Light"/>
        <w:sz w:val="18"/>
      </w:rPr>
      <w:t>4</w:t>
    </w:r>
    <w:r>
      <w:rPr>
        <w:rFonts w:ascii="Calibri Light" w:eastAsia="Arial" w:hAnsi="Calibri Light" w:cs="Calibri Light"/>
        <w:sz w:val="18"/>
      </w:rPr>
      <w:t>/ZP/2024</w:t>
    </w:r>
  </w:p>
  <w:p w14:paraId="66EFFE61" w14:textId="77777777" w:rsidR="00B159AF" w:rsidRPr="00E73F42" w:rsidRDefault="00B159AF" w:rsidP="00E73F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39"/>
    <w:lvl w:ilvl="0">
      <w:start w:val="1"/>
      <w:numFmt w:val="bullet"/>
      <w:lvlText w:val=""/>
      <w:lvlJc w:val="left"/>
      <w:pPr>
        <w:tabs>
          <w:tab w:val="num" w:pos="491"/>
        </w:tabs>
        <w:ind w:left="1211" w:hanging="360"/>
      </w:pPr>
      <w:rPr>
        <w:rFonts w:ascii="Symbol" w:hAnsi="Symbol" w:cs="Symbol" w:hint="default"/>
        <w:sz w:val="22"/>
        <w:szCs w:val="22"/>
      </w:rPr>
    </w:lvl>
    <w:lvl w:ilvl="1">
      <w:start w:val="1"/>
      <w:numFmt w:val="bullet"/>
      <w:lvlText w:val="o"/>
      <w:lvlJc w:val="left"/>
      <w:pPr>
        <w:tabs>
          <w:tab w:val="num" w:pos="349"/>
        </w:tabs>
        <w:ind w:left="1789" w:hanging="360"/>
      </w:pPr>
      <w:rPr>
        <w:rFonts w:ascii="Courier New" w:hAnsi="Courier New" w:cs="Courier New" w:hint="default"/>
      </w:rPr>
    </w:lvl>
    <w:lvl w:ilvl="2">
      <w:start w:val="1"/>
      <w:numFmt w:val="bullet"/>
      <w:lvlText w:val=""/>
      <w:lvlJc w:val="left"/>
      <w:pPr>
        <w:tabs>
          <w:tab w:val="num" w:pos="349"/>
        </w:tabs>
        <w:ind w:left="2509" w:hanging="360"/>
      </w:pPr>
      <w:rPr>
        <w:rFonts w:ascii="Wingdings" w:hAnsi="Wingdings" w:cs="Wingdings" w:hint="default"/>
      </w:rPr>
    </w:lvl>
    <w:lvl w:ilvl="3">
      <w:start w:val="1"/>
      <w:numFmt w:val="bullet"/>
      <w:lvlText w:val=""/>
      <w:lvlJc w:val="left"/>
      <w:pPr>
        <w:tabs>
          <w:tab w:val="num" w:pos="349"/>
        </w:tabs>
        <w:ind w:left="3229" w:hanging="360"/>
      </w:pPr>
      <w:rPr>
        <w:rFonts w:ascii="Symbol" w:hAnsi="Symbol" w:cs="Symbol" w:hint="default"/>
        <w:sz w:val="22"/>
        <w:szCs w:val="22"/>
      </w:rPr>
    </w:lvl>
    <w:lvl w:ilvl="4">
      <w:start w:val="1"/>
      <w:numFmt w:val="bullet"/>
      <w:lvlText w:val="o"/>
      <w:lvlJc w:val="left"/>
      <w:pPr>
        <w:tabs>
          <w:tab w:val="num" w:pos="349"/>
        </w:tabs>
        <w:ind w:left="3949" w:hanging="360"/>
      </w:pPr>
      <w:rPr>
        <w:rFonts w:ascii="Courier New" w:hAnsi="Courier New" w:cs="Courier New" w:hint="default"/>
      </w:rPr>
    </w:lvl>
    <w:lvl w:ilvl="5">
      <w:start w:val="1"/>
      <w:numFmt w:val="bullet"/>
      <w:lvlText w:val=""/>
      <w:lvlJc w:val="left"/>
      <w:pPr>
        <w:tabs>
          <w:tab w:val="num" w:pos="349"/>
        </w:tabs>
        <w:ind w:left="4669" w:hanging="360"/>
      </w:pPr>
      <w:rPr>
        <w:rFonts w:ascii="Wingdings" w:hAnsi="Wingdings" w:cs="Wingdings" w:hint="default"/>
      </w:rPr>
    </w:lvl>
    <w:lvl w:ilvl="6">
      <w:start w:val="1"/>
      <w:numFmt w:val="bullet"/>
      <w:lvlText w:val=""/>
      <w:lvlJc w:val="left"/>
      <w:pPr>
        <w:tabs>
          <w:tab w:val="num" w:pos="349"/>
        </w:tabs>
        <w:ind w:left="5389" w:hanging="360"/>
      </w:pPr>
      <w:rPr>
        <w:rFonts w:ascii="Symbol" w:hAnsi="Symbol" w:cs="Symbol" w:hint="default"/>
        <w:sz w:val="22"/>
        <w:szCs w:val="22"/>
      </w:rPr>
    </w:lvl>
    <w:lvl w:ilvl="7">
      <w:start w:val="1"/>
      <w:numFmt w:val="bullet"/>
      <w:lvlText w:val="o"/>
      <w:lvlJc w:val="left"/>
      <w:pPr>
        <w:tabs>
          <w:tab w:val="num" w:pos="349"/>
        </w:tabs>
        <w:ind w:left="6109" w:hanging="360"/>
      </w:pPr>
      <w:rPr>
        <w:rFonts w:ascii="Courier New" w:hAnsi="Courier New" w:cs="Courier New" w:hint="default"/>
      </w:rPr>
    </w:lvl>
    <w:lvl w:ilvl="8">
      <w:start w:val="1"/>
      <w:numFmt w:val="bullet"/>
      <w:lvlText w:val=""/>
      <w:lvlJc w:val="left"/>
      <w:pPr>
        <w:tabs>
          <w:tab w:val="num" w:pos="349"/>
        </w:tabs>
        <w:ind w:left="6829" w:hanging="360"/>
      </w:pPr>
      <w:rPr>
        <w:rFonts w:ascii="Wingdings" w:hAnsi="Wingdings" w:cs="Wingdings" w:hint="default"/>
      </w:rPr>
    </w:lvl>
  </w:abstractNum>
  <w:abstractNum w:abstractNumId="1" w15:restartNumberingAfterBreak="0">
    <w:nsid w:val="00000006"/>
    <w:multiLevelType w:val="multilevel"/>
    <w:tmpl w:val="00000006"/>
    <w:name w:val="WW8Num42"/>
    <w:lvl w:ilvl="0">
      <w:start w:val="1"/>
      <w:numFmt w:val="bullet"/>
      <w:lvlText w:val=""/>
      <w:lvlJc w:val="left"/>
      <w:pPr>
        <w:tabs>
          <w:tab w:val="num" w:pos="720"/>
        </w:tabs>
        <w:ind w:left="720" w:hanging="360"/>
      </w:pPr>
      <w:rPr>
        <w:rFonts w:ascii="Symbol" w:hAnsi="Symbol" w:cs="Symbol" w:hint="default"/>
        <w:b w:val="0"/>
        <w:sz w:val="20"/>
        <w:szCs w:val="20"/>
      </w:rPr>
    </w:lvl>
    <w:lvl w:ilvl="1">
      <w:start w:val="1"/>
      <w:numFmt w:val="bullet"/>
      <w:lvlText w:val=""/>
      <w:lvlJc w:val="left"/>
      <w:pPr>
        <w:tabs>
          <w:tab w:val="num" w:pos="1080"/>
        </w:tabs>
        <w:ind w:left="1080" w:hanging="360"/>
      </w:pPr>
      <w:rPr>
        <w:rFonts w:ascii="Symbol" w:hAnsi="Symbol" w:cs="Century Gothic"/>
        <w:b w:val="0"/>
        <w:sz w:val="20"/>
        <w:szCs w:val="20"/>
      </w:rPr>
    </w:lvl>
    <w:lvl w:ilvl="2">
      <w:start w:val="1"/>
      <w:numFmt w:val="bullet"/>
      <w:lvlText w:val=""/>
      <w:lvlJc w:val="left"/>
      <w:pPr>
        <w:tabs>
          <w:tab w:val="num" w:pos="1440"/>
        </w:tabs>
        <w:ind w:left="1440" w:hanging="360"/>
      </w:pPr>
      <w:rPr>
        <w:rFonts w:ascii="Symbol" w:hAnsi="Symbol" w:cs="Century Gothic"/>
        <w:b w:val="0"/>
        <w:sz w:val="20"/>
        <w:szCs w:val="20"/>
      </w:rPr>
    </w:lvl>
    <w:lvl w:ilvl="3">
      <w:start w:val="1"/>
      <w:numFmt w:val="bullet"/>
      <w:lvlText w:val=""/>
      <w:lvlJc w:val="left"/>
      <w:pPr>
        <w:tabs>
          <w:tab w:val="num" w:pos="1800"/>
        </w:tabs>
        <w:ind w:left="1800" w:hanging="360"/>
      </w:pPr>
      <w:rPr>
        <w:rFonts w:ascii="Symbol" w:hAnsi="Symbol" w:cs="Century Gothic"/>
        <w:b w:val="0"/>
        <w:sz w:val="20"/>
        <w:szCs w:val="20"/>
      </w:rPr>
    </w:lvl>
    <w:lvl w:ilvl="4">
      <w:start w:val="1"/>
      <w:numFmt w:val="bullet"/>
      <w:lvlText w:val=""/>
      <w:lvlJc w:val="left"/>
      <w:pPr>
        <w:tabs>
          <w:tab w:val="num" w:pos="2160"/>
        </w:tabs>
        <w:ind w:left="2160" w:hanging="360"/>
      </w:pPr>
      <w:rPr>
        <w:rFonts w:ascii="Symbol" w:hAnsi="Symbol" w:cs="Century Gothic"/>
        <w:b w:val="0"/>
        <w:sz w:val="20"/>
        <w:szCs w:val="20"/>
      </w:rPr>
    </w:lvl>
    <w:lvl w:ilvl="5">
      <w:start w:val="1"/>
      <w:numFmt w:val="bullet"/>
      <w:lvlText w:val=""/>
      <w:lvlJc w:val="left"/>
      <w:pPr>
        <w:tabs>
          <w:tab w:val="num" w:pos="2520"/>
        </w:tabs>
        <w:ind w:left="2520" w:hanging="360"/>
      </w:pPr>
      <w:rPr>
        <w:rFonts w:ascii="Symbol" w:hAnsi="Symbol" w:cs="Century Gothic"/>
        <w:b w:val="0"/>
        <w:sz w:val="20"/>
        <w:szCs w:val="20"/>
      </w:rPr>
    </w:lvl>
    <w:lvl w:ilvl="6">
      <w:start w:val="1"/>
      <w:numFmt w:val="bullet"/>
      <w:lvlText w:val=""/>
      <w:lvlJc w:val="left"/>
      <w:pPr>
        <w:tabs>
          <w:tab w:val="num" w:pos="2880"/>
        </w:tabs>
        <w:ind w:left="2880" w:hanging="360"/>
      </w:pPr>
      <w:rPr>
        <w:rFonts w:ascii="Symbol" w:hAnsi="Symbol" w:cs="Century Gothic"/>
        <w:b w:val="0"/>
        <w:sz w:val="20"/>
        <w:szCs w:val="20"/>
      </w:rPr>
    </w:lvl>
    <w:lvl w:ilvl="7">
      <w:start w:val="1"/>
      <w:numFmt w:val="bullet"/>
      <w:lvlText w:val=""/>
      <w:lvlJc w:val="left"/>
      <w:pPr>
        <w:tabs>
          <w:tab w:val="num" w:pos="3240"/>
        </w:tabs>
        <w:ind w:left="3240" w:hanging="360"/>
      </w:pPr>
      <w:rPr>
        <w:rFonts w:ascii="Symbol" w:hAnsi="Symbol" w:cs="Century Gothic"/>
        <w:b w:val="0"/>
        <w:sz w:val="20"/>
        <w:szCs w:val="20"/>
      </w:rPr>
    </w:lvl>
    <w:lvl w:ilvl="8">
      <w:start w:val="1"/>
      <w:numFmt w:val="bullet"/>
      <w:lvlText w:val=""/>
      <w:lvlJc w:val="left"/>
      <w:pPr>
        <w:tabs>
          <w:tab w:val="num" w:pos="3600"/>
        </w:tabs>
        <w:ind w:left="3600" w:hanging="360"/>
      </w:pPr>
      <w:rPr>
        <w:rFonts w:ascii="Symbol" w:hAnsi="Symbol" w:cs="Century Gothic"/>
        <w:b w:val="0"/>
        <w:sz w:val="20"/>
        <w:szCs w:val="20"/>
      </w:rPr>
    </w:lvl>
  </w:abstractNum>
  <w:abstractNum w:abstractNumId="2" w15:restartNumberingAfterBreak="0">
    <w:nsid w:val="00000008"/>
    <w:multiLevelType w:val="singleLevel"/>
    <w:tmpl w:val="00000008"/>
    <w:name w:val="WW8Num8"/>
    <w:lvl w:ilvl="0">
      <w:start w:val="1"/>
      <w:numFmt w:val="decimal"/>
      <w:lvlText w:val="%1."/>
      <w:lvlJc w:val="left"/>
      <w:pPr>
        <w:tabs>
          <w:tab w:val="num" w:pos="360"/>
        </w:tabs>
        <w:ind w:left="360" w:hanging="360"/>
      </w:pPr>
      <w:rPr>
        <w:b w:val="0"/>
      </w:rPr>
    </w:lvl>
  </w:abstractNum>
  <w:abstractNum w:abstractNumId="3" w15:restartNumberingAfterBreak="0">
    <w:nsid w:val="0000000E"/>
    <w:multiLevelType w:val="multilevel"/>
    <w:tmpl w:val="4C444FBA"/>
    <w:name w:val="WW8Num14"/>
    <w:lvl w:ilvl="0">
      <w:start w:val="3"/>
      <w:numFmt w:val="decimal"/>
      <w:lvlText w:val="%1."/>
      <w:lvlJc w:val="left"/>
      <w:pPr>
        <w:tabs>
          <w:tab w:val="num" w:pos="360"/>
        </w:tabs>
        <w:ind w:left="360" w:hanging="360"/>
      </w:pPr>
      <w:rPr>
        <w:b w:val="0"/>
        <w:color w:val="auto"/>
      </w:rPr>
    </w:lvl>
    <w:lvl w:ilvl="1">
      <w:start w:val="1"/>
      <w:numFmt w:val="decimal"/>
      <w:lvlText w:val="%2)"/>
      <w:lvlJc w:val="left"/>
      <w:pPr>
        <w:tabs>
          <w:tab w:val="num" w:pos="1860"/>
        </w:tabs>
        <w:ind w:left="1860" w:hanging="360"/>
      </w:pPr>
      <w:rPr>
        <w:rFonts w:ascii="Verdana" w:eastAsia="Times New Roman" w:hAnsi="Verdana" w:cs="Times New Roman"/>
        <w:b w:val="0"/>
        <w:i w:val="0"/>
      </w:rPr>
    </w:lvl>
    <w:lvl w:ilvl="2">
      <w:start w:val="2"/>
      <w:numFmt w:val="decimal"/>
      <w:lvlText w:val="%3)"/>
      <w:lvlJc w:val="left"/>
      <w:pPr>
        <w:tabs>
          <w:tab w:val="num" w:pos="2760"/>
        </w:tabs>
        <w:ind w:left="2760" w:hanging="360"/>
      </w:pPr>
      <w:rPr>
        <w:b w:val="0"/>
      </w:rPr>
    </w:lvl>
    <w:lvl w:ilvl="3">
      <w:start w:val="1"/>
      <w:numFmt w:val="decimal"/>
      <w:lvlText w:val="%4)"/>
      <w:lvlJc w:val="left"/>
      <w:pPr>
        <w:tabs>
          <w:tab w:val="num" w:pos="3300"/>
        </w:tabs>
        <w:ind w:left="3300" w:hanging="360"/>
      </w:pPr>
      <w:rPr>
        <w:rFonts w:ascii="Verdana" w:eastAsia="Times New Roman" w:hAnsi="Verdana" w:cs="Times New Roman"/>
        <w:b w:val="0"/>
        <w:i w:val="0"/>
      </w:rPr>
    </w:lvl>
    <w:lvl w:ilvl="4">
      <w:start w:val="6"/>
      <w:numFmt w:val="decimal"/>
      <w:lvlText w:val="%5."/>
      <w:lvlJc w:val="left"/>
      <w:pPr>
        <w:tabs>
          <w:tab w:val="num" w:pos="4020"/>
        </w:tabs>
        <w:ind w:left="4020" w:hanging="360"/>
      </w:pPr>
      <w:rPr>
        <w:b w:val="0"/>
        <w:i w:val="0"/>
      </w:rPr>
    </w:lvl>
    <w:lvl w:ilvl="5">
      <w:start w:val="1"/>
      <w:numFmt w:val="decimal"/>
      <w:lvlText w:val="%6)"/>
      <w:lvlJc w:val="left"/>
      <w:pPr>
        <w:tabs>
          <w:tab w:val="num" w:pos="4920"/>
        </w:tabs>
        <w:ind w:left="4920" w:hanging="360"/>
      </w:pPr>
      <w:rPr>
        <w:b w:val="0"/>
      </w:rPr>
    </w:lvl>
    <w:lvl w:ilvl="6">
      <w:start w:val="1"/>
      <w:numFmt w:val="decimal"/>
      <w:lvlText w:val="%7."/>
      <w:lvlJc w:val="left"/>
      <w:pPr>
        <w:tabs>
          <w:tab w:val="num" w:pos="5460"/>
        </w:tabs>
        <w:ind w:left="5460" w:hanging="360"/>
      </w:pPr>
      <w:rPr>
        <w:b w:val="0"/>
      </w:r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4" w15:restartNumberingAfterBreak="0">
    <w:nsid w:val="00000015"/>
    <w:multiLevelType w:val="multilevel"/>
    <w:tmpl w:val="F4924E2E"/>
    <w:name w:val="WW8Num22"/>
    <w:lvl w:ilvl="0">
      <w:start w:val="1"/>
      <w:numFmt w:val="decimal"/>
      <w:lvlText w:val="%1)"/>
      <w:lvlJc w:val="left"/>
      <w:pPr>
        <w:tabs>
          <w:tab w:val="num" w:pos="4980"/>
        </w:tabs>
        <w:ind w:left="4980" w:hanging="360"/>
      </w:pPr>
      <w:rPr>
        <w:b w:val="0"/>
      </w:rPr>
    </w:lvl>
    <w:lvl w:ilvl="1">
      <w:start w:val="1"/>
      <w:numFmt w:val="lowerLetter"/>
      <w:lvlText w:val="%2)"/>
      <w:lvlJc w:val="left"/>
      <w:pPr>
        <w:tabs>
          <w:tab w:val="num" w:pos="1440"/>
        </w:tabs>
        <w:ind w:left="1440" w:hanging="360"/>
      </w:pPr>
      <w:rPr>
        <w:rFonts w:ascii="Verdana" w:eastAsia="Times New Roman" w:hAnsi="Verdana" w:cs="Times New Roman"/>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19"/>
    <w:multiLevelType w:val="multilevel"/>
    <w:tmpl w:val="06B46DB6"/>
    <w:name w:val="WW8Num25"/>
    <w:lvl w:ilvl="0">
      <w:start w:val="1"/>
      <w:numFmt w:val="decimal"/>
      <w:lvlText w:val="%1."/>
      <w:lvlJc w:val="left"/>
      <w:pPr>
        <w:tabs>
          <w:tab w:val="num" w:pos="360"/>
        </w:tabs>
        <w:ind w:left="360" w:hanging="360"/>
      </w:pPr>
      <w:rPr>
        <w:b w:val="0"/>
      </w:rPr>
    </w:lvl>
    <w:lvl w:ilvl="1">
      <w:start w:val="1"/>
      <w:numFmt w:val="lowerLetter"/>
      <w:lvlText w:val="%2)"/>
      <w:lvlJc w:val="left"/>
      <w:pPr>
        <w:tabs>
          <w:tab w:val="num" w:pos="1860"/>
        </w:tabs>
        <w:ind w:left="1860" w:hanging="360"/>
      </w:pPr>
      <w:rPr>
        <w:b w:val="0"/>
        <w:i w:val="0"/>
      </w:rPr>
    </w:lvl>
    <w:lvl w:ilvl="2">
      <w:start w:val="2"/>
      <w:numFmt w:val="decimal"/>
      <w:lvlText w:val="%3)"/>
      <w:lvlJc w:val="left"/>
      <w:pPr>
        <w:tabs>
          <w:tab w:val="num" w:pos="2760"/>
        </w:tabs>
        <w:ind w:left="2760" w:hanging="360"/>
      </w:pPr>
      <w:rPr>
        <w:b w:val="0"/>
      </w:rPr>
    </w:lvl>
    <w:lvl w:ilvl="3">
      <w:start w:val="1"/>
      <w:numFmt w:val="lowerLetter"/>
      <w:lvlText w:val="%4)"/>
      <w:lvlJc w:val="left"/>
      <w:pPr>
        <w:tabs>
          <w:tab w:val="num" w:pos="3300"/>
        </w:tabs>
        <w:ind w:left="3300" w:hanging="360"/>
      </w:pPr>
      <w:rPr>
        <w:b w:val="0"/>
        <w:i w:val="0"/>
      </w:rPr>
    </w:lvl>
    <w:lvl w:ilvl="4">
      <w:start w:val="5"/>
      <w:numFmt w:val="decimal"/>
      <w:lvlText w:val="%5."/>
      <w:lvlJc w:val="left"/>
      <w:pPr>
        <w:tabs>
          <w:tab w:val="num" w:pos="4020"/>
        </w:tabs>
        <w:ind w:left="4020" w:hanging="360"/>
      </w:pPr>
      <w:rPr>
        <w:b w:val="0"/>
        <w:i w:val="0"/>
      </w:rPr>
    </w:lvl>
    <w:lvl w:ilvl="5">
      <w:start w:val="1"/>
      <w:numFmt w:val="decimal"/>
      <w:lvlText w:val="%6)"/>
      <w:lvlJc w:val="left"/>
      <w:pPr>
        <w:tabs>
          <w:tab w:val="num" w:pos="4920"/>
        </w:tabs>
        <w:ind w:left="4920" w:hanging="360"/>
      </w:pPr>
      <w:rPr>
        <w:b w:val="0"/>
      </w:r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6" w15:restartNumberingAfterBreak="0">
    <w:nsid w:val="00000028"/>
    <w:multiLevelType w:val="multilevel"/>
    <w:tmpl w:val="2F483A5A"/>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3E06234"/>
    <w:multiLevelType w:val="hybridMultilevel"/>
    <w:tmpl w:val="6FE871E0"/>
    <w:lvl w:ilvl="0" w:tplc="04150017">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5D61851"/>
    <w:multiLevelType w:val="hybridMultilevel"/>
    <w:tmpl w:val="ECC008F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7">
      <w:start w:val="1"/>
      <w:numFmt w:val="lowerLetter"/>
      <w:lvlText w:val="%3)"/>
      <w:lvlJc w:val="lef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082B097E"/>
    <w:multiLevelType w:val="hybridMultilevel"/>
    <w:tmpl w:val="B6C4327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097F7A85"/>
    <w:multiLevelType w:val="multilevel"/>
    <w:tmpl w:val="39225226"/>
    <w:lvl w:ilvl="0">
      <w:start w:val="3"/>
      <w:numFmt w:val="decimal"/>
      <w:lvlText w:val="%1."/>
      <w:lvlJc w:val="left"/>
      <w:pPr>
        <w:tabs>
          <w:tab w:val="num" w:pos="360"/>
        </w:tabs>
        <w:ind w:left="360" w:hanging="360"/>
      </w:pPr>
      <w:rPr>
        <w:rFonts w:hint="default"/>
        <w:b w:val="0"/>
        <w:i w:val="0"/>
      </w:rPr>
    </w:lvl>
    <w:lvl w:ilvl="1">
      <w:start w:val="1"/>
      <w:numFmt w:val="decimal"/>
      <w:lvlText w:val="%2)"/>
      <w:lvlJc w:val="left"/>
      <w:pPr>
        <w:tabs>
          <w:tab w:val="num" w:pos="1440"/>
        </w:tabs>
        <w:ind w:left="1440" w:hanging="360"/>
      </w:pPr>
      <w:rPr>
        <w:rFonts w:hint="default"/>
        <w:b w:val="0"/>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AF92075"/>
    <w:multiLevelType w:val="hybridMultilevel"/>
    <w:tmpl w:val="B9E6650A"/>
    <w:lvl w:ilvl="0" w:tplc="CAEA1A24">
      <w:start w:val="1"/>
      <w:numFmt w:val="decimal"/>
      <w:lvlText w:val="%1."/>
      <w:lvlJc w:val="left"/>
      <w:pPr>
        <w:tabs>
          <w:tab w:val="num" w:pos="360"/>
        </w:tabs>
        <w:ind w:left="340" w:hanging="34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0C5C5B44"/>
    <w:multiLevelType w:val="hybridMultilevel"/>
    <w:tmpl w:val="5DFAD060"/>
    <w:lvl w:ilvl="0" w:tplc="8F3696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DE5A47"/>
    <w:multiLevelType w:val="hybridMultilevel"/>
    <w:tmpl w:val="62746BC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 w15:restartNumberingAfterBreak="0">
    <w:nsid w:val="0E02227E"/>
    <w:multiLevelType w:val="hybridMultilevel"/>
    <w:tmpl w:val="FCBA37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5B252E"/>
    <w:multiLevelType w:val="hybridMultilevel"/>
    <w:tmpl w:val="83A26390"/>
    <w:lvl w:ilvl="0" w:tplc="160E6578">
      <w:start w:val="1"/>
      <w:numFmt w:val="decimal"/>
      <w:lvlText w:val="%1)"/>
      <w:lvlJc w:val="left"/>
      <w:pPr>
        <w:tabs>
          <w:tab w:val="num" w:pos="786"/>
        </w:tabs>
        <w:ind w:left="786" w:hanging="360"/>
      </w:pPr>
      <w:rPr>
        <w:rFonts w:ascii="Calibri Light" w:eastAsia="Times New Roman" w:hAnsi="Calibri Light" w:cs="Calibri Light" w:hint="default"/>
        <w:b w:val="0"/>
        <w:i w:val="0"/>
        <w:sz w:val="22"/>
        <w:szCs w:val="24"/>
      </w:rPr>
    </w:lvl>
    <w:lvl w:ilvl="1" w:tplc="A01617E4">
      <w:start w:val="1"/>
      <w:numFmt w:val="decimal"/>
      <w:lvlText w:val="%2."/>
      <w:lvlJc w:val="left"/>
      <w:pPr>
        <w:tabs>
          <w:tab w:val="num" w:pos="381"/>
        </w:tabs>
        <w:ind w:left="381" w:hanging="360"/>
      </w:pPr>
      <w:rPr>
        <w:b w:val="0"/>
      </w:rPr>
    </w:lvl>
    <w:lvl w:ilvl="2" w:tplc="0415001B">
      <w:start w:val="1"/>
      <w:numFmt w:val="decimal"/>
      <w:lvlText w:val="%3."/>
      <w:lvlJc w:val="left"/>
      <w:pPr>
        <w:tabs>
          <w:tab w:val="num" w:pos="1101"/>
        </w:tabs>
        <w:ind w:left="1101" w:hanging="360"/>
      </w:pPr>
    </w:lvl>
    <w:lvl w:ilvl="3" w:tplc="0415000F">
      <w:start w:val="1"/>
      <w:numFmt w:val="decimal"/>
      <w:lvlText w:val="%4."/>
      <w:lvlJc w:val="left"/>
      <w:pPr>
        <w:tabs>
          <w:tab w:val="num" w:pos="1821"/>
        </w:tabs>
        <w:ind w:left="1821" w:hanging="360"/>
      </w:pPr>
    </w:lvl>
    <w:lvl w:ilvl="4" w:tplc="04150019">
      <w:start w:val="1"/>
      <w:numFmt w:val="decimal"/>
      <w:lvlText w:val="%5."/>
      <w:lvlJc w:val="left"/>
      <w:pPr>
        <w:tabs>
          <w:tab w:val="num" w:pos="2541"/>
        </w:tabs>
        <w:ind w:left="2541" w:hanging="360"/>
      </w:pPr>
    </w:lvl>
    <w:lvl w:ilvl="5" w:tplc="0415001B">
      <w:start w:val="1"/>
      <w:numFmt w:val="decimal"/>
      <w:lvlText w:val="%6."/>
      <w:lvlJc w:val="left"/>
      <w:pPr>
        <w:tabs>
          <w:tab w:val="num" w:pos="3261"/>
        </w:tabs>
        <w:ind w:left="3261" w:hanging="360"/>
      </w:pPr>
    </w:lvl>
    <w:lvl w:ilvl="6" w:tplc="0415000F">
      <w:start w:val="1"/>
      <w:numFmt w:val="decimal"/>
      <w:lvlText w:val="%7."/>
      <w:lvlJc w:val="left"/>
      <w:pPr>
        <w:tabs>
          <w:tab w:val="num" w:pos="3981"/>
        </w:tabs>
        <w:ind w:left="3981" w:hanging="360"/>
      </w:pPr>
    </w:lvl>
    <w:lvl w:ilvl="7" w:tplc="04150019">
      <w:start w:val="1"/>
      <w:numFmt w:val="decimal"/>
      <w:lvlText w:val="%8."/>
      <w:lvlJc w:val="left"/>
      <w:pPr>
        <w:tabs>
          <w:tab w:val="num" w:pos="4701"/>
        </w:tabs>
        <w:ind w:left="4701" w:hanging="360"/>
      </w:pPr>
    </w:lvl>
    <w:lvl w:ilvl="8" w:tplc="0415001B">
      <w:start w:val="1"/>
      <w:numFmt w:val="decimal"/>
      <w:lvlText w:val="%9."/>
      <w:lvlJc w:val="left"/>
      <w:pPr>
        <w:tabs>
          <w:tab w:val="num" w:pos="5421"/>
        </w:tabs>
        <w:ind w:left="5421" w:hanging="360"/>
      </w:pPr>
    </w:lvl>
  </w:abstractNum>
  <w:abstractNum w:abstractNumId="16" w15:restartNumberingAfterBreak="0">
    <w:nsid w:val="12531D93"/>
    <w:multiLevelType w:val="hybridMultilevel"/>
    <w:tmpl w:val="9B48AA32"/>
    <w:lvl w:ilvl="0" w:tplc="AA1A32CC">
      <w:start w:val="1"/>
      <w:numFmt w:val="decimal"/>
      <w:lvlText w:val="%1."/>
      <w:lvlJc w:val="left"/>
      <w:pPr>
        <w:tabs>
          <w:tab w:val="num" w:pos="360"/>
        </w:tabs>
        <w:ind w:left="360" w:hanging="360"/>
      </w:pPr>
      <w:rPr>
        <w:rFonts w:hint="default"/>
        <w:b w:val="0"/>
        <w:color w:val="auto"/>
      </w:rPr>
    </w:lvl>
    <w:lvl w:ilvl="1" w:tplc="33B064D0">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50220DD"/>
    <w:multiLevelType w:val="multilevel"/>
    <w:tmpl w:val="FA3C78C2"/>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1440"/>
        </w:tabs>
        <w:ind w:left="1440" w:hanging="360"/>
      </w:pPr>
      <w:rPr>
        <w:rFonts w:hint="default"/>
        <w:b w:val="0"/>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D212831"/>
    <w:multiLevelType w:val="hybridMultilevel"/>
    <w:tmpl w:val="E35010A2"/>
    <w:lvl w:ilvl="0" w:tplc="0415000F">
      <w:start w:val="1"/>
      <w:numFmt w:val="decimal"/>
      <w:lvlText w:val="%1."/>
      <w:lvlJc w:val="left"/>
      <w:pPr>
        <w:ind w:left="777" w:hanging="360"/>
      </w:pPr>
    </w:lvl>
    <w:lvl w:ilvl="1" w:tplc="04150019">
      <w:start w:val="1"/>
      <w:numFmt w:val="lowerLetter"/>
      <w:lvlText w:val="%2."/>
      <w:lvlJc w:val="left"/>
      <w:pPr>
        <w:ind w:left="1497" w:hanging="360"/>
      </w:pPr>
    </w:lvl>
    <w:lvl w:ilvl="2" w:tplc="67301528">
      <w:start w:val="1"/>
      <w:numFmt w:val="lowerLetter"/>
      <w:lvlText w:val="%3)"/>
      <w:lvlJc w:val="left"/>
      <w:pPr>
        <w:ind w:left="2397" w:hanging="360"/>
      </w:pPr>
      <w:rPr>
        <w:rFonts w:hint="default"/>
      </w:r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9" w15:restartNumberingAfterBreak="0">
    <w:nsid w:val="1D4E64FA"/>
    <w:multiLevelType w:val="multilevel"/>
    <w:tmpl w:val="69A0AC2E"/>
    <w:lvl w:ilvl="0">
      <w:start w:val="7"/>
      <w:numFmt w:val="decimal"/>
      <w:lvlText w:val="%1."/>
      <w:lvlJc w:val="left"/>
      <w:pPr>
        <w:tabs>
          <w:tab w:val="num" w:pos="360"/>
        </w:tabs>
        <w:ind w:left="360" w:hanging="360"/>
      </w:pPr>
      <w:rPr>
        <w:rFonts w:hint="default"/>
        <w:b w:val="0"/>
      </w:rPr>
    </w:lvl>
    <w:lvl w:ilvl="1">
      <w:start w:val="1"/>
      <w:numFmt w:val="decimal"/>
      <w:lvlText w:val="%2)"/>
      <w:lvlJc w:val="left"/>
      <w:pPr>
        <w:tabs>
          <w:tab w:val="num" w:pos="972"/>
        </w:tabs>
        <w:ind w:left="972" w:hanging="432"/>
      </w:pPr>
      <w:rPr>
        <w:rFonts w:hint="default"/>
        <w:color w:val="auto"/>
      </w:rPr>
    </w:lvl>
    <w:lvl w:ilvl="2">
      <w:start w:val="1"/>
      <w:numFmt w:val="lowerLetter"/>
      <w:lvlText w:val="%3)"/>
      <w:lvlJc w:val="left"/>
      <w:pPr>
        <w:tabs>
          <w:tab w:val="num" w:pos="1430"/>
        </w:tabs>
        <w:ind w:left="1214" w:hanging="504"/>
      </w:pPr>
      <w:rPr>
        <w:rFonts w:ascii="Calibri Light" w:eastAsia="Arial Unicode MS" w:hAnsi="Calibri Light" w:cs="Calibri Light"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1F14028A"/>
    <w:multiLevelType w:val="hybridMultilevel"/>
    <w:tmpl w:val="AE1E3D38"/>
    <w:lvl w:ilvl="0" w:tplc="0F685450">
      <w:start w:val="1"/>
      <w:numFmt w:val="decimal"/>
      <w:lvlText w:val="%1."/>
      <w:lvlJc w:val="left"/>
      <w:pPr>
        <w:tabs>
          <w:tab w:val="num" w:pos="360"/>
        </w:tabs>
        <w:ind w:left="340" w:hanging="340"/>
      </w:pPr>
      <w:rPr>
        <w:rFonts w:hint="default"/>
        <w:b w:val="0"/>
        <w:i w:val="0"/>
      </w:rPr>
    </w:lvl>
    <w:lvl w:ilvl="1" w:tplc="04150003">
      <w:start w:val="1"/>
      <w:numFmt w:val="decimal"/>
      <w:lvlText w:val="%2)"/>
      <w:lvlJc w:val="left"/>
      <w:pPr>
        <w:tabs>
          <w:tab w:val="num" w:pos="360"/>
        </w:tabs>
        <w:ind w:left="360" w:hanging="360"/>
      </w:pPr>
      <w:rPr>
        <w:rFonts w:hint="default"/>
        <w:b w:val="0"/>
        <w:i w:val="0"/>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1" w15:restartNumberingAfterBreak="0">
    <w:nsid w:val="2227792B"/>
    <w:multiLevelType w:val="hybridMultilevel"/>
    <w:tmpl w:val="09BCF67E"/>
    <w:lvl w:ilvl="0" w:tplc="D81AE1CC">
      <w:start w:val="2"/>
      <w:numFmt w:val="decimal"/>
      <w:lvlText w:val="%1."/>
      <w:lvlJc w:val="left"/>
      <w:pPr>
        <w:tabs>
          <w:tab w:val="num" w:pos="1800"/>
        </w:tabs>
        <w:ind w:left="1800" w:hanging="360"/>
      </w:pPr>
      <w:rPr>
        <w:rFonts w:hint="default"/>
        <w:b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28C05BE"/>
    <w:multiLevelType w:val="hybridMultilevel"/>
    <w:tmpl w:val="13B205D2"/>
    <w:lvl w:ilvl="0" w:tplc="700A9538">
      <w:start w:val="1"/>
      <w:numFmt w:val="decimal"/>
      <w:lvlText w:val="%1)"/>
      <w:lvlJc w:val="left"/>
      <w:pPr>
        <w:tabs>
          <w:tab w:val="num" w:pos="1060"/>
        </w:tabs>
        <w:ind w:left="1060" w:hanging="360"/>
      </w:pPr>
      <w:rPr>
        <w:rFonts w:hint="default"/>
        <w:color w:val="auto"/>
      </w:rPr>
    </w:lvl>
    <w:lvl w:ilvl="1" w:tplc="9EA46424">
      <w:start w:val="1"/>
      <w:numFmt w:val="lowerLetter"/>
      <w:lvlText w:val="%2)"/>
      <w:lvlJc w:val="left"/>
      <w:pPr>
        <w:ind w:left="1440" w:hanging="360"/>
      </w:pPr>
      <w:rPr>
        <w:rFonts w:ascii="Calibri Light" w:eastAsia="Times New Roman" w:hAnsi="Calibri Light" w:cs="Calibri Light" w:hint="default"/>
        <w:sz w:val="22"/>
        <w:szCs w:val="24"/>
      </w:rPr>
    </w:lvl>
    <w:lvl w:ilvl="2" w:tplc="159075A4">
      <w:start w:val="3"/>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4B59D2"/>
    <w:multiLevelType w:val="hybridMultilevel"/>
    <w:tmpl w:val="CE0A1624"/>
    <w:lvl w:ilvl="0" w:tplc="EC201518">
      <w:start w:val="1"/>
      <w:numFmt w:val="decimal"/>
      <w:lvlText w:val="%1."/>
      <w:lvlJc w:val="left"/>
      <w:pPr>
        <w:tabs>
          <w:tab w:val="num" w:pos="360"/>
        </w:tabs>
        <w:ind w:left="340" w:hanging="340"/>
      </w:pPr>
      <w:rPr>
        <w:rFonts w:hint="default"/>
        <w:b w:val="0"/>
        <w:i w:val="0"/>
      </w:rPr>
    </w:lvl>
    <w:lvl w:ilvl="1" w:tplc="04150019">
      <w:start w:val="1"/>
      <w:numFmt w:val="lowerLetter"/>
      <w:lvlText w:val="%2)"/>
      <w:lvlJc w:val="left"/>
      <w:pPr>
        <w:tabs>
          <w:tab w:val="num" w:pos="851"/>
        </w:tabs>
        <w:ind w:left="851" w:hanging="511"/>
      </w:pPr>
      <w:rPr>
        <w:rFonts w:hint="default"/>
        <w:b/>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6000306"/>
    <w:multiLevelType w:val="hybridMultilevel"/>
    <w:tmpl w:val="6E645E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860574"/>
    <w:multiLevelType w:val="hybridMultilevel"/>
    <w:tmpl w:val="C12073F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2D6D7A7A"/>
    <w:multiLevelType w:val="hybridMultilevel"/>
    <w:tmpl w:val="D5EE857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DD87D97"/>
    <w:multiLevelType w:val="hybridMultilevel"/>
    <w:tmpl w:val="CD0CD860"/>
    <w:lvl w:ilvl="0" w:tplc="04150011">
      <w:start w:val="1"/>
      <w:numFmt w:val="decimal"/>
      <w:lvlText w:val="%1)"/>
      <w:lvlJc w:val="left"/>
      <w:pPr>
        <w:ind w:left="777" w:hanging="360"/>
      </w:pPr>
    </w:lvl>
    <w:lvl w:ilvl="1" w:tplc="04150011">
      <w:start w:val="1"/>
      <w:numFmt w:val="decimal"/>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28" w15:restartNumberingAfterBreak="0">
    <w:nsid w:val="2E79189E"/>
    <w:multiLevelType w:val="hybridMultilevel"/>
    <w:tmpl w:val="37400272"/>
    <w:lvl w:ilvl="0" w:tplc="04150017">
      <w:start w:val="1"/>
      <w:numFmt w:val="lowerLetter"/>
      <w:lvlText w:val="%1)"/>
      <w:lvlJc w:val="left"/>
      <w:pPr>
        <w:ind w:left="1080" w:hanging="360"/>
      </w:pPr>
      <w:rPr>
        <w:rFonts w:hint="default"/>
      </w:rPr>
    </w:lvl>
    <w:lvl w:ilvl="1" w:tplc="0415000B">
      <w:start w:val="1"/>
      <w:numFmt w:val="bullet"/>
      <w:lvlText w:val=""/>
      <w:lvlJc w:val="left"/>
      <w:pPr>
        <w:ind w:left="1800" w:hanging="360"/>
      </w:pPr>
      <w:rPr>
        <w:rFonts w:ascii="Wingdings" w:hAnsi="Wingdings" w:hint="default"/>
        <w:b w:val="0"/>
        <w:i w:val="0"/>
        <w:color w:val="auto"/>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EF7044E"/>
    <w:multiLevelType w:val="hybridMultilevel"/>
    <w:tmpl w:val="4D4EFCD2"/>
    <w:lvl w:ilvl="0" w:tplc="C5E6B232">
      <w:start w:val="1"/>
      <w:numFmt w:val="decimal"/>
      <w:lvlText w:val="%1."/>
      <w:lvlJc w:val="left"/>
      <w:pPr>
        <w:tabs>
          <w:tab w:val="num" w:pos="360"/>
        </w:tabs>
        <w:ind w:left="340" w:hanging="340"/>
      </w:pPr>
      <w:rPr>
        <w:rFonts w:hint="default"/>
        <w:b w:val="0"/>
        <w:i w:val="0"/>
      </w:rPr>
    </w:lvl>
    <w:lvl w:ilvl="1" w:tplc="3A0E7682">
      <w:start w:val="1"/>
      <w:numFmt w:val="decimal"/>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F5D37BD"/>
    <w:multiLevelType w:val="hybridMultilevel"/>
    <w:tmpl w:val="0D2498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0E2A7B"/>
    <w:multiLevelType w:val="hybridMultilevel"/>
    <w:tmpl w:val="ED52288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5221F9A"/>
    <w:multiLevelType w:val="hybridMultilevel"/>
    <w:tmpl w:val="007AB3BC"/>
    <w:lvl w:ilvl="0" w:tplc="D1B6B0E2">
      <w:start w:val="1"/>
      <w:numFmt w:val="decimal"/>
      <w:lvlText w:val="%1."/>
      <w:lvlJc w:val="left"/>
      <w:pPr>
        <w:tabs>
          <w:tab w:val="num" w:pos="360"/>
        </w:tabs>
        <w:ind w:left="360" w:hanging="360"/>
      </w:pPr>
      <w:rPr>
        <w:b w:val="0"/>
      </w:rPr>
    </w:lvl>
    <w:lvl w:ilvl="1" w:tplc="FFFFFFFF">
      <w:start w:val="1"/>
      <w:numFmt w:val="decimal"/>
      <w:lvlText w:val="%2)"/>
      <w:lvlJc w:val="left"/>
      <w:pPr>
        <w:tabs>
          <w:tab w:val="num" w:pos="4268"/>
        </w:tabs>
        <w:ind w:left="4268" w:hanging="723"/>
      </w:pPr>
      <w:rPr>
        <w:rFonts w:hint="default"/>
      </w:rPr>
    </w:lvl>
    <w:lvl w:ilvl="2" w:tplc="04150011">
      <w:start w:val="1"/>
      <w:numFmt w:val="decimal"/>
      <w:lvlText w:val="%3)"/>
      <w:lvlJc w:val="left"/>
      <w:pPr>
        <w:ind w:left="1980" w:hanging="360"/>
      </w:pPr>
      <w:rPr>
        <w:rFonts w:hint="default"/>
      </w:rPr>
    </w:lvl>
    <w:lvl w:ilvl="3" w:tplc="A6348C96">
      <w:start w:val="1"/>
      <w:numFmt w:val="lowerLetter"/>
      <w:lvlText w:val="%4)"/>
      <w:lvlJc w:val="left"/>
      <w:pPr>
        <w:ind w:left="2520" w:hanging="360"/>
      </w:pPr>
      <w:rPr>
        <w:rFonts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353A395B"/>
    <w:multiLevelType w:val="hybridMultilevel"/>
    <w:tmpl w:val="C4B4E346"/>
    <w:lvl w:ilvl="0" w:tplc="B3CAD0CA">
      <w:start w:val="1"/>
      <w:numFmt w:val="decimal"/>
      <w:lvlText w:val="%1."/>
      <w:lvlJc w:val="left"/>
      <w:pPr>
        <w:tabs>
          <w:tab w:val="num" w:pos="360"/>
        </w:tabs>
        <w:ind w:left="340" w:hanging="340"/>
      </w:pPr>
      <w:rPr>
        <w:rFonts w:ascii="Calibri Light" w:hAnsi="Calibri Light" w:cs="Calibri Light" w:hint="default"/>
        <w:b w:val="0"/>
        <w:i w:val="0"/>
        <w:color w:val="auto"/>
        <w:sz w:val="22"/>
        <w:szCs w:val="24"/>
      </w:rPr>
    </w:lvl>
    <w:lvl w:ilvl="1" w:tplc="31FCD7DA">
      <w:start w:val="1"/>
      <w:numFmt w:val="lowerLetter"/>
      <w:lvlText w:val="%2."/>
      <w:lvlJc w:val="left"/>
      <w:pPr>
        <w:tabs>
          <w:tab w:val="num" w:pos="1534"/>
        </w:tabs>
        <w:ind w:left="1534" w:hanging="454"/>
      </w:pPr>
      <w:rPr>
        <w:rFonts w:hint="default"/>
      </w:rPr>
    </w:lvl>
    <w:lvl w:ilvl="2" w:tplc="0415001B">
      <w:start w:val="1"/>
      <w:numFmt w:val="lowerLetter"/>
      <w:lvlText w:val="%3)"/>
      <w:lvlJc w:val="left"/>
      <w:pPr>
        <w:tabs>
          <w:tab w:val="num" w:pos="360"/>
        </w:tabs>
        <w:ind w:left="360" w:hanging="360"/>
      </w:pPr>
      <w:rPr>
        <w:rFonts w:hint="default"/>
      </w:rPr>
    </w:lvl>
    <w:lvl w:ilvl="3" w:tplc="0415000F">
      <w:numFmt w:val="bullet"/>
      <w:lvlText w:val="-"/>
      <w:lvlJc w:val="left"/>
      <w:pPr>
        <w:tabs>
          <w:tab w:val="num" w:pos="2880"/>
        </w:tabs>
        <w:ind w:left="2880" w:hanging="360"/>
      </w:pPr>
      <w:rPr>
        <w:rFonts w:ascii="Times New Roman" w:eastAsia="Times New Roman" w:hAnsi="Times New Roman" w:cs="Times New Roman" w:hint="default"/>
      </w:rPr>
    </w:lvl>
    <w:lvl w:ilvl="4" w:tplc="04150019">
      <w:start w:val="1"/>
      <w:numFmt w:val="bullet"/>
      <w:lvlText w:val=""/>
      <w:lvlJc w:val="left"/>
      <w:pPr>
        <w:tabs>
          <w:tab w:val="num" w:pos="3600"/>
        </w:tabs>
        <w:ind w:left="3600" w:hanging="360"/>
      </w:pPr>
      <w:rPr>
        <w:rFonts w:ascii="Wingdings" w:hAnsi="Wingding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354E3A38"/>
    <w:multiLevelType w:val="hybridMultilevel"/>
    <w:tmpl w:val="6598E1A6"/>
    <w:lvl w:ilvl="0" w:tplc="04150017">
      <w:start w:val="1"/>
      <w:numFmt w:val="lowerLetter"/>
      <w:lvlText w:val="%1)"/>
      <w:lvlJc w:val="left"/>
      <w:pPr>
        <w:ind w:left="1854" w:hanging="360"/>
      </w:pPr>
    </w:lvl>
    <w:lvl w:ilvl="1" w:tplc="04150017">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3ABE56D8"/>
    <w:multiLevelType w:val="hybridMultilevel"/>
    <w:tmpl w:val="872AE06A"/>
    <w:lvl w:ilvl="0" w:tplc="CA8E5582">
      <w:start w:val="1"/>
      <w:numFmt w:val="decimal"/>
      <w:lvlText w:val="%1)"/>
      <w:lvlJc w:val="left"/>
      <w:pPr>
        <w:ind w:left="720" w:hanging="360"/>
      </w:pPr>
      <w:rPr>
        <w:rFonts w:ascii="Arial" w:eastAsia="Arial Unicode MS" w:hAnsi="Arial" w:cs="Arial"/>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0CE641F"/>
    <w:multiLevelType w:val="multilevel"/>
    <w:tmpl w:val="E63085B8"/>
    <w:name w:val="WW8Num432"/>
    <w:lvl w:ilvl="0">
      <w:start w:val="2"/>
      <w:numFmt w:val="decimal"/>
      <w:lvlText w:val="%1."/>
      <w:lvlJc w:val="left"/>
      <w:pPr>
        <w:tabs>
          <w:tab w:val="num" w:pos="360"/>
        </w:tabs>
        <w:ind w:left="360" w:hanging="360"/>
      </w:pPr>
      <w:rPr>
        <w:rFonts w:hint="default"/>
        <w:b w:val="0"/>
        <w:i w:val="0"/>
      </w:rPr>
    </w:lvl>
    <w:lvl w:ilvl="1">
      <w:start w:val="1"/>
      <w:numFmt w:val="decimal"/>
      <w:lvlText w:val="%2)"/>
      <w:lvlJc w:val="left"/>
      <w:pPr>
        <w:tabs>
          <w:tab w:val="num" w:pos="1440"/>
        </w:tabs>
        <w:ind w:left="1440" w:hanging="360"/>
      </w:pPr>
      <w:rPr>
        <w:rFonts w:hint="default"/>
        <w:b w:val="0"/>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4449568B"/>
    <w:multiLevelType w:val="hybridMultilevel"/>
    <w:tmpl w:val="A03A823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8047577"/>
    <w:multiLevelType w:val="hybridMultilevel"/>
    <w:tmpl w:val="4FFCDA90"/>
    <w:lvl w:ilvl="0" w:tplc="04150011">
      <w:start w:val="1"/>
      <w:numFmt w:val="decimal"/>
      <w:lvlText w:val="%1)"/>
      <w:lvlJc w:val="left"/>
      <w:pPr>
        <w:ind w:left="720" w:hanging="360"/>
      </w:pPr>
    </w:lvl>
    <w:lvl w:ilvl="1" w:tplc="04150011">
      <w:start w:val="1"/>
      <w:numFmt w:val="decimal"/>
      <w:lvlText w:val="%2)"/>
      <w:lvlJc w:val="left"/>
      <w:pPr>
        <w:ind w:left="1440" w:hanging="360"/>
      </w:pPr>
      <w:rPr>
        <w:rFonts w:hint="default"/>
        <w:b w:val="0"/>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AE3A3C"/>
    <w:multiLevelType w:val="multilevel"/>
    <w:tmpl w:val="62E4391A"/>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4E1E24C1"/>
    <w:multiLevelType w:val="hybridMultilevel"/>
    <w:tmpl w:val="4A82D39E"/>
    <w:lvl w:ilvl="0" w:tplc="1866554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5E04D41"/>
    <w:multiLevelType w:val="hybridMultilevel"/>
    <w:tmpl w:val="DDD246A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56571DD8"/>
    <w:multiLevelType w:val="hybridMultilevel"/>
    <w:tmpl w:val="FAE83E0C"/>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8A579BB"/>
    <w:multiLevelType w:val="multilevel"/>
    <w:tmpl w:val="8D64DF22"/>
    <w:lvl w:ilvl="0">
      <w:start w:val="1"/>
      <w:numFmt w:val="decimal"/>
      <w:lvlText w:val="%1."/>
      <w:lvlJc w:val="left"/>
      <w:pPr>
        <w:ind w:left="360" w:hanging="360"/>
      </w:pPr>
      <w:rPr>
        <w:rFonts w:ascii="Calibri Light" w:eastAsia="Arial" w:hAnsi="Calibri Light" w:cs="Calibri Light" w:hint="default"/>
        <w:b w:val="0"/>
      </w:rPr>
    </w:lvl>
    <w:lvl w:ilvl="1">
      <w:start w:val="1"/>
      <w:numFmt w:val="decimal"/>
      <w:lvlText w:val="15.%1.%2"/>
      <w:lvlJc w:val="left"/>
      <w:pPr>
        <w:ind w:left="792" w:hanging="432"/>
      </w:pPr>
      <w:rPr>
        <w:rFonts w:hint="default"/>
      </w:rPr>
    </w:lvl>
    <w:lvl w:ilvl="2">
      <w:start w:val="1"/>
      <w:numFmt w:val="decimal"/>
      <w:lvlText w:val="10.%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C957841"/>
    <w:multiLevelType w:val="hybridMultilevel"/>
    <w:tmpl w:val="A728347C"/>
    <w:lvl w:ilvl="0" w:tplc="ED42B3FE">
      <w:start w:val="1"/>
      <w:numFmt w:val="decimal"/>
      <w:lvlText w:val="%1)"/>
      <w:lvlJc w:val="left"/>
      <w:pPr>
        <w:tabs>
          <w:tab w:val="num" w:pos="786"/>
        </w:tabs>
        <w:ind w:left="786" w:hanging="360"/>
      </w:pPr>
      <w:rPr>
        <w:rFonts w:ascii="Calibri Light" w:eastAsia="Arial Unicode MS" w:hAnsi="Calibri Light" w:cs="Calibri Light" w:hint="default"/>
        <w:b w:val="0"/>
        <w:i w:val="0"/>
        <w:sz w:val="22"/>
        <w:szCs w:val="24"/>
      </w:rPr>
    </w:lvl>
    <w:lvl w:ilvl="1" w:tplc="04150019">
      <w:start w:val="1"/>
      <w:numFmt w:val="decimal"/>
      <w:lvlText w:val="%2."/>
      <w:lvlJc w:val="left"/>
      <w:pPr>
        <w:tabs>
          <w:tab w:val="num" w:pos="381"/>
        </w:tabs>
        <w:ind w:left="381" w:hanging="360"/>
      </w:pPr>
    </w:lvl>
    <w:lvl w:ilvl="2" w:tplc="0415001B">
      <w:start w:val="1"/>
      <w:numFmt w:val="decimal"/>
      <w:lvlText w:val="%3."/>
      <w:lvlJc w:val="left"/>
      <w:pPr>
        <w:tabs>
          <w:tab w:val="num" w:pos="1101"/>
        </w:tabs>
        <w:ind w:left="1101" w:hanging="360"/>
      </w:pPr>
    </w:lvl>
    <w:lvl w:ilvl="3" w:tplc="0415000F">
      <w:start w:val="1"/>
      <w:numFmt w:val="decimal"/>
      <w:lvlText w:val="%4."/>
      <w:lvlJc w:val="left"/>
      <w:pPr>
        <w:tabs>
          <w:tab w:val="num" w:pos="1821"/>
        </w:tabs>
        <w:ind w:left="1821" w:hanging="360"/>
      </w:pPr>
    </w:lvl>
    <w:lvl w:ilvl="4" w:tplc="04150019">
      <w:start w:val="1"/>
      <w:numFmt w:val="decimal"/>
      <w:lvlText w:val="%5."/>
      <w:lvlJc w:val="left"/>
      <w:pPr>
        <w:tabs>
          <w:tab w:val="num" w:pos="2541"/>
        </w:tabs>
        <w:ind w:left="2541" w:hanging="360"/>
      </w:pPr>
    </w:lvl>
    <w:lvl w:ilvl="5" w:tplc="0415001B">
      <w:start w:val="1"/>
      <w:numFmt w:val="decimal"/>
      <w:lvlText w:val="%6."/>
      <w:lvlJc w:val="left"/>
      <w:pPr>
        <w:tabs>
          <w:tab w:val="num" w:pos="3261"/>
        </w:tabs>
        <w:ind w:left="3261" w:hanging="360"/>
      </w:pPr>
    </w:lvl>
    <w:lvl w:ilvl="6" w:tplc="0415000F">
      <w:start w:val="1"/>
      <w:numFmt w:val="decimal"/>
      <w:lvlText w:val="%7."/>
      <w:lvlJc w:val="left"/>
      <w:pPr>
        <w:tabs>
          <w:tab w:val="num" w:pos="3981"/>
        </w:tabs>
        <w:ind w:left="3981" w:hanging="360"/>
      </w:pPr>
    </w:lvl>
    <w:lvl w:ilvl="7" w:tplc="04150019">
      <w:start w:val="1"/>
      <w:numFmt w:val="decimal"/>
      <w:lvlText w:val="%8."/>
      <w:lvlJc w:val="left"/>
      <w:pPr>
        <w:tabs>
          <w:tab w:val="num" w:pos="4701"/>
        </w:tabs>
        <w:ind w:left="4701" w:hanging="360"/>
      </w:pPr>
    </w:lvl>
    <w:lvl w:ilvl="8" w:tplc="0415001B">
      <w:start w:val="1"/>
      <w:numFmt w:val="decimal"/>
      <w:lvlText w:val="%9."/>
      <w:lvlJc w:val="left"/>
      <w:pPr>
        <w:tabs>
          <w:tab w:val="num" w:pos="5421"/>
        </w:tabs>
        <w:ind w:left="5421" w:hanging="360"/>
      </w:pPr>
    </w:lvl>
  </w:abstractNum>
  <w:abstractNum w:abstractNumId="45" w15:restartNumberingAfterBreak="0">
    <w:nsid w:val="5D320341"/>
    <w:multiLevelType w:val="hybridMultilevel"/>
    <w:tmpl w:val="81F2B9BC"/>
    <w:lvl w:ilvl="0" w:tplc="FFFFFFFF">
      <w:start w:val="1"/>
      <w:numFmt w:val="bullet"/>
      <w:lvlText w:val="-"/>
      <w:lvlJc w:val="left"/>
      <w:pPr>
        <w:ind w:left="2149" w:hanging="360"/>
      </w:p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FFFFFFFF">
      <w:start w:val="1"/>
      <w:numFmt w:val="bullet"/>
      <w:lvlText w:val="-"/>
      <w:lvlJc w:val="left"/>
      <w:pPr>
        <w:ind w:left="4309" w:hanging="360"/>
      </w:pPr>
      <w:rPr>
        <w:rFonts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46" w15:restartNumberingAfterBreak="0">
    <w:nsid w:val="636902DE"/>
    <w:multiLevelType w:val="hybridMultilevel"/>
    <w:tmpl w:val="791CB19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3AE6113"/>
    <w:multiLevelType w:val="hybridMultilevel"/>
    <w:tmpl w:val="BF8CE5BC"/>
    <w:lvl w:ilvl="0" w:tplc="34EA6FB0">
      <w:start w:val="1"/>
      <w:numFmt w:val="decimal"/>
      <w:lvlText w:val="%1)"/>
      <w:lvlJc w:val="left"/>
      <w:pPr>
        <w:tabs>
          <w:tab w:val="num" w:pos="1845"/>
        </w:tabs>
        <w:ind w:left="1845" w:hanging="360"/>
      </w:pPr>
      <w:rPr>
        <w:rFonts w:ascii="Verdana" w:eastAsia="Times New Roman" w:hAnsi="Verdana" w:cs="Times New Roman" w:hint="default"/>
        <w:b w:val="0"/>
        <w:i w:val="0"/>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67FD18F6"/>
    <w:multiLevelType w:val="hybridMultilevel"/>
    <w:tmpl w:val="868626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6FF2663E"/>
    <w:multiLevelType w:val="hybridMultilevel"/>
    <w:tmpl w:val="34BC92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734E4648"/>
    <w:multiLevelType w:val="hybridMultilevel"/>
    <w:tmpl w:val="09BCF67E"/>
    <w:lvl w:ilvl="0" w:tplc="D81AE1CC">
      <w:start w:val="2"/>
      <w:numFmt w:val="decimal"/>
      <w:lvlText w:val="%1."/>
      <w:lvlJc w:val="left"/>
      <w:pPr>
        <w:tabs>
          <w:tab w:val="num" w:pos="1800"/>
        </w:tabs>
        <w:ind w:left="1800" w:hanging="360"/>
      </w:pPr>
      <w:rPr>
        <w:rFonts w:hint="default"/>
        <w:b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77A5C40"/>
    <w:multiLevelType w:val="hybridMultilevel"/>
    <w:tmpl w:val="8C4A8780"/>
    <w:lvl w:ilvl="0" w:tplc="AE8E087C">
      <w:start w:val="1"/>
      <w:numFmt w:val="decimal"/>
      <w:lvlText w:val="%1)"/>
      <w:lvlJc w:val="left"/>
      <w:pPr>
        <w:tabs>
          <w:tab w:val="num" w:pos="720"/>
        </w:tabs>
        <w:ind w:left="720" w:hanging="360"/>
      </w:pPr>
      <w:rPr>
        <w:rFonts w:ascii="Arial" w:eastAsia="Arial Unicode MS" w:hAnsi="Arial" w:cs="Arial"/>
        <w:b w:val="0"/>
        <w:i w:val="0"/>
        <w:sz w:val="24"/>
        <w:szCs w:val="24"/>
      </w:rPr>
    </w:lvl>
    <w:lvl w:ilvl="1" w:tplc="33B064D0">
      <w:start w:val="1"/>
      <w:numFmt w:val="lowerLetter"/>
      <w:lvlText w:val="%2."/>
      <w:lvlJc w:val="left"/>
      <w:pPr>
        <w:tabs>
          <w:tab w:val="num" w:pos="-1146"/>
        </w:tabs>
        <w:ind w:left="-1146" w:hanging="360"/>
      </w:pPr>
    </w:lvl>
    <w:lvl w:ilvl="2" w:tplc="0415001B" w:tentative="1">
      <w:start w:val="1"/>
      <w:numFmt w:val="lowerRoman"/>
      <w:lvlText w:val="%3."/>
      <w:lvlJc w:val="right"/>
      <w:pPr>
        <w:tabs>
          <w:tab w:val="num" w:pos="-426"/>
        </w:tabs>
        <w:ind w:left="-426" w:hanging="180"/>
      </w:pPr>
    </w:lvl>
    <w:lvl w:ilvl="3" w:tplc="0415000F" w:tentative="1">
      <w:start w:val="1"/>
      <w:numFmt w:val="decimal"/>
      <w:lvlText w:val="%4."/>
      <w:lvlJc w:val="left"/>
      <w:pPr>
        <w:tabs>
          <w:tab w:val="num" w:pos="294"/>
        </w:tabs>
        <w:ind w:left="294" w:hanging="360"/>
      </w:pPr>
    </w:lvl>
    <w:lvl w:ilvl="4" w:tplc="04150019" w:tentative="1">
      <w:start w:val="1"/>
      <w:numFmt w:val="lowerLetter"/>
      <w:lvlText w:val="%5."/>
      <w:lvlJc w:val="left"/>
      <w:pPr>
        <w:tabs>
          <w:tab w:val="num" w:pos="1014"/>
        </w:tabs>
        <w:ind w:left="1014" w:hanging="360"/>
      </w:pPr>
    </w:lvl>
    <w:lvl w:ilvl="5" w:tplc="0415001B" w:tentative="1">
      <w:start w:val="1"/>
      <w:numFmt w:val="lowerRoman"/>
      <w:lvlText w:val="%6."/>
      <w:lvlJc w:val="right"/>
      <w:pPr>
        <w:tabs>
          <w:tab w:val="num" w:pos="1734"/>
        </w:tabs>
        <w:ind w:left="1734" w:hanging="180"/>
      </w:pPr>
    </w:lvl>
    <w:lvl w:ilvl="6" w:tplc="0415000F" w:tentative="1">
      <w:start w:val="1"/>
      <w:numFmt w:val="decimal"/>
      <w:lvlText w:val="%7."/>
      <w:lvlJc w:val="left"/>
      <w:pPr>
        <w:tabs>
          <w:tab w:val="num" w:pos="2454"/>
        </w:tabs>
        <w:ind w:left="2454" w:hanging="360"/>
      </w:pPr>
    </w:lvl>
    <w:lvl w:ilvl="7" w:tplc="04150019" w:tentative="1">
      <w:start w:val="1"/>
      <w:numFmt w:val="lowerLetter"/>
      <w:lvlText w:val="%8."/>
      <w:lvlJc w:val="left"/>
      <w:pPr>
        <w:tabs>
          <w:tab w:val="num" w:pos="3174"/>
        </w:tabs>
        <w:ind w:left="3174" w:hanging="360"/>
      </w:pPr>
    </w:lvl>
    <w:lvl w:ilvl="8" w:tplc="0415001B" w:tentative="1">
      <w:start w:val="1"/>
      <w:numFmt w:val="lowerRoman"/>
      <w:lvlText w:val="%9."/>
      <w:lvlJc w:val="right"/>
      <w:pPr>
        <w:tabs>
          <w:tab w:val="num" w:pos="3894"/>
        </w:tabs>
        <w:ind w:left="3894" w:hanging="180"/>
      </w:pPr>
    </w:lvl>
  </w:abstractNum>
  <w:abstractNum w:abstractNumId="52" w15:restartNumberingAfterBreak="0">
    <w:nsid w:val="77990489"/>
    <w:multiLevelType w:val="hybridMultilevel"/>
    <w:tmpl w:val="57ACD188"/>
    <w:lvl w:ilvl="0" w:tplc="FFFFFFFF">
      <w:start w:val="1"/>
      <w:numFmt w:val="bullet"/>
      <w:lvlText w:val="-"/>
      <w:lvlJc w:val="left"/>
      <w:pPr>
        <w:ind w:left="2149" w:hanging="360"/>
      </w:p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53" w15:restartNumberingAfterBreak="0">
    <w:nsid w:val="78F21E70"/>
    <w:multiLevelType w:val="multilevel"/>
    <w:tmpl w:val="3710EA94"/>
    <w:name w:val="MOJE"/>
    <w:lvl w:ilvl="0">
      <w:start w:val="1"/>
      <w:numFmt w:val="decimal"/>
      <w:lvlText w:val="%1."/>
      <w:lvlJc w:val="left"/>
      <w:pPr>
        <w:tabs>
          <w:tab w:val="num" w:pos="567"/>
        </w:tabs>
        <w:ind w:left="567" w:hanging="567"/>
      </w:pPr>
      <w:rPr>
        <w:rFonts w:ascii="Times New Roman" w:hAnsi="Times New Roman" w:hint="default"/>
        <w:b/>
        <w:i w:val="0"/>
        <w:sz w:val="24"/>
      </w:rPr>
    </w:lvl>
    <w:lvl w:ilvl="1">
      <w:start w:val="1"/>
      <w:numFmt w:val="decimal"/>
      <w:lvlText w:val="%1.%2."/>
      <w:lvlJc w:val="left"/>
      <w:pPr>
        <w:tabs>
          <w:tab w:val="num" w:pos="624"/>
        </w:tabs>
        <w:ind w:left="624" w:hanging="624"/>
      </w:pPr>
      <w:rPr>
        <w:rFonts w:ascii="Times New Roman" w:hAnsi="Times New Roman" w:hint="default"/>
        <w:b/>
        <w:i w:val="0"/>
        <w:sz w:val="24"/>
      </w:rPr>
    </w:lvl>
    <w:lvl w:ilvl="2">
      <w:start w:val="1"/>
      <w:numFmt w:val="lowerLetter"/>
      <w:lvlText w:val="%3)"/>
      <w:lvlJc w:val="left"/>
      <w:pPr>
        <w:tabs>
          <w:tab w:val="num" w:pos="1361"/>
        </w:tabs>
        <w:ind w:left="1361" w:hanging="567"/>
      </w:pPr>
      <w:rPr>
        <w:rFonts w:ascii="Times New Roman" w:hAnsi="Times New Roman" w:hint="default"/>
        <w:b/>
        <w:i w:val="0"/>
        <w:sz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94B0395"/>
    <w:multiLevelType w:val="hybridMultilevel"/>
    <w:tmpl w:val="2612D68C"/>
    <w:lvl w:ilvl="0" w:tplc="518A7BD6">
      <w:start w:val="1"/>
      <w:numFmt w:val="decimal"/>
      <w:lvlText w:val="%1."/>
      <w:lvlJc w:val="left"/>
      <w:pPr>
        <w:ind w:left="720" w:hanging="360"/>
      </w:pPr>
      <w:rPr>
        <w:rFonts w:ascii="Calibri Light" w:hAnsi="Calibri Light" w:cs="Calibri Light" w:hint="default"/>
        <w:b w:val="0"/>
        <w:bCs/>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C022B02"/>
    <w:multiLevelType w:val="hybridMultilevel"/>
    <w:tmpl w:val="122CAA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C45393E"/>
    <w:multiLevelType w:val="hybridMultilevel"/>
    <w:tmpl w:val="8E5CD41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491"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23"/>
  </w:num>
  <w:num w:numId="3">
    <w:abstractNumId w:val="20"/>
  </w:num>
  <w:num w:numId="4">
    <w:abstractNumId w:val="29"/>
  </w:num>
  <w:num w:numId="5">
    <w:abstractNumId w:val="11"/>
  </w:num>
  <w:num w:numId="6">
    <w:abstractNumId w:val="32"/>
  </w:num>
  <w:num w:numId="7">
    <w:abstractNumId w:val="16"/>
  </w:num>
  <w:num w:numId="8">
    <w:abstractNumId w:val="50"/>
  </w:num>
  <w:num w:numId="9">
    <w:abstractNumId w:val="6"/>
  </w:num>
  <w:num w:numId="10">
    <w:abstractNumId w:val="19"/>
  </w:num>
  <w:num w:numId="11">
    <w:abstractNumId w:val="22"/>
  </w:num>
  <w:num w:numId="12">
    <w:abstractNumId w:val="44"/>
  </w:num>
  <w:num w:numId="13">
    <w:abstractNumId w:val="38"/>
  </w:num>
  <w:num w:numId="14">
    <w:abstractNumId w:val="54"/>
  </w:num>
  <w:num w:numId="15">
    <w:abstractNumId w:val="39"/>
  </w:num>
  <w:num w:numId="16">
    <w:abstractNumId w:val="51"/>
  </w:num>
  <w:num w:numId="17">
    <w:abstractNumId w:val="18"/>
  </w:num>
  <w:num w:numId="18">
    <w:abstractNumId w:val="12"/>
  </w:num>
  <w:num w:numId="19">
    <w:abstractNumId w:val="36"/>
  </w:num>
  <w:num w:numId="20">
    <w:abstractNumId w:val="48"/>
  </w:num>
  <w:num w:numId="21">
    <w:abstractNumId w:val="15"/>
  </w:num>
  <w:num w:numId="22">
    <w:abstractNumId w:val="40"/>
  </w:num>
  <w:num w:numId="23">
    <w:abstractNumId w:val="56"/>
  </w:num>
  <w:num w:numId="24">
    <w:abstractNumId w:val="28"/>
  </w:num>
  <w:num w:numId="25">
    <w:abstractNumId w:val="27"/>
  </w:num>
  <w:num w:numId="26">
    <w:abstractNumId w:val="35"/>
  </w:num>
  <w:num w:numId="27">
    <w:abstractNumId w:val="10"/>
  </w:num>
  <w:num w:numId="28">
    <w:abstractNumId w:val="17"/>
  </w:num>
  <w:num w:numId="29">
    <w:abstractNumId w:val="47"/>
  </w:num>
  <w:num w:numId="30">
    <w:abstractNumId w:val="24"/>
  </w:num>
  <w:num w:numId="31">
    <w:abstractNumId w:val="30"/>
  </w:num>
  <w:num w:numId="32">
    <w:abstractNumId w:val="21"/>
  </w:num>
  <w:num w:numId="33">
    <w:abstractNumId w:val="31"/>
  </w:num>
  <w:num w:numId="34">
    <w:abstractNumId w:val="55"/>
  </w:num>
  <w:num w:numId="35">
    <w:abstractNumId w:val="26"/>
  </w:num>
  <w:num w:numId="36">
    <w:abstractNumId w:val="49"/>
  </w:num>
  <w:num w:numId="37">
    <w:abstractNumId w:val="13"/>
  </w:num>
  <w:num w:numId="38">
    <w:abstractNumId w:val="37"/>
  </w:num>
  <w:num w:numId="39">
    <w:abstractNumId w:val="46"/>
  </w:num>
  <w:num w:numId="40">
    <w:abstractNumId w:val="42"/>
  </w:num>
  <w:num w:numId="41">
    <w:abstractNumId w:val="34"/>
  </w:num>
  <w:num w:numId="42">
    <w:abstractNumId w:val="25"/>
  </w:num>
  <w:num w:numId="43">
    <w:abstractNumId w:val="45"/>
  </w:num>
  <w:num w:numId="44">
    <w:abstractNumId w:val="52"/>
  </w:num>
  <w:num w:numId="45">
    <w:abstractNumId w:val="9"/>
  </w:num>
  <w:num w:numId="46">
    <w:abstractNumId w:val="8"/>
  </w:num>
  <w:num w:numId="47">
    <w:abstractNumId w:val="41"/>
  </w:num>
  <w:num w:numId="48">
    <w:abstractNumId w:val="14"/>
  </w:num>
  <w:num w:numId="49">
    <w:abstractNumId w:val="43"/>
  </w:num>
  <w:num w:numId="50">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354"/>
    <w:rsid w:val="0000221F"/>
    <w:rsid w:val="00004ADA"/>
    <w:rsid w:val="00004B1C"/>
    <w:rsid w:val="000051A2"/>
    <w:rsid w:val="0000535C"/>
    <w:rsid w:val="00005B96"/>
    <w:rsid w:val="00005DCE"/>
    <w:rsid w:val="00006B37"/>
    <w:rsid w:val="00010C4D"/>
    <w:rsid w:val="00011ECD"/>
    <w:rsid w:val="00012B1A"/>
    <w:rsid w:val="0001425F"/>
    <w:rsid w:val="00014675"/>
    <w:rsid w:val="00014C6E"/>
    <w:rsid w:val="00015CBE"/>
    <w:rsid w:val="000204C2"/>
    <w:rsid w:val="00020FE3"/>
    <w:rsid w:val="00021296"/>
    <w:rsid w:val="000218D3"/>
    <w:rsid w:val="00022FEB"/>
    <w:rsid w:val="00023821"/>
    <w:rsid w:val="00023F76"/>
    <w:rsid w:val="00024001"/>
    <w:rsid w:val="00024950"/>
    <w:rsid w:val="00025395"/>
    <w:rsid w:val="00030134"/>
    <w:rsid w:val="00030965"/>
    <w:rsid w:val="00031D50"/>
    <w:rsid w:val="00032034"/>
    <w:rsid w:val="0003238D"/>
    <w:rsid w:val="00033FAD"/>
    <w:rsid w:val="0003487A"/>
    <w:rsid w:val="00035A4E"/>
    <w:rsid w:val="00035E41"/>
    <w:rsid w:val="000361DE"/>
    <w:rsid w:val="00037FD5"/>
    <w:rsid w:val="00043D02"/>
    <w:rsid w:val="000442E6"/>
    <w:rsid w:val="0004570C"/>
    <w:rsid w:val="00045748"/>
    <w:rsid w:val="00046820"/>
    <w:rsid w:val="000470C7"/>
    <w:rsid w:val="0004750B"/>
    <w:rsid w:val="00047A1A"/>
    <w:rsid w:val="000502C1"/>
    <w:rsid w:val="00050646"/>
    <w:rsid w:val="00050F8F"/>
    <w:rsid w:val="00052CB2"/>
    <w:rsid w:val="0005377C"/>
    <w:rsid w:val="000548C5"/>
    <w:rsid w:val="00055EA7"/>
    <w:rsid w:val="00057599"/>
    <w:rsid w:val="000640FD"/>
    <w:rsid w:val="00065054"/>
    <w:rsid w:val="000650C7"/>
    <w:rsid w:val="00065AF7"/>
    <w:rsid w:val="00070115"/>
    <w:rsid w:val="000703FF"/>
    <w:rsid w:val="00070C48"/>
    <w:rsid w:val="00071840"/>
    <w:rsid w:val="00071D4E"/>
    <w:rsid w:val="00072140"/>
    <w:rsid w:val="00072A45"/>
    <w:rsid w:val="000740BB"/>
    <w:rsid w:val="00074777"/>
    <w:rsid w:val="00074ECC"/>
    <w:rsid w:val="0007741A"/>
    <w:rsid w:val="00077C20"/>
    <w:rsid w:val="000802CF"/>
    <w:rsid w:val="000802F2"/>
    <w:rsid w:val="00081926"/>
    <w:rsid w:val="00083633"/>
    <w:rsid w:val="00083DB9"/>
    <w:rsid w:val="00083E76"/>
    <w:rsid w:val="00084292"/>
    <w:rsid w:val="0008581A"/>
    <w:rsid w:val="00085DE0"/>
    <w:rsid w:val="000869FD"/>
    <w:rsid w:val="00086B59"/>
    <w:rsid w:val="000902FD"/>
    <w:rsid w:val="0009170E"/>
    <w:rsid w:val="000949E3"/>
    <w:rsid w:val="00095B04"/>
    <w:rsid w:val="00096EEA"/>
    <w:rsid w:val="0009704C"/>
    <w:rsid w:val="000A0B3D"/>
    <w:rsid w:val="000A1350"/>
    <w:rsid w:val="000A2EAD"/>
    <w:rsid w:val="000A3394"/>
    <w:rsid w:val="000A402C"/>
    <w:rsid w:val="000A4C48"/>
    <w:rsid w:val="000A50AA"/>
    <w:rsid w:val="000A61B7"/>
    <w:rsid w:val="000A7CCE"/>
    <w:rsid w:val="000B1E43"/>
    <w:rsid w:val="000B3617"/>
    <w:rsid w:val="000B43B5"/>
    <w:rsid w:val="000B5151"/>
    <w:rsid w:val="000B59B1"/>
    <w:rsid w:val="000B64B2"/>
    <w:rsid w:val="000B68AF"/>
    <w:rsid w:val="000B6B2F"/>
    <w:rsid w:val="000B75C4"/>
    <w:rsid w:val="000C1EB7"/>
    <w:rsid w:val="000C1F22"/>
    <w:rsid w:val="000C318D"/>
    <w:rsid w:val="000C3776"/>
    <w:rsid w:val="000C3AC7"/>
    <w:rsid w:val="000C4E42"/>
    <w:rsid w:val="000C5EEA"/>
    <w:rsid w:val="000C6EE5"/>
    <w:rsid w:val="000D0108"/>
    <w:rsid w:val="000D08FB"/>
    <w:rsid w:val="000D0D43"/>
    <w:rsid w:val="000D1EF7"/>
    <w:rsid w:val="000D1F3A"/>
    <w:rsid w:val="000D24A7"/>
    <w:rsid w:val="000D5DCB"/>
    <w:rsid w:val="000D6A36"/>
    <w:rsid w:val="000D6A80"/>
    <w:rsid w:val="000D78F7"/>
    <w:rsid w:val="000D7DA7"/>
    <w:rsid w:val="000E16AC"/>
    <w:rsid w:val="000E2140"/>
    <w:rsid w:val="000E2C3E"/>
    <w:rsid w:val="000E4724"/>
    <w:rsid w:val="000E5200"/>
    <w:rsid w:val="000E5588"/>
    <w:rsid w:val="000E650E"/>
    <w:rsid w:val="000E6EAB"/>
    <w:rsid w:val="000F1815"/>
    <w:rsid w:val="000F1FEB"/>
    <w:rsid w:val="000F3411"/>
    <w:rsid w:val="000F460E"/>
    <w:rsid w:val="000F4BEA"/>
    <w:rsid w:val="000F4FEC"/>
    <w:rsid w:val="000F530E"/>
    <w:rsid w:val="000F58BA"/>
    <w:rsid w:val="000F5AA4"/>
    <w:rsid w:val="000F5FF7"/>
    <w:rsid w:val="000F7505"/>
    <w:rsid w:val="000F7AE6"/>
    <w:rsid w:val="00100747"/>
    <w:rsid w:val="00100E53"/>
    <w:rsid w:val="00102BCD"/>
    <w:rsid w:val="001032DE"/>
    <w:rsid w:val="00103CDA"/>
    <w:rsid w:val="001102E5"/>
    <w:rsid w:val="0011066D"/>
    <w:rsid w:val="001106BD"/>
    <w:rsid w:val="00110AEB"/>
    <w:rsid w:val="00112423"/>
    <w:rsid w:val="00112CD0"/>
    <w:rsid w:val="001130B0"/>
    <w:rsid w:val="00113582"/>
    <w:rsid w:val="00114107"/>
    <w:rsid w:val="00114C79"/>
    <w:rsid w:val="0011559C"/>
    <w:rsid w:val="001155B0"/>
    <w:rsid w:val="001168D1"/>
    <w:rsid w:val="0012076D"/>
    <w:rsid w:val="00120D70"/>
    <w:rsid w:val="00121315"/>
    <w:rsid w:val="00121375"/>
    <w:rsid w:val="001227A4"/>
    <w:rsid w:val="00124D64"/>
    <w:rsid w:val="00126509"/>
    <w:rsid w:val="00126531"/>
    <w:rsid w:val="00126698"/>
    <w:rsid w:val="001268AC"/>
    <w:rsid w:val="00127D07"/>
    <w:rsid w:val="00130025"/>
    <w:rsid w:val="00131B3D"/>
    <w:rsid w:val="00132984"/>
    <w:rsid w:val="00134496"/>
    <w:rsid w:val="001348F2"/>
    <w:rsid w:val="00135E6E"/>
    <w:rsid w:val="00135F8D"/>
    <w:rsid w:val="00136504"/>
    <w:rsid w:val="001366DF"/>
    <w:rsid w:val="0013671D"/>
    <w:rsid w:val="00136B04"/>
    <w:rsid w:val="001371C8"/>
    <w:rsid w:val="001401FA"/>
    <w:rsid w:val="0014072B"/>
    <w:rsid w:val="00141776"/>
    <w:rsid w:val="00141BAF"/>
    <w:rsid w:val="00142355"/>
    <w:rsid w:val="0014292E"/>
    <w:rsid w:val="001436BF"/>
    <w:rsid w:val="00143D4C"/>
    <w:rsid w:val="00144B96"/>
    <w:rsid w:val="00146499"/>
    <w:rsid w:val="001471EE"/>
    <w:rsid w:val="00151AF8"/>
    <w:rsid w:val="00152D9C"/>
    <w:rsid w:val="00153323"/>
    <w:rsid w:val="001539E3"/>
    <w:rsid w:val="001543B8"/>
    <w:rsid w:val="00154A5D"/>
    <w:rsid w:val="0015547A"/>
    <w:rsid w:val="00155808"/>
    <w:rsid w:val="00156030"/>
    <w:rsid w:val="001571B9"/>
    <w:rsid w:val="00157B78"/>
    <w:rsid w:val="00160BAB"/>
    <w:rsid w:val="0016288C"/>
    <w:rsid w:val="001628D6"/>
    <w:rsid w:val="00162910"/>
    <w:rsid w:val="00162B62"/>
    <w:rsid w:val="00162CD8"/>
    <w:rsid w:val="00163695"/>
    <w:rsid w:val="0016372E"/>
    <w:rsid w:val="00164009"/>
    <w:rsid w:val="00167679"/>
    <w:rsid w:val="0017011D"/>
    <w:rsid w:val="00171832"/>
    <w:rsid w:val="0017430D"/>
    <w:rsid w:val="00174AF2"/>
    <w:rsid w:val="00174FC4"/>
    <w:rsid w:val="00175245"/>
    <w:rsid w:val="00175F24"/>
    <w:rsid w:val="00177813"/>
    <w:rsid w:val="00177D71"/>
    <w:rsid w:val="001802D5"/>
    <w:rsid w:val="00180518"/>
    <w:rsid w:val="001814B3"/>
    <w:rsid w:val="0018229A"/>
    <w:rsid w:val="00182CF3"/>
    <w:rsid w:val="00183CE2"/>
    <w:rsid w:val="00183FCB"/>
    <w:rsid w:val="00184671"/>
    <w:rsid w:val="00186DAE"/>
    <w:rsid w:val="00186DE5"/>
    <w:rsid w:val="00186F83"/>
    <w:rsid w:val="00191877"/>
    <w:rsid w:val="001931BF"/>
    <w:rsid w:val="001938A4"/>
    <w:rsid w:val="00194E4B"/>
    <w:rsid w:val="00197714"/>
    <w:rsid w:val="00197B1A"/>
    <w:rsid w:val="00197D45"/>
    <w:rsid w:val="00197DB3"/>
    <w:rsid w:val="001A021E"/>
    <w:rsid w:val="001A033B"/>
    <w:rsid w:val="001A0F6A"/>
    <w:rsid w:val="001A581F"/>
    <w:rsid w:val="001A626D"/>
    <w:rsid w:val="001A65C5"/>
    <w:rsid w:val="001A7287"/>
    <w:rsid w:val="001A75BC"/>
    <w:rsid w:val="001B11CC"/>
    <w:rsid w:val="001B1657"/>
    <w:rsid w:val="001B1948"/>
    <w:rsid w:val="001B324E"/>
    <w:rsid w:val="001B3C22"/>
    <w:rsid w:val="001B43A0"/>
    <w:rsid w:val="001B5483"/>
    <w:rsid w:val="001B5565"/>
    <w:rsid w:val="001B6812"/>
    <w:rsid w:val="001B694E"/>
    <w:rsid w:val="001C02EB"/>
    <w:rsid w:val="001C1358"/>
    <w:rsid w:val="001C1C82"/>
    <w:rsid w:val="001C2057"/>
    <w:rsid w:val="001C2269"/>
    <w:rsid w:val="001C2C08"/>
    <w:rsid w:val="001C2DFE"/>
    <w:rsid w:val="001C4786"/>
    <w:rsid w:val="001C49CE"/>
    <w:rsid w:val="001C5497"/>
    <w:rsid w:val="001C657A"/>
    <w:rsid w:val="001C6FBC"/>
    <w:rsid w:val="001D091F"/>
    <w:rsid w:val="001D0C49"/>
    <w:rsid w:val="001D29D3"/>
    <w:rsid w:val="001D35F7"/>
    <w:rsid w:val="001D38BA"/>
    <w:rsid w:val="001D42C7"/>
    <w:rsid w:val="001D4D21"/>
    <w:rsid w:val="001D5E7E"/>
    <w:rsid w:val="001D7464"/>
    <w:rsid w:val="001E015C"/>
    <w:rsid w:val="001E0B12"/>
    <w:rsid w:val="001E0E49"/>
    <w:rsid w:val="001E23A5"/>
    <w:rsid w:val="001E4FA8"/>
    <w:rsid w:val="001E6385"/>
    <w:rsid w:val="001E73FE"/>
    <w:rsid w:val="001F0F57"/>
    <w:rsid w:val="001F1A52"/>
    <w:rsid w:val="001F226B"/>
    <w:rsid w:val="001F2E62"/>
    <w:rsid w:val="001F3C15"/>
    <w:rsid w:val="001F3E38"/>
    <w:rsid w:val="001F4CA7"/>
    <w:rsid w:val="001F5A37"/>
    <w:rsid w:val="001F6A15"/>
    <w:rsid w:val="001F6A89"/>
    <w:rsid w:val="001F6CD8"/>
    <w:rsid w:val="001F7A88"/>
    <w:rsid w:val="00200264"/>
    <w:rsid w:val="00203B46"/>
    <w:rsid w:val="00206494"/>
    <w:rsid w:val="002068BD"/>
    <w:rsid w:val="002122AE"/>
    <w:rsid w:val="00212384"/>
    <w:rsid w:val="00214531"/>
    <w:rsid w:val="002148C2"/>
    <w:rsid w:val="00214C24"/>
    <w:rsid w:val="0021524D"/>
    <w:rsid w:val="00216C2E"/>
    <w:rsid w:val="002218DC"/>
    <w:rsid w:val="00221BB1"/>
    <w:rsid w:val="002223A5"/>
    <w:rsid w:val="00222D81"/>
    <w:rsid w:val="00230777"/>
    <w:rsid w:val="002307E2"/>
    <w:rsid w:val="002312D1"/>
    <w:rsid w:val="002318EA"/>
    <w:rsid w:val="00231DE8"/>
    <w:rsid w:val="00232085"/>
    <w:rsid w:val="0023395F"/>
    <w:rsid w:val="00235202"/>
    <w:rsid w:val="002352A6"/>
    <w:rsid w:val="00235745"/>
    <w:rsid w:val="00235EBC"/>
    <w:rsid w:val="00236356"/>
    <w:rsid w:val="00236ECA"/>
    <w:rsid w:val="00241589"/>
    <w:rsid w:val="00241BB8"/>
    <w:rsid w:val="00242BBD"/>
    <w:rsid w:val="002430D1"/>
    <w:rsid w:val="002442CB"/>
    <w:rsid w:val="0024611B"/>
    <w:rsid w:val="00247020"/>
    <w:rsid w:val="00247520"/>
    <w:rsid w:val="00247A24"/>
    <w:rsid w:val="00247E7C"/>
    <w:rsid w:val="00250527"/>
    <w:rsid w:val="002505F8"/>
    <w:rsid w:val="002514C9"/>
    <w:rsid w:val="002516B2"/>
    <w:rsid w:val="002516C3"/>
    <w:rsid w:val="00253D5D"/>
    <w:rsid w:val="00254DFD"/>
    <w:rsid w:val="00255A16"/>
    <w:rsid w:val="002566D9"/>
    <w:rsid w:val="002572BA"/>
    <w:rsid w:val="00257A80"/>
    <w:rsid w:val="00257A85"/>
    <w:rsid w:val="00260D4C"/>
    <w:rsid w:val="0026130A"/>
    <w:rsid w:val="00263C62"/>
    <w:rsid w:val="00266605"/>
    <w:rsid w:val="00266A0A"/>
    <w:rsid w:val="002672D3"/>
    <w:rsid w:val="0027126E"/>
    <w:rsid w:val="002736E0"/>
    <w:rsid w:val="00273956"/>
    <w:rsid w:val="00275F8B"/>
    <w:rsid w:val="0027623B"/>
    <w:rsid w:val="00277A1C"/>
    <w:rsid w:val="002801AD"/>
    <w:rsid w:val="00280C9D"/>
    <w:rsid w:val="002813A9"/>
    <w:rsid w:val="00282D35"/>
    <w:rsid w:val="002832CC"/>
    <w:rsid w:val="00284EAC"/>
    <w:rsid w:val="002856B4"/>
    <w:rsid w:val="00285B30"/>
    <w:rsid w:val="00287113"/>
    <w:rsid w:val="00287ECC"/>
    <w:rsid w:val="002926F5"/>
    <w:rsid w:val="00293A60"/>
    <w:rsid w:val="00293B2E"/>
    <w:rsid w:val="00293CB1"/>
    <w:rsid w:val="00294973"/>
    <w:rsid w:val="00294DD0"/>
    <w:rsid w:val="002960A0"/>
    <w:rsid w:val="002965E9"/>
    <w:rsid w:val="00296D11"/>
    <w:rsid w:val="00297D95"/>
    <w:rsid w:val="002A10E5"/>
    <w:rsid w:val="002A3104"/>
    <w:rsid w:val="002A3355"/>
    <w:rsid w:val="002A5BFE"/>
    <w:rsid w:val="002A5CB3"/>
    <w:rsid w:val="002A728C"/>
    <w:rsid w:val="002A7C2F"/>
    <w:rsid w:val="002B02BD"/>
    <w:rsid w:val="002B04ED"/>
    <w:rsid w:val="002B06F0"/>
    <w:rsid w:val="002B0C72"/>
    <w:rsid w:val="002B1D56"/>
    <w:rsid w:val="002B2958"/>
    <w:rsid w:val="002B30BB"/>
    <w:rsid w:val="002B7572"/>
    <w:rsid w:val="002B7A26"/>
    <w:rsid w:val="002C1D70"/>
    <w:rsid w:val="002C4317"/>
    <w:rsid w:val="002C48FE"/>
    <w:rsid w:val="002C5C26"/>
    <w:rsid w:val="002C753B"/>
    <w:rsid w:val="002D01AF"/>
    <w:rsid w:val="002D08F3"/>
    <w:rsid w:val="002D0F50"/>
    <w:rsid w:val="002D1105"/>
    <w:rsid w:val="002D19E4"/>
    <w:rsid w:val="002D1D9E"/>
    <w:rsid w:val="002D2498"/>
    <w:rsid w:val="002D46FF"/>
    <w:rsid w:val="002D4A6F"/>
    <w:rsid w:val="002D5AC9"/>
    <w:rsid w:val="002D5E23"/>
    <w:rsid w:val="002E138E"/>
    <w:rsid w:val="002E1946"/>
    <w:rsid w:val="002E24AE"/>
    <w:rsid w:val="002E3188"/>
    <w:rsid w:val="002E532F"/>
    <w:rsid w:val="002E5A64"/>
    <w:rsid w:val="002E68DD"/>
    <w:rsid w:val="002E7065"/>
    <w:rsid w:val="002F00E4"/>
    <w:rsid w:val="002F0C14"/>
    <w:rsid w:val="002F0E51"/>
    <w:rsid w:val="002F14D0"/>
    <w:rsid w:val="002F1933"/>
    <w:rsid w:val="002F31D8"/>
    <w:rsid w:val="002F3355"/>
    <w:rsid w:val="002F6DA6"/>
    <w:rsid w:val="003018A2"/>
    <w:rsid w:val="00303A6F"/>
    <w:rsid w:val="0030511D"/>
    <w:rsid w:val="003063CB"/>
    <w:rsid w:val="0030716F"/>
    <w:rsid w:val="0031103F"/>
    <w:rsid w:val="003119DE"/>
    <w:rsid w:val="00311D37"/>
    <w:rsid w:val="003146E8"/>
    <w:rsid w:val="00314EF7"/>
    <w:rsid w:val="003164DE"/>
    <w:rsid w:val="003165F6"/>
    <w:rsid w:val="0031698E"/>
    <w:rsid w:val="00316E5C"/>
    <w:rsid w:val="00317962"/>
    <w:rsid w:val="00317BA3"/>
    <w:rsid w:val="0032011D"/>
    <w:rsid w:val="00320BB6"/>
    <w:rsid w:val="00321477"/>
    <w:rsid w:val="00323B0B"/>
    <w:rsid w:val="00324E75"/>
    <w:rsid w:val="0032580F"/>
    <w:rsid w:val="00325E3B"/>
    <w:rsid w:val="00326E14"/>
    <w:rsid w:val="00326F0E"/>
    <w:rsid w:val="003277C6"/>
    <w:rsid w:val="00327CB6"/>
    <w:rsid w:val="003304E0"/>
    <w:rsid w:val="00330C8C"/>
    <w:rsid w:val="00330DBA"/>
    <w:rsid w:val="0033163A"/>
    <w:rsid w:val="00331840"/>
    <w:rsid w:val="00331BF1"/>
    <w:rsid w:val="00331EED"/>
    <w:rsid w:val="003329A8"/>
    <w:rsid w:val="00332D54"/>
    <w:rsid w:val="00333BFB"/>
    <w:rsid w:val="00334434"/>
    <w:rsid w:val="00334B7D"/>
    <w:rsid w:val="00334BC8"/>
    <w:rsid w:val="00335B8D"/>
    <w:rsid w:val="00336C02"/>
    <w:rsid w:val="00337DA1"/>
    <w:rsid w:val="00343FA3"/>
    <w:rsid w:val="003479F9"/>
    <w:rsid w:val="003508EF"/>
    <w:rsid w:val="00351096"/>
    <w:rsid w:val="00352229"/>
    <w:rsid w:val="00352F96"/>
    <w:rsid w:val="00353563"/>
    <w:rsid w:val="00353B35"/>
    <w:rsid w:val="00355863"/>
    <w:rsid w:val="00356CC0"/>
    <w:rsid w:val="003571CF"/>
    <w:rsid w:val="0035721E"/>
    <w:rsid w:val="0035725C"/>
    <w:rsid w:val="003647EC"/>
    <w:rsid w:val="0036535C"/>
    <w:rsid w:val="00365ADF"/>
    <w:rsid w:val="00365C62"/>
    <w:rsid w:val="00366015"/>
    <w:rsid w:val="003700DC"/>
    <w:rsid w:val="00370972"/>
    <w:rsid w:val="00370D41"/>
    <w:rsid w:val="00371043"/>
    <w:rsid w:val="00371075"/>
    <w:rsid w:val="00371085"/>
    <w:rsid w:val="003715F1"/>
    <w:rsid w:val="00373379"/>
    <w:rsid w:val="003756BF"/>
    <w:rsid w:val="0037673B"/>
    <w:rsid w:val="0038055C"/>
    <w:rsid w:val="00380D17"/>
    <w:rsid w:val="0038242E"/>
    <w:rsid w:val="00383C45"/>
    <w:rsid w:val="003841E8"/>
    <w:rsid w:val="00384490"/>
    <w:rsid w:val="00385664"/>
    <w:rsid w:val="00385ADD"/>
    <w:rsid w:val="00385FDA"/>
    <w:rsid w:val="00386604"/>
    <w:rsid w:val="00386E76"/>
    <w:rsid w:val="00387014"/>
    <w:rsid w:val="00387609"/>
    <w:rsid w:val="00387BC0"/>
    <w:rsid w:val="00387CFE"/>
    <w:rsid w:val="00387E7B"/>
    <w:rsid w:val="00390AB6"/>
    <w:rsid w:val="00391384"/>
    <w:rsid w:val="00394F99"/>
    <w:rsid w:val="0039534A"/>
    <w:rsid w:val="003967CA"/>
    <w:rsid w:val="00396EE8"/>
    <w:rsid w:val="003A0845"/>
    <w:rsid w:val="003A2A51"/>
    <w:rsid w:val="003A450E"/>
    <w:rsid w:val="003A4710"/>
    <w:rsid w:val="003A4D6E"/>
    <w:rsid w:val="003A4F66"/>
    <w:rsid w:val="003A5FF5"/>
    <w:rsid w:val="003A6F2B"/>
    <w:rsid w:val="003A6F8E"/>
    <w:rsid w:val="003A7934"/>
    <w:rsid w:val="003B02BA"/>
    <w:rsid w:val="003B0691"/>
    <w:rsid w:val="003B0C1F"/>
    <w:rsid w:val="003B2629"/>
    <w:rsid w:val="003B3D8A"/>
    <w:rsid w:val="003B463E"/>
    <w:rsid w:val="003B498B"/>
    <w:rsid w:val="003B5EAB"/>
    <w:rsid w:val="003B67E1"/>
    <w:rsid w:val="003B7C2D"/>
    <w:rsid w:val="003C352C"/>
    <w:rsid w:val="003C4437"/>
    <w:rsid w:val="003C6455"/>
    <w:rsid w:val="003C656B"/>
    <w:rsid w:val="003C6B19"/>
    <w:rsid w:val="003C75D1"/>
    <w:rsid w:val="003D0B10"/>
    <w:rsid w:val="003D16A4"/>
    <w:rsid w:val="003D1CA2"/>
    <w:rsid w:val="003D1EDF"/>
    <w:rsid w:val="003D4DC2"/>
    <w:rsid w:val="003D554C"/>
    <w:rsid w:val="003D6364"/>
    <w:rsid w:val="003E013C"/>
    <w:rsid w:val="003E09B4"/>
    <w:rsid w:val="003E112B"/>
    <w:rsid w:val="003E2C3A"/>
    <w:rsid w:val="003E30CA"/>
    <w:rsid w:val="003E33E9"/>
    <w:rsid w:val="003E3BE7"/>
    <w:rsid w:val="003E4AAF"/>
    <w:rsid w:val="003E547C"/>
    <w:rsid w:val="003E6E46"/>
    <w:rsid w:val="003E7F17"/>
    <w:rsid w:val="003F08AF"/>
    <w:rsid w:val="003F0D5A"/>
    <w:rsid w:val="003F1215"/>
    <w:rsid w:val="003F18A4"/>
    <w:rsid w:val="003F1B16"/>
    <w:rsid w:val="003F1FC0"/>
    <w:rsid w:val="003F22A7"/>
    <w:rsid w:val="003F27AF"/>
    <w:rsid w:val="003F2BE5"/>
    <w:rsid w:val="003F3330"/>
    <w:rsid w:val="003F394A"/>
    <w:rsid w:val="003F3BCA"/>
    <w:rsid w:val="003F4981"/>
    <w:rsid w:val="003F53B5"/>
    <w:rsid w:val="003F622E"/>
    <w:rsid w:val="003F681D"/>
    <w:rsid w:val="003F6C2F"/>
    <w:rsid w:val="003F7A10"/>
    <w:rsid w:val="00400E19"/>
    <w:rsid w:val="004012C4"/>
    <w:rsid w:val="00402DC9"/>
    <w:rsid w:val="004035F9"/>
    <w:rsid w:val="004041B3"/>
    <w:rsid w:val="0040488E"/>
    <w:rsid w:val="00412619"/>
    <w:rsid w:val="0041272F"/>
    <w:rsid w:val="004131B3"/>
    <w:rsid w:val="004137DA"/>
    <w:rsid w:val="00415F63"/>
    <w:rsid w:val="00416465"/>
    <w:rsid w:val="004166B8"/>
    <w:rsid w:val="004166EB"/>
    <w:rsid w:val="00417E09"/>
    <w:rsid w:val="00420653"/>
    <w:rsid w:val="00421250"/>
    <w:rsid w:val="00421561"/>
    <w:rsid w:val="00421948"/>
    <w:rsid w:val="00423BA8"/>
    <w:rsid w:val="00426FFE"/>
    <w:rsid w:val="00430967"/>
    <w:rsid w:val="004315F0"/>
    <w:rsid w:val="004318C0"/>
    <w:rsid w:val="004324BB"/>
    <w:rsid w:val="00433879"/>
    <w:rsid w:val="004350F4"/>
    <w:rsid w:val="00435439"/>
    <w:rsid w:val="004373A3"/>
    <w:rsid w:val="00437EF9"/>
    <w:rsid w:val="00441E5E"/>
    <w:rsid w:val="0044242E"/>
    <w:rsid w:val="00442D37"/>
    <w:rsid w:val="00443503"/>
    <w:rsid w:val="0044407F"/>
    <w:rsid w:val="004455B3"/>
    <w:rsid w:val="0044631B"/>
    <w:rsid w:val="00446340"/>
    <w:rsid w:val="00447471"/>
    <w:rsid w:val="00450640"/>
    <w:rsid w:val="0045137B"/>
    <w:rsid w:val="00452DC4"/>
    <w:rsid w:val="00453163"/>
    <w:rsid w:val="00453C4F"/>
    <w:rsid w:val="004543A9"/>
    <w:rsid w:val="00454677"/>
    <w:rsid w:val="004549F8"/>
    <w:rsid w:val="00455503"/>
    <w:rsid w:val="00456041"/>
    <w:rsid w:val="00456D7F"/>
    <w:rsid w:val="0045715D"/>
    <w:rsid w:val="004601A7"/>
    <w:rsid w:val="0046202A"/>
    <w:rsid w:val="00462F0C"/>
    <w:rsid w:val="004635F9"/>
    <w:rsid w:val="004655F5"/>
    <w:rsid w:val="004659A8"/>
    <w:rsid w:val="00465C84"/>
    <w:rsid w:val="0046656A"/>
    <w:rsid w:val="00466C45"/>
    <w:rsid w:val="00471A40"/>
    <w:rsid w:val="00471E9A"/>
    <w:rsid w:val="0047374A"/>
    <w:rsid w:val="00474105"/>
    <w:rsid w:val="00476265"/>
    <w:rsid w:val="00477342"/>
    <w:rsid w:val="004777C1"/>
    <w:rsid w:val="004779E7"/>
    <w:rsid w:val="00480CFC"/>
    <w:rsid w:val="00481F6C"/>
    <w:rsid w:val="00483092"/>
    <w:rsid w:val="004836A9"/>
    <w:rsid w:val="004841F3"/>
    <w:rsid w:val="00484532"/>
    <w:rsid w:val="00484B6E"/>
    <w:rsid w:val="004859EF"/>
    <w:rsid w:val="00486088"/>
    <w:rsid w:val="00486498"/>
    <w:rsid w:val="00486AA8"/>
    <w:rsid w:val="00487DD7"/>
    <w:rsid w:val="004902AE"/>
    <w:rsid w:val="0049128A"/>
    <w:rsid w:val="00491577"/>
    <w:rsid w:val="00491840"/>
    <w:rsid w:val="004921E9"/>
    <w:rsid w:val="00494D6A"/>
    <w:rsid w:val="00495E50"/>
    <w:rsid w:val="00497139"/>
    <w:rsid w:val="00497746"/>
    <w:rsid w:val="00497A3C"/>
    <w:rsid w:val="004A01B7"/>
    <w:rsid w:val="004A0E92"/>
    <w:rsid w:val="004A1173"/>
    <w:rsid w:val="004A254F"/>
    <w:rsid w:val="004A4600"/>
    <w:rsid w:val="004A54F7"/>
    <w:rsid w:val="004A604B"/>
    <w:rsid w:val="004A655E"/>
    <w:rsid w:val="004A7401"/>
    <w:rsid w:val="004A7B1B"/>
    <w:rsid w:val="004B1A69"/>
    <w:rsid w:val="004B1A77"/>
    <w:rsid w:val="004B2B0B"/>
    <w:rsid w:val="004B551B"/>
    <w:rsid w:val="004C0485"/>
    <w:rsid w:val="004C04D1"/>
    <w:rsid w:val="004C0CDA"/>
    <w:rsid w:val="004C233E"/>
    <w:rsid w:val="004C2555"/>
    <w:rsid w:val="004C30DC"/>
    <w:rsid w:val="004C3786"/>
    <w:rsid w:val="004C3828"/>
    <w:rsid w:val="004C487C"/>
    <w:rsid w:val="004C4AEF"/>
    <w:rsid w:val="004C4B92"/>
    <w:rsid w:val="004C5E24"/>
    <w:rsid w:val="004C6272"/>
    <w:rsid w:val="004C68BE"/>
    <w:rsid w:val="004C7F63"/>
    <w:rsid w:val="004D251E"/>
    <w:rsid w:val="004D3DF8"/>
    <w:rsid w:val="004D4229"/>
    <w:rsid w:val="004D5467"/>
    <w:rsid w:val="004D60B9"/>
    <w:rsid w:val="004D6245"/>
    <w:rsid w:val="004D7FC2"/>
    <w:rsid w:val="004E0466"/>
    <w:rsid w:val="004E1413"/>
    <w:rsid w:val="004E2C41"/>
    <w:rsid w:val="004E39D1"/>
    <w:rsid w:val="004E532E"/>
    <w:rsid w:val="004E6DD5"/>
    <w:rsid w:val="004F032E"/>
    <w:rsid w:val="004F0805"/>
    <w:rsid w:val="004F193B"/>
    <w:rsid w:val="004F29A9"/>
    <w:rsid w:val="004F3A59"/>
    <w:rsid w:val="004F3D82"/>
    <w:rsid w:val="004F71E1"/>
    <w:rsid w:val="00500FB6"/>
    <w:rsid w:val="00502E2B"/>
    <w:rsid w:val="00505050"/>
    <w:rsid w:val="00505B13"/>
    <w:rsid w:val="00506713"/>
    <w:rsid w:val="00506B66"/>
    <w:rsid w:val="00507011"/>
    <w:rsid w:val="005073C4"/>
    <w:rsid w:val="00510BCE"/>
    <w:rsid w:val="005113F6"/>
    <w:rsid w:val="005121A4"/>
    <w:rsid w:val="00512ACE"/>
    <w:rsid w:val="00512DCC"/>
    <w:rsid w:val="00515D8E"/>
    <w:rsid w:val="005161A3"/>
    <w:rsid w:val="005227AC"/>
    <w:rsid w:val="00522E74"/>
    <w:rsid w:val="00523329"/>
    <w:rsid w:val="005251A0"/>
    <w:rsid w:val="005264D8"/>
    <w:rsid w:val="00526F47"/>
    <w:rsid w:val="00527299"/>
    <w:rsid w:val="00531F9F"/>
    <w:rsid w:val="0053331E"/>
    <w:rsid w:val="00533473"/>
    <w:rsid w:val="00533F32"/>
    <w:rsid w:val="00534F96"/>
    <w:rsid w:val="005350EE"/>
    <w:rsid w:val="005413FB"/>
    <w:rsid w:val="00542BAC"/>
    <w:rsid w:val="00543554"/>
    <w:rsid w:val="0054499E"/>
    <w:rsid w:val="00545587"/>
    <w:rsid w:val="00545E60"/>
    <w:rsid w:val="00545F51"/>
    <w:rsid w:val="00545FC2"/>
    <w:rsid w:val="00546534"/>
    <w:rsid w:val="00547013"/>
    <w:rsid w:val="00547572"/>
    <w:rsid w:val="00547831"/>
    <w:rsid w:val="005529ED"/>
    <w:rsid w:val="00554047"/>
    <w:rsid w:val="00554459"/>
    <w:rsid w:val="005548AE"/>
    <w:rsid w:val="00555CD3"/>
    <w:rsid w:val="005569E7"/>
    <w:rsid w:val="00556C0B"/>
    <w:rsid w:val="00562D83"/>
    <w:rsid w:val="00565425"/>
    <w:rsid w:val="00565CC0"/>
    <w:rsid w:val="0056637F"/>
    <w:rsid w:val="00567497"/>
    <w:rsid w:val="00567E7B"/>
    <w:rsid w:val="005713B5"/>
    <w:rsid w:val="0057165C"/>
    <w:rsid w:val="005723D5"/>
    <w:rsid w:val="0057562F"/>
    <w:rsid w:val="00575D72"/>
    <w:rsid w:val="00580398"/>
    <w:rsid w:val="0058080C"/>
    <w:rsid w:val="00581114"/>
    <w:rsid w:val="005815CD"/>
    <w:rsid w:val="00581C69"/>
    <w:rsid w:val="00581D15"/>
    <w:rsid w:val="005844D2"/>
    <w:rsid w:val="005845F5"/>
    <w:rsid w:val="0058666D"/>
    <w:rsid w:val="00587600"/>
    <w:rsid w:val="005876BC"/>
    <w:rsid w:val="005902CE"/>
    <w:rsid w:val="00590A50"/>
    <w:rsid w:val="00593BE4"/>
    <w:rsid w:val="00595AE6"/>
    <w:rsid w:val="00597573"/>
    <w:rsid w:val="00597A2D"/>
    <w:rsid w:val="00597DF9"/>
    <w:rsid w:val="005A142A"/>
    <w:rsid w:val="005A288F"/>
    <w:rsid w:val="005A4DE9"/>
    <w:rsid w:val="005A512D"/>
    <w:rsid w:val="005A7A82"/>
    <w:rsid w:val="005A7AF7"/>
    <w:rsid w:val="005B18F0"/>
    <w:rsid w:val="005B459F"/>
    <w:rsid w:val="005B4AF4"/>
    <w:rsid w:val="005B65D3"/>
    <w:rsid w:val="005B6790"/>
    <w:rsid w:val="005C036B"/>
    <w:rsid w:val="005C05E2"/>
    <w:rsid w:val="005C06EE"/>
    <w:rsid w:val="005C3CD0"/>
    <w:rsid w:val="005C423F"/>
    <w:rsid w:val="005C5650"/>
    <w:rsid w:val="005C569B"/>
    <w:rsid w:val="005C58DF"/>
    <w:rsid w:val="005C6689"/>
    <w:rsid w:val="005C78EA"/>
    <w:rsid w:val="005D008D"/>
    <w:rsid w:val="005D0A48"/>
    <w:rsid w:val="005D0C46"/>
    <w:rsid w:val="005D1A91"/>
    <w:rsid w:val="005D21A0"/>
    <w:rsid w:val="005D26AA"/>
    <w:rsid w:val="005D3530"/>
    <w:rsid w:val="005D3B67"/>
    <w:rsid w:val="005D3CC4"/>
    <w:rsid w:val="005D58F5"/>
    <w:rsid w:val="005D6EA8"/>
    <w:rsid w:val="005D7B0A"/>
    <w:rsid w:val="005E0AD9"/>
    <w:rsid w:val="005E18BF"/>
    <w:rsid w:val="005E18D2"/>
    <w:rsid w:val="005E22AD"/>
    <w:rsid w:val="005E2431"/>
    <w:rsid w:val="005E589D"/>
    <w:rsid w:val="005E6473"/>
    <w:rsid w:val="005E72A9"/>
    <w:rsid w:val="005E7757"/>
    <w:rsid w:val="005E7BDD"/>
    <w:rsid w:val="005F0AC6"/>
    <w:rsid w:val="005F2166"/>
    <w:rsid w:val="005F4D36"/>
    <w:rsid w:val="005F517A"/>
    <w:rsid w:val="005F66E9"/>
    <w:rsid w:val="005F7926"/>
    <w:rsid w:val="005F7E7F"/>
    <w:rsid w:val="00601AF8"/>
    <w:rsid w:val="0060296B"/>
    <w:rsid w:val="00603B57"/>
    <w:rsid w:val="00604C1A"/>
    <w:rsid w:val="00604F4B"/>
    <w:rsid w:val="006059A3"/>
    <w:rsid w:val="006059F9"/>
    <w:rsid w:val="00607F2F"/>
    <w:rsid w:val="00610F1F"/>
    <w:rsid w:val="006115E3"/>
    <w:rsid w:val="0061208B"/>
    <w:rsid w:val="006131F4"/>
    <w:rsid w:val="0061330F"/>
    <w:rsid w:val="00613EB7"/>
    <w:rsid w:val="006154C4"/>
    <w:rsid w:val="006159B0"/>
    <w:rsid w:val="00615E80"/>
    <w:rsid w:val="00615EB9"/>
    <w:rsid w:val="006172F6"/>
    <w:rsid w:val="00620ED2"/>
    <w:rsid w:val="00620FB8"/>
    <w:rsid w:val="0062167F"/>
    <w:rsid w:val="00621B99"/>
    <w:rsid w:val="00626486"/>
    <w:rsid w:val="00627DA6"/>
    <w:rsid w:val="00627FD4"/>
    <w:rsid w:val="0063039A"/>
    <w:rsid w:val="00630C27"/>
    <w:rsid w:val="00631D6C"/>
    <w:rsid w:val="00632FCE"/>
    <w:rsid w:val="00634E46"/>
    <w:rsid w:val="0063524E"/>
    <w:rsid w:val="00637E03"/>
    <w:rsid w:val="00640B00"/>
    <w:rsid w:val="00642C88"/>
    <w:rsid w:val="00643454"/>
    <w:rsid w:val="006435DA"/>
    <w:rsid w:val="00644B78"/>
    <w:rsid w:val="00645202"/>
    <w:rsid w:val="00645990"/>
    <w:rsid w:val="00645FBE"/>
    <w:rsid w:val="00647FDB"/>
    <w:rsid w:val="006502D2"/>
    <w:rsid w:val="00650D91"/>
    <w:rsid w:val="006539E2"/>
    <w:rsid w:val="00656E5E"/>
    <w:rsid w:val="00662ECE"/>
    <w:rsid w:val="006639B2"/>
    <w:rsid w:val="00663A2E"/>
    <w:rsid w:val="006651A5"/>
    <w:rsid w:val="006659A4"/>
    <w:rsid w:val="0066600D"/>
    <w:rsid w:val="006670B5"/>
    <w:rsid w:val="00667124"/>
    <w:rsid w:val="006671A6"/>
    <w:rsid w:val="00667FFB"/>
    <w:rsid w:val="00671F0A"/>
    <w:rsid w:val="0067207B"/>
    <w:rsid w:val="006743CE"/>
    <w:rsid w:val="00676210"/>
    <w:rsid w:val="00676544"/>
    <w:rsid w:val="00676BC0"/>
    <w:rsid w:val="00677E66"/>
    <w:rsid w:val="0068166E"/>
    <w:rsid w:val="00681D8B"/>
    <w:rsid w:val="00682387"/>
    <w:rsid w:val="00684548"/>
    <w:rsid w:val="006856DD"/>
    <w:rsid w:val="00685C67"/>
    <w:rsid w:val="00685EA9"/>
    <w:rsid w:val="0068669D"/>
    <w:rsid w:val="00686F91"/>
    <w:rsid w:val="006901A9"/>
    <w:rsid w:val="00690CAD"/>
    <w:rsid w:val="00691AA9"/>
    <w:rsid w:val="00691DBF"/>
    <w:rsid w:val="0069201C"/>
    <w:rsid w:val="0069273A"/>
    <w:rsid w:val="006939A4"/>
    <w:rsid w:val="006A0DE2"/>
    <w:rsid w:val="006A1DF9"/>
    <w:rsid w:val="006A1E4D"/>
    <w:rsid w:val="006A3C54"/>
    <w:rsid w:val="006A4A14"/>
    <w:rsid w:val="006A5BF1"/>
    <w:rsid w:val="006A5C80"/>
    <w:rsid w:val="006A71E8"/>
    <w:rsid w:val="006A757A"/>
    <w:rsid w:val="006A7B91"/>
    <w:rsid w:val="006A7E93"/>
    <w:rsid w:val="006B061A"/>
    <w:rsid w:val="006B0EB0"/>
    <w:rsid w:val="006B317B"/>
    <w:rsid w:val="006B3C8B"/>
    <w:rsid w:val="006C1E50"/>
    <w:rsid w:val="006C2174"/>
    <w:rsid w:val="006C274C"/>
    <w:rsid w:val="006C2778"/>
    <w:rsid w:val="006C30FF"/>
    <w:rsid w:val="006C314C"/>
    <w:rsid w:val="006C4605"/>
    <w:rsid w:val="006C4A66"/>
    <w:rsid w:val="006C612D"/>
    <w:rsid w:val="006C6B53"/>
    <w:rsid w:val="006C7649"/>
    <w:rsid w:val="006D012A"/>
    <w:rsid w:val="006D22F1"/>
    <w:rsid w:val="006D256D"/>
    <w:rsid w:val="006D299A"/>
    <w:rsid w:val="006D3BA4"/>
    <w:rsid w:val="006D4C1B"/>
    <w:rsid w:val="006D65BE"/>
    <w:rsid w:val="006D6C22"/>
    <w:rsid w:val="006D7FB8"/>
    <w:rsid w:val="006E0CB3"/>
    <w:rsid w:val="006E14A4"/>
    <w:rsid w:val="006E14D8"/>
    <w:rsid w:val="006E38EE"/>
    <w:rsid w:val="006E3932"/>
    <w:rsid w:val="006E3E51"/>
    <w:rsid w:val="006E44F3"/>
    <w:rsid w:val="006E4953"/>
    <w:rsid w:val="006E5AA6"/>
    <w:rsid w:val="006E624E"/>
    <w:rsid w:val="006E7A8D"/>
    <w:rsid w:val="006F03EF"/>
    <w:rsid w:val="006F079E"/>
    <w:rsid w:val="006F0ED1"/>
    <w:rsid w:val="006F2292"/>
    <w:rsid w:val="006F2E3D"/>
    <w:rsid w:val="006F39A5"/>
    <w:rsid w:val="006F3CC8"/>
    <w:rsid w:val="006F504A"/>
    <w:rsid w:val="006F53AF"/>
    <w:rsid w:val="0070080D"/>
    <w:rsid w:val="00702486"/>
    <w:rsid w:val="0070317A"/>
    <w:rsid w:val="00703256"/>
    <w:rsid w:val="00703B42"/>
    <w:rsid w:val="007041DC"/>
    <w:rsid w:val="00704708"/>
    <w:rsid w:val="0070489E"/>
    <w:rsid w:val="00704CBA"/>
    <w:rsid w:val="00704E97"/>
    <w:rsid w:val="00705C43"/>
    <w:rsid w:val="00706AF9"/>
    <w:rsid w:val="00707C53"/>
    <w:rsid w:val="0071027B"/>
    <w:rsid w:val="00710A55"/>
    <w:rsid w:val="007112B0"/>
    <w:rsid w:val="00712528"/>
    <w:rsid w:val="00712949"/>
    <w:rsid w:val="00712CD5"/>
    <w:rsid w:val="00716BD3"/>
    <w:rsid w:val="00716C24"/>
    <w:rsid w:val="00720001"/>
    <w:rsid w:val="007209A3"/>
    <w:rsid w:val="007215F3"/>
    <w:rsid w:val="00723510"/>
    <w:rsid w:val="007248D8"/>
    <w:rsid w:val="0072529B"/>
    <w:rsid w:val="00725BD4"/>
    <w:rsid w:val="007260F6"/>
    <w:rsid w:val="0072677F"/>
    <w:rsid w:val="00730BBD"/>
    <w:rsid w:val="00731990"/>
    <w:rsid w:val="007329FD"/>
    <w:rsid w:val="007331E2"/>
    <w:rsid w:val="007349F3"/>
    <w:rsid w:val="00734EC4"/>
    <w:rsid w:val="00735458"/>
    <w:rsid w:val="00736514"/>
    <w:rsid w:val="0073699E"/>
    <w:rsid w:val="00736A94"/>
    <w:rsid w:val="007377F0"/>
    <w:rsid w:val="007405FA"/>
    <w:rsid w:val="00740E42"/>
    <w:rsid w:val="0074142D"/>
    <w:rsid w:val="00742BEA"/>
    <w:rsid w:val="00742C1E"/>
    <w:rsid w:val="00743C47"/>
    <w:rsid w:val="0074444F"/>
    <w:rsid w:val="00745908"/>
    <w:rsid w:val="0074615D"/>
    <w:rsid w:val="00747355"/>
    <w:rsid w:val="00747CD5"/>
    <w:rsid w:val="007504D7"/>
    <w:rsid w:val="007518FF"/>
    <w:rsid w:val="00754349"/>
    <w:rsid w:val="00755746"/>
    <w:rsid w:val="0075621F"/>
    <w:rsid w:val="007605E6"/>
    <w:rsid w:val="0076094F"/>
    <w:rsid w:val="00760DE3"/>
    <w:rsid w:val="007613CB"/>
    <w:rsid w:val="00761FDF"/>
    <w:rsid w:val="0076318F"/>
    <w:rsid w:val="00764CA0"/>
    <w:rsid w:val="0076510C"/>
    <w:rsid w:val="007654FE"/>
    <w:rsid w:val="00766312"/>
    <w:rsid w:val="00766D45"/>
    <w:rsid w:val="00766FDA"/>
    <w:rsid w:val="00767F12"/>
    <w:rsid w:val="00772140"/>
    <w:rsid w:val="00772B66"/>
    <w:rsid w:val="00773851"/>
    <w:rsid w:val="00773992"/>
    <w:rsid w:val="0077695B"/>
    <w:rsid w:val="0077755A"/>
    <w:rsid w:val="0078216C"/>
    <w:rsid w:val="007825E8"/>
    <w:rsid w:val="007826B2"/>
    <w:rsid w:val="007828C5"/>
    <w:rsid w:val="00783A9C"/>
    <w:rsid w:val="00784516"/>
    <w:rsid w:val="00786EF3"/>
    <w:rsid w:val="00787C30"/>
    <w:rsid w:val="00790410"/>
    <w:rsid w:val="00790C02"/>
    <w:rsid w:val="007921DA"/>
    <w:rsid w:val="00794393"/>
    <w:rsid w:val="00794620"/>
    <w:rsid w:val="00794718"/>
    <w:rsid w:val="00794A39"/>
    <w:rsid w:val="00795ADA"/>
    <w:rsid w:val="00797C56"/>
    <w:rsid w:val="007A1A9C"/>
    <w:rsid w:val="007A4669"/>
    <w:rsid w:val="007A5900"/>
    <w:rsid w:val="007A6707"/>
    <w:rsid w:val="007A6FD9"/>
    <w:rsid w:val="007A6FE3"/>
    <w:rsid w:val="007A7028"/>
    <w:rsid w:val="007A7083"/>
    <w:rsid w:val="007B099F"/>
    <w:rsid w:val="007B15A2"/>
    <w:rsid w:val="007B1D51"/>
    <w:rsid w:val="007B27B4"/>
    <w:rsid w:val="007B371F"/>
    <w:rsid w:val="007B382D"/>
    <w:rsid w:val="007B446C"/>
    <w:rsid w:val="007B50F3"/>
    <w:rsid w:val="007B6755"/>
    <w:rsid w:val="007B75F8"/>
    <w:rsid w:val="007B7BEF"/>
    <w:rsid w:val="007C06AD"/>
    <w:rsid w:val="007C0EFC"/>
    <w:rsid w:val="007C540E"/>
    <w:rsid w:val="007C5FA7"/>
    <w:rsid w:val="007C6062"/>
    <w:rsid w:val="007C7BFF"/>
    <w:rsid w:val="007D55DD"/>
    <w:rsid w:val="007D64B9"/>
    <w:rsid w:val="007D79E3"/>
    <w:rsid w:val="007E01E3"/>
    <w:rsid w:val="007E08E0"/>
    <w:rsid w:val="007E092A"/>
    <w:rsid w:val="007E1BD4"/>
    <w:rsid w:val="007E24FD"/>
    <w:rsid w:val="007E32EC"/>
    <w:rsid w:val="007E3315"/>
    <w:rsid w:val="007E550C"/>
    <w:rsid w:val="007E6493"/>
    <w:rsid w:val="007E6F17"/>
    <w:rsid w:val="007F04F8"/>
    <w:rsid w:val="007F0966"/>
    <w:rsid w:val="007F124B"/>
    <w:rsid w:val="007F161A"/>
    <w:rsid w:val="007F200F"/>
    <w:rsid w:val="007F2677"/>
    <w:rsid w:val="007F2815"/>
    <w:rsid w:val="007F4196"/>
    <w:rsid w:val="007F4A2C"/>
    <w:rsid w:val="007F63B1"/>
    <w:rsid w:val="007F6DAE"/>
    <w:rsid w:val="007F7693"/>
    <w:rsid w:val="00801E52"/>
    <w:rsid w:val="008076DA"/>
    <w:rsid w:val="0081272C"/>
    <w:rsid w:val="00812784"/>
    <w:rsid w:val="00812AD9"/>
    <w:rsid w:val="0081740D"/>
    <w:rsid w:val="00821050"/>
    <w:rsid w:val="00821FBF"/>
    <w:rsid w:val="008233F7"/>
    <w:rsid w:val="0082468D"/>
    <w:rsid w:val="00825029"/>
    <w:rsid w:val="00826E61"/>
    <w:rsid w:val="00826F82"/>
    <w:rsid w:val="00830547"/>
    <w:rsid w:val="00830F3B"/>
    <w:rsid w:val="008316A7"/>
    <w:rsid w:val="00831B10"/>
    <w:rsid w:val="00832953"/>
    <w:rsid w:val="00836CB1"/>
    <w:rsid w:val="00837249"/>
    <w:rsid w:val="008372EC"/>
    <w:rsid w:val="008408B4"/>
    <w:rsid w:val="00841C37"/>
    <w:rsid w:val="00842B98"/>
    <w:rsid w:val="00843B92"/>
    <w:rsid w:val="008453F9"/>
    <w:rsid w:val="00845726"/>
    <w:rsid w:val="00845F84"/>
    <w:rsid w:val="00846296"/>
    <w:rsid w:val="0084727D"/>
    <w:rsid w:val="008513BC"/>
    <w:rsid w:val="00853A7B"/>
    <w:rsid w:val="0085409E"/>
    <w:rsid w:val="00854DFA"/>
    <w:rsid w:val="008559A1"/>
    <w:rsid w:val="008606F1"/>
    <w:rsid w:val="00863433"/>
    <w:rsid w:val="008642AA"/>
    <w:rsid w:val="00864714"/>
    <w:rsid w:val="008665D9"/>
    <w:rsid w:val="0086730F"/>
    <w:rsid w:val="00871665"/>
    <w:rsid w:val="0087197D"/>
    <w:rsid w:val="008729CA"/>
    <w:rsid w:val="0087318C"/>
    <w:rsid w:val="00875AF7"/>
    <w:rsid w:val="008767BF"/>
    <w:rsid w:val="0088091A"/>
    <w:rsid w:val="00880EB3"/>
    <w:rsid w:val="008816CA"/>
    <w:rsid w:val="00881C41"/>
    <w:rsid w:val="00885DE4"/>
    <w:rsid w:val="0088742D"/>
    <w:rsid w:val="00887845"/>
    <w:rsid w:val="00887FF0"/>
    <w:rsid w:val="00891E3C"/>
    <w:rsid w:val="0089219E"/>
    <w:rsid w:val="0089318B"/>
    <w:rsid w:val="00893847"/>
    <w:rsid w:val="00893FF3"/>
    <w:rsid w:val="00894548"/>
    <w:rsid w:val="00895C8B"/>
    <w:rsid w:val="00897231"/>
    <w:rsid w:val="008976A0"/>
    <w:rsid w:val="008A1399"/>
    <w:rsid w:val="008A3107"/>
    <w:rsid w:val="008A342B"/>
    <w:rsid w:val="008A4297"/>
    <w:rsid w:val="008A503A"/>
    <w:rsid w:val="008A5B6E"/>
    <w:rsid w:val="008B099E"/>
    <w:rsid w:val="008B0B00"/>
    <w:rsid w:val="008B0B4B"/>
    <w:rsid w:val="008B174D"/>
    <w:rsid w:val="008B2478"/>
    <w:rsid w:val="008B298C"/>
    <w:rsid w:val="008B7E2D"/>
    <w:rsid w:val="008C4B85"/>
    <w:rsid w:val="008C5DAD"/>
    <w:rsid w:val="008C6A76"/>
    <w:rsid w:val="008C7E25"/>
    <w:rsid w:val="008D16F2"/>
    <w:rsid w:val="008D30B2"/>
    <w:rsid w:val="008D319B"/>
    <w:rsid w:val="008D4091"/>
    <w:rsid w:val="008D4768"/>
    <w:rsid w:val="008D6AB0"/>
    <w:rsid w:val="008D6EEB"/>
    <w:rsid w:val="008E2551"/>
    <w:rsid w:val="008E40B4"/>
    <w:rsid w:val="008F03C9"/>
    <w:rsid w:val="008F1060"/>
    <w:rsid w:val="008F21BA"/>
    <w:rsid w:val="008F2FA9"/>
    <w:rsid w:val="008F32FB"/>
    <w:rsid w:val="008F536F"/>
    <w:rsid w:val="008F5B29"/>
    <w:rsid w:val="008F5D7D"/>
    <w:rsid w:val="008F5F7B"/>
    <w:rsid w:val="008F72F3"/>
    <w:rsid w:val="009009F0"/>
    <w:rsid w:val="009019F4"/>
    <w:rsid w:val="009035F8"/>
    <w:rsid w:val="009043D2"/>
    <w:rsid w:val="00904753"/>
    <w:rsid w:val="00906138"/>
    <w:rsid w:val="0090638D"/>
    <w:rsid w:val="00906DA3"/>
    <w:rsid w:val="0090722F"/>
    <w:rsid w:val="00907598"/>
    <w:rsid w:val="00911DDD"/>
    <w:rsid w:val="00912DE5"/>
    <w:rsid w:val="009135AC"/>
    <w:rsid w:val="009152CC"/>
    <w:rsid w:val="00915816"/>
    <w:rsid w:val="00916072"/>
    <w:rsid w:val="009165DD"/>
    <w:rsid w:val="00920429"/>
    <w:rsid w:val="00920CFC"/>
    <w:rsid w:val="009210D8"/>
    <w:rsid w:val="0092279A"/>
    <w:rsid w:val="009228D8"/>
    <w:rsid w:val="009236B6"/>
    <w:rsid w:val="00924283"/>
    <w:rsid w:val="0092583F"/>
    <w:rsid w:val="00926356"/>
    <w:rsid w:val="00926B1F"/>
    <w:rsid w:val="00927131"/>
    <w:rsid w:val="00927E98"/>
    <w:rsid w:val="00930D11"/>
    <w:rsid w:val="00931311"/>
    <w:rsid w:val="00931BD1"/>
    <w:rsid w:val="00932C1F"/>
    <w:rsid w:val="00932E54"/>
    <w:rsid w:val="00933D2E"/>
    <w:rsid w:val="009343FB"/>
    <w:rsid w:val="0093502D"/>
    <w:rsid w:val="00935A72"/>
    <w:rsid w:val="00937557"/>
    <w:rsid w:val="00937AA7"/>
    <w:rsid w:val="00940443"/>
    <w:rsid w:val="009406C7"/>
    <w:rsid w:val="00941A13"/>
    <w:rsid w:val="00941EC8"/>
    <w:rsid w:val="009437C5"/>
    <w:rsid w:val="009461BC"/>
    <w:rsid w:val="009467EC"/>
    <w:rsid w:val="009519AD"/>
    <w:rsid w:val="00952B7E"/>
    <w:rsid w:val="00952C24"/>
    <w:rsid w:val="00952EF1"/>
    <w:rsid w:val="00954955"/>
    <w:rsid w:val="009556C2"/>
    <w:rsid w:val="00956205"/>
    <w:rsid w:val="00956285"/>
    <w:rsid w:val="00956B9F"/>
    <w:rsid w:val="00957233"/>
    <w:rsid w:val="0096007C"/>
    <w:rsid w:val="0096075D"/>
    <w:rsid w:val="009610EF"/>
    <w:rsid w:val="00961AEC"/>
    <w:rsid w:val="009624C8"/>
    <w:rsid w:val="0096573C"/>
    <w:rsid w:val="00966F22"/>
    <w:rsid w:val="009674DC"/>
    <w:rsid w:val="009676E7"/>
    <w:rsid w:val="009710E3"/>
    <w:rsid w:val="0097118A"/>
    <w:rsid w:val="0097148E"/>
    <w:rsid w:val="0097161D"/>
    <w:rsid w:val="009716A0"/>
    <w:rsid w:val="00974474"/>
    <w:rsid w:val="00976479"/>
    <w:rsid w:val="00976F9A"/>
    <w:rsid w:val="00977C39"/>
    <w:rsid w:val="0098055D"/>
    <w:rsid w:val="00981A7D"/>
    <w:rsid w:val="009820D0"/>
    <w:rsid w:val="009856F0"/>
    <w:rsid w:val="00985E70"/>
    <w:rsid w:val="0098652A"/>
    <w:rsid w:val="00986BD8"/>
    <w:rsid w:val="0099065A"/>
    <w:rsid w:val="0099146B"/>
    <w:rsid w:val="00991AFA"/>
    <w:rsid w:val="00993075"/>
    <w:rsid w:val="00993833"/>
    <w:rsid w:val="00993887"/>
    <w:rsid w:val="009A0DBE"/>
    <w:rsid w:val="009A2019"/>
    <w:rsid w:val="009A436A"/>
    <w:rsid w:val="009A4A44"/>
    <w:rsid w:val="009A58A9"/>
    <w:rsid w:val="009A58C0"/>
    <w:rsid w:val="009A60B4"/>
    <w:rsid w:val="009A6710"/>
    <w:rsid w:val="009A6ACB"/>
    <w:rsid w:val="009B1582"/>
    <w:rsid w:val="009B1E96"/>
    <w:rsid w:val="009B2461"/>
    <w:rsid w:val="009C0404"/>
    <w:rsid w:val="009C0884"/>
    <w:rsid w:val="009C0ECC"/>
    <w:rsid w:val="009C1B77"/>
    <w:rsid w:val="009C4D36"/>
    <w:rsid w:val="009C51A0"/>
    <w:rsid w:val="009C588B"/>
    <w:rsid w:val="009C6414"/>
    <w:rsid w:val="009D0656"/>
    <w:rsid w:val="009D1C85"/>
    <w:rsid w:val="009D2ED1"/>
    <w:rsid w:val="009D41A4"/>
    <w:rsid w:val="009D4D95"/>
    <w:rsid w:val="009D7D84"/>
    <w:rsid w:val="009E01FB"/>
    <w:rsid w:val="009E6124"/>
    <w:rsid w:val="009E7A08"/>
    <w:rsid w:val="009F06B8"/>
    <w:rsid w:val="009F0A74"/>
    <w:rsid w:val="009F17ED"/>
    <w:rsid w:val="009F1B14"/>
    <w:rsid w:val="009F45D1"/>
    <w:rsid w:val="009F7388"/>
    <w:rsid w:val="009F73ED"/>
    <w:rsid w:val="009F76CE"/>
    <w:rsid w:val="009F7C18"/>
    <w:rsid w:val="00A01527"/>
    <w:rsid w:val="00A02466"/>
    <w:rsid w:val="00A03985"/>
    <w:rsid w:val="00A04E5B"/>
    <w:rsid w:val="00A05DE1"/>
    <w:rsid w:val="00A0621C"/>
    <w:rsid w:val="00A0797C"/>
    <w:rsid w:val="00A10B21"/>
    <w:rsid w:val="00A10EEB"/>
    <w:rsid w:val="00A10FEF"/>
    <w:rsid w:val="00A14222"/>
    <w:rsid w:val="00A155A9"/>
    <w:rsid w:val="00A158AC"/>
    <w:rsid w:val="00A1618D"/>
    <w:rsid w:val="00A16B7A"/>
    <w:rsid w:val="00A170C8"/>
    <w:rsid w:val="00A21FAE"/>
    <w:rsid w:val="00A2235D"/>
    <w:rsid w:val="00A22468"/>
    <w:rsid w:val="00A22B45"/>
    <w:rsid w:val="00A22F06"/>
    <w:rsid w:val="00A233DF"/>
    <w:rsid w:val="00A25E57"/>
    <w:rsid w:val="00A3039B"/>
    <w:rsid w:val="00A32673"/>
    <w:rsid w:val="00A32858"/>
    <w:rsid w:val="00A354D9"/>
    <w:rsid w:val="00A36D5E"/>
    <w:rsid w:val="00A406A4"/>
    <w:rsid w:val="00A428FE"/>
    <w:rsid w:val="00A435AB"/>
    <w:rsid w:val="00A43DBB"/>
    <w:rsid w:val="00A4454E"/>
    <w:rsid w:val="00A45A7F"/>
    <w:rsid w:val="00A4624D"/>
    <w:rsid w:val="00A472B5"/>
    <w:rsid w:val="00A5043E"/>
    <w:rsid w:val="00A50612"/>
    <w:rsid w:val="00A515D1"/>
    <w:rsid w:val="00A51ED8"/>
    <w:rsid w:val="00A540A1"/>
    <w:rsid w:val="00A54811"/>
    <w:rsid w:val="00A54861"/>
    <w:rsid w:val="00A55563"/>
    <w:rsid w:val="00A57431"/>
    <w:rsid w:val="00A57CAA"/>
    <w:rsid w:val="00A63708"/>
    <w:rsid w:val="00A642A8"/>
    <w:rsid w:val="00A6450F"/>
    <w:rsid w:val="00A64888"/>
    <w:rsid w:val="00A64B54"/>
    <w:rsid w:val="00A6680E"/>
    <w:rsid w:val="00A66C15"/>
    <w:rsid w:val="00A675AD"/>
    <w:rsid w:val="00A677B5"/>
    <w:rsid w:val="00A702C9"/>
    <w:rsid w:val="00A714EC"/>
    <w:rsid w:val="00A7271C"/>
    <w:rsid w:val="00A72A9F"/>
    <w:rsid w:val="00A72AFC"/>
    <w:rsid w:val="00A72DAA"/>
    <w:rsid w:val="00A73766"/>
    <w:rsid w:val="00A76B4D"/>
    <w:rsid w:val="00A76FD9"/>
    <w:rsid w:val="00A8211A"/>
    <w:rsid w:val="00A8378E"/>
    <w:rsid w:val="00A8550F"/>
    <w:rsid w:val="00A856FC"/>
    <w:rsid w:val="00A86D06"/>
    <w:rsid w:val="00A87B84"/>
    <w:rsid w:val="00A87FD8"/>
    <w:rsid w:val="00A904D1"/>
    <w:rsid w:val="00A909FF"/>
    <w:rsid w:val="00A91660"/>
    <w:rsid w:val="00A91A9E"/>
    <w:rsid w:val="00A92441"/>
    <w:rsid w:val="00A94076"/>
    <w:rsid w:val="00A95F2A"/>
    <w:rsid w:val="00A9618C"/>
    <w:rsid w:val="00A96B05"/>
    <w:rsid w:val="00AA28F3"/>
    <w:rsid w:val="00AA2E98"/>
    <w:rsid w:val="00AA405C"/>
    <w:rsid w:val="00AA4F96"/>
    <w:rsid w:val="00AA5C37"/>
    <w:rsid w:val="00AA5F2F"/>
    <w:rsid w:val="00AA60A2"/>
    <w:rsid w:val="00AA68AC"/>
    <w:rsid w:val="00AA69B5"/>
    <w:rsid w:val="00AA6B74"/>
    <w:rsid w:val="00AB022E"/>
    <w:rsid w:val="00AB2209"/>
    <w:rsid w:val="00AB3DD5"/>
    <w:rsid w:val="00AB4281"/>
    <w:rsid w:val="00AC00BB"/>
    <w:rsid w:val="00AC35B9"/>
    <w:rsid w:val="00AC4F5C"/>
    <w:rsid w:val="00AC5808"/>
    <w:rsid w:val="00AC64F6"/>
    <w:rsid w:val="00AC6BD0"/>
    <w:rsid w:val="00AC7AA2"/>
    <w:rsid w:val="00AD1930"/>
    <w:rsid w:val="00AD4039"/>
    <w:rsid w:val="00AD4231"/>
    <w:rsid w:val="00AD62A7"/>
    <w:rsid w:val="00AE12A5"/>
    <w:rsid w:val="00AE2855"/>
    <w:rsid w:val="00AE3BB9"/>
    <w:rsid w:val="00AE3EE1"/>
    <w:rsid w:val="00AE519B"/>
    <w:rsid w:val="00AE523C"/>
    <w:rsid w:val="00AE6E1A"/>
    <w:rsid w:val="00AF06F4"/>
    <w:rsid w:val="00AF2934"/>
    <w:rsid w:val="00AF4BFD"/>
    <w:rsid w:val="00AF663E"/>
    <w:rsid w:val="00B00143"/>
    <w:rsid w:val="00B00503"/>
    <w:rsid w:val="00B01B1F"/>
    <w:rsid w:val="00B02FEA"/>
    <w:rsid w:val="00B04657"/>
    <w:rsid w:val="00B06AB1"/>
    <w:rsid w:val="00B10727"/>
    <w:rsid w:val="00B11837"/>
    <w:rsid w:val="00B13330"/>
    <w:rsid w:val="00B14190"/>
    <w:rsid w:val="00B159AF"/>
    <w:rsid w:val="00B15F30"/>
    <w:rsid w:val="00B16DC5"/>
    <w:rsid w:val="00B17337"/>
    <w:rsid w:val="00B175D1"/>
    <w:rsid w:val="00B176E5"/>
    <w:rsid w:val="00B17728"/>
    <w:rsid w:val="00B205F7"/>
    <w:rsid w:val="00B21912"/>
    <w:rsid w:val="00B25354"/>
    <w:rsid w:val="00B2539C"/>
    <w:rsid w:val="00B317A5"/>
    <w:rsid w:val="00B31F46"/>
    <w:rsid w:val="00B325C8"/>
    <w:rsid w:val="00B35BC6"/>
    <w:rsid w:val="00B37525"/>
    <w:rsid w:val="00B4071C"/>
    <w:rsid w:val="00B40DBD"/>
    <w:rsid w:val="00B43614"/>
    <w:rsid w:val="00B43E12"/>
    <w:rsid w:val="00B44310"/>
    <w:rsid w:val="00B4475A"/>
    <w:rsid w:val="00B45544"/>
    <w:rsid w:val="00B45826"/>
    <w:rsid w:val="00B45CFE"/>
    <w:rsid w:val="00B46848"/>
    <w:rsid w:val="00B47D05"/>
    <w:rsid w:val="00B50CFD"/>
    <w:rsid w:val="00B517DE"/>
    <w:rsid w:val="00B528AA"/>
    <w:rsid w:val="00B52B4A"/>
    <w:rsid w:val="00B534A4"/>
    <w:rsid w:val="00B540D9"/>
    <w:rsid w:val="00B5446A"/>
    <w:rsid w:val="00B61EAC"/>
    <w:rsid w:val="00B64091"/>
    <w:rsid w:val="00B65842"/>
    <w:rsid w:val="00B665C8"/>
    <w:rsid w:val="00B67C82"/>
    <w:rsid w:val="00B704BC"/>
    <w:rsid w:val="00B71027"/>
    <w:rsid w:val="00B76E6B"/>
    <w:rsid w:val="00B806EB"/>
    <w:rsid w:val="00B8143D"/>
    <w:rsid w:val="00B82BD3"/>
    <w:rsid w:val="00B832B0"/>
    <w:rsid w:val="00B837BC"/>
    <w:rsid w:val="00B84FFD"/>
    <w:rsid w:val="00B85E4F"/>
    <w:rsid w:val="00B86573"/>
    <w:rsid w:val="00B86AAA"/>
    <w:rsid w:val="00B86F64"/>
    <w:rsid w:val="00B91582"/>
    <w:rsid w:val="00B956AD"/>
    <w:rsid w:val="00B96C15"/>
    <w:rsid w:val="00B96CBD"/>
    <w:rsid w:val="00BA0FDD"/>
    <w:rsid w:val="00BA4977"/>
    <w:rsid w:val="00BA4E7A"/>
    <w:rsid w:val="00BA5208"/>
    <w:rsid w:val="00BA5638"/>
    <w:rsid w:val="00BA7121"/>
    <w:rsid w:val="00BA7EDA"/>
    <w:rsid w:val="00BB1DCE"/>
    <w:rsid w:val="00BB1F94"/>
    <w:rsid w:val="00BB324B"/>
    <w:rsid w:val="00BB392C"/>
    <w:rsid w:val="00BB41C2"/>
    <w:rsid w:val="00BB45BA"/>
    <w:rsid w:val="00BB4832"/>
    <w:rsid w:val="00BB4D00"/>
    <w:rsid w:val="00BB6085"/>
    <w:rsid w:val="00BB6A3A"/>
    <w:rsid w:val="00BB7FC7"/>
    <w:rsid w:val="00BC0DA6"/>
    <w:rsid w:val="00BC38F3"/>
    <w:rsid w:val="00BC50C0"/>
    <w:rsid w:val="00BC6540"/>
    <w:rsid w:val="00BC65AE"/>
    <w:rsid w:val="00BC7553"/>
    <w:rsid w:val="00BD30AD"/>
    <w:rsid w:val="00BD416E"/>
    <w:rsid w:val="00BD4B5F"/>
    <w:rsid w:val="00BD5637"/>
    <w:rsid w:val="00BD64D6"/>
    <w:rsid w:val="00BD67BB"/>
    <w:rsid w:val="00BD6CCA"/>
    <w:rsid w:val="00BD7210"/>
    <w:rsid w:val="00BD78FF"/>
    <w:rsid w:val="00BD7E95"/>
    <w:rsid w:val="00BE1343"/>
    <w:rsid w:val="00BE179B"/>
    <w:rsid w:val="00BE4926"/>
    <w:rsid w:val="00BE4D58"/>
    <w:rsid w:val="00BE518F"/>
    <w:rsid w:val="00BE58F0"/>
    <w:rsid w:val="00BE66CF"/>
    <w:rsid w:val="00BE6EF8"/>
    <w:rsid w:val="00BF008A"/>
    <w:rsid w:val="00BF13BD"/>
    <w:rsid w:val="00BF2C87"/>
    <w:rsid w:val="00BF4500"/>
    <w:rsid w:val="00BF4B17"/>
    <w:rsid w:val="00BF55A8"/>
    <w:rsid w:val="00BF60D4"/>
    <w:rsid w:val="00BF663B"/>
    <w:rsid w:val="00BF6CE6"/>
    <w:rsid w:val="00C00A02"/>
    <w:rsid w:val="00C00B97"/>
    <w:rsid w:val="00C01128"/>
    <w:rsid w:val="00C02035"/>
    <w:rsid w:val="00C02146"/>
    <w:rsid w:val="00C02D51"/>
    <w:rsid w:val="00C0404D"/>
    <w:rsid w:val="00C05C66"/>
    <w:rsid w:val="00C05E69"/>
    <w:rsid w:val="00C06367"/>
    <w:rsid w:val="00C071AE"/>
    <w:rsid w:val="00C07968"/>
    <w:rsid w:val="00C07EB6"/>
    <w:rsid w:val="00C1129C"/>
    <w:rsid w:val="00C11F10"/>
    <w:rsid w:val="00C131CE"/>
    <w:rsid w:val="00C1377B"/>
    <w:rsid w:val="00C144FC"/>
    <w:rsid w:val="00C1731B"/>
    <w:rsid w:val="00C2101B"/>
    <w:rsid w:val="00C21875"/>
    <w:rsid w:val="00C222BE"/>
    <w:rsid w:val="00C224B1"/>
    <w:rsid w:val="00C23E2F"/>
    <w:rsid w:val="00C24829"/>
    <w:rsid w:val="00C24F7E"/>
    <w:rsid w:val="00C25A54"/>
    <w:rsid w:val="00C265BD"/>
    <w:rsid w:val="00C265D0"/>
    <w:rsid w:val="00C26A4C"/>
    <w:rsid w:val="00C27AF6"/>
    <w:rsid w:val="00C301EA"/>
    <w:rsid w:val="00C309E9"/>
    <w:rsid w:val="00C30B38"/>
    <w:rsid w:val="00C3281E"/>
    <w:rsid w:val="00C32CBB"/>
    <w:rsid w:val="00C32E0E"/>
    <w:rsid w:val="00C33744"/>
    <w:rsid w:val="00C33893"/>
    <w:rsid w:val="00C34643"/>
    <w:rsid w:val="00C34761"/>
    <w:rsid w:val="00C34886"/>
    <w:rsid w:val="00C354E1"/>
    <w:rsid w:val="00C35995"/>
    <w:rsid w:val="00C363E4"/>
    <w:rsid w:val="00C36BBF"/>
    <w:rsid w:val="00C36F6D"/>
    <w:rsid w:val="00C37BC2"/>
    <w:rsid w:val="00C37BDC"/>
    <w:rsid w:val="00C37CA1"/>
    <w:rsid w:val="00C404FC"/>
    <w:rsid w:val="00C418E0"/>
    <w:rsid w:val="00C43873"/>
    <w:rsid w:val="00C438D8"/>
    <w:rsid w:val="00C4466E"/>
    <w:rsid w:val="00C457A0"/>
    <w:rsid w:val="00C457BF"/>
    <w:rsid w:val="00C46933"/>
    <w:rsid w:val="00C46B0B"/>
    <w:rsid w:val="00C5010A"/>
    <w:rsid w:val="00C5128B"/>
    <w:rsid w:val="00C5300F"/>
    <w:rsid w:val="00C53554"/>
    <w:rsid w:val="00C53D91"/>
    <w:rsid w:val="00C54E06"/>
    <w:rsid w:val="00C55796"/>
    <w:rsid w:val="00C5787D"/>
    <w:rsid w:val="00C60FF8"/>
    <w:rsid w:val="00C613F0"/>
    <w:rsid w:val="00C624D9"/>
    <w:rsid w:val="00C630B3"/>
    <w:rsid w:val="00C65F28"/>
    <w:rsid w:val="00C66CE9"/>
    <w:rsid w:val="00C67A56"/>
    <w:rsid w:val="00C711E5"/>
    <w:rsid w:val="00C713AA"/>
    <w:rsid w:val="00C71EEB"/>
    <w:rsid w:val="00C72068"/>
    <w:rsid w:val="00C72BA1"/>
    <w:rsid w:val="00C733E4"/>
    <w:rsid w:val="00C7352B"/>
    <w:rsid w:val="00C74A46"/>
    <w:rsid w:val="00C75B60"/>
    <w:rsid w:val="00C76387"/>
    <w:rsid w:val="00C764E1"/>
    <w:rsid w:val="00C77AD6"/>
    <w:rsid w:val="00C844FE"/>
    <w:rsid w:val="00C85104"/>
    <w:rsid w:val="00C85233"/>
    <w:rsid w:val="00C852B0"/>
    <w:rsid w:val="00C853F5"/>
    <w:rsid w:val="00C875D6"/>
    <w:rsid w:val="00C92CBC"/>
    <w:rsid w:val="00C930AF"/>
    <w:rsid w:val="00C933FF"/>
    <w:rsid w:val="00C934A0"/>
    <w:rsid w:val="00C944B3"/>
    <w:rsid w:val="00C97FB2"/>
    <w:rsid w:val="00CA23EF"/>
    <w:rsid w:val="00CA2511"/>
    <w:rsid w:val="00CA2CC4"/>
    <w:rsid w:val="00CA3352"/>
    <w:rsid w:val="00CA7074"/>
    <w:rsid w:val="00CA74AD"/>
    <w:rsid w:val="00CB070A"/>
    <w:rsid w:val="00CB1BCC"/>
    <w:rsid w:val="00CB2562"/>
    <w:rsid w:val="00CB3F8F"/>
    <w:rsid w:val="00CB43DF"/>
    <w:rsid w:val="00CB62E4"/>
    <w:rsid w:val="00CB688C"/>
    <w:rsid w:val="00CB7B26"/>
    <w:rsid w:val="00CC4BBF"/>
    <w:rsid w:val="00CC51B6"/>
    <w:rsid w:val="00CC520E"/>
    <w:rsid w:val="00CC52F0"/>
    <w:rsid w:val="00CC59CE"/>
    <w:rsid w:val="00CC5B68"/>
    <w:rsid w:val="00CC63B1"/>
    <w:rsid w:val="00CC692C"/>
    <w:rsid w:val="00CD00B3"/>
    <w:rsid w:val="00CD0830"/>
    <w:rsid w:val="00CD2EC6"/>
    <w:rsid w:val="00CD34C3"/>
    <w:rsid w:val="00CD4AA8"/>
    <w:rsid w:val="00CD4BBC"/>
    <w:rsid w:val="00CD5583"/>
    <w:rsid w:val="00CD6421"/>
    <w:rsid w:val="00CD75EC"/>
    <w:rsid w:val="00CD779D"/>
    <w:rsid w:val="00CD7EB8"/>
    <w:rsid w:val="00CE1221"/>
    <w:rsid w:val="00CE175F"/>
    <w:rsid w:val="00CE2250"/>
    <w:rsid w:val="00CE2596"/>
    <w:rsid w:val="00CE3368"/>
    <w:rsid w:val="00CE4898"/>
    <w:rsid w:val="00CE7676"/>
    <w:rsid w:val="00CF0214"/>
    <w:rsid w:val="00CF032B"/>
    <w:rsid w:val="00CF04D9"/>
    <w:rsid w:val="00CF067F"/>
    <w:rsid w:val="00CF0A97"/>
    <w:rsid w:val="00CF307C"/>
    <w:rsid w:val="00CF3D85"/>
    <w:rsid w:val="00CF4CEF"/>
    <w:rsid w:val="00CF51A9"/>
    <w:rsid w:val="00CF5950"/>
    <w:rsid w:val="00CF773D"/>
    <w:rsid w:val="00D01275"/>
    <w:rsid w:val="00D03E6E"/>
    <w:rsid w:val="00D03F87"/>
    <w:rsid w:val="00D041DC"/>
    <w:rsid w:val="00D0476A"/>
    <w:rsid w:val="00D0488E"/>
    <w:rsid w:val="00D05B5C"/>
    <w:rsid w:val="00D07932"/>
    <w:rsid w:val="00D102AB"/>
    <w:rsid w:val="00D10791"/>
    <w:rsid w:val="00D107BF"/>
    <w:rsid w:val="00D1128E"/>
    <w:rsid w:val="00D13380"/>
    <w:rsid w:val="00D14E78"/>
    <w:rsid w:val="00D151E1"/>
    <w:rsid w:val="00D16E6F"/>
    <w:rsid w:val="00D17FB1"/>
    <w:rsid w:val="00D20264"/>
    <w:rsid w:val="00D211C2"/>
    <w:rsid w:val="00D21507"/>
    <w:rsid w:val="00D23041"/>
    <w:rsid w:val="00D2336E"/>
    <w:rsid w:val="00D26744"/>
    <w:rsid w:val="00D27000"/>
    <w:rsid w:val="00D27688"/>
    <w:rsid w:val="00D30700"/>
    <w:rsid w:val="00D3270F"/>
    <w:rsid w:val="00D340A1"/>
    <w:rsid w:val="00D3580D"/>
    <w:rsid w:val="00D35DA2"/>
    <w:rsid w:val="00D368FF"/>
    <w:rsid w:val="00D37415"/>
    <w:rsid w:val="00D3771C"/>
    <w:rsid w:val="00D422AF"/>
    <w:rsid w:val="00D4240E"/>
    <w:rsid w:val="00D42F85"/>
    <w:rsid w:val="00D45D10"/>
    <w:rsid w:val="00D46486"/>
    <w:rsid w:val="00D47176"/>
    <w:rsid w:val="00D47E98"/>
    <w:rsid w:val="00D50162"/>
    <w:rsid w:val="00D513BD"/>
    <w:rsid w:val="00D51D1F"/>
    <w:rsid w:val="00D51F97"/>
    <w:rsid w:val="00D535BA"/>
    <w:rsid w:val="00D5476E"/>
    <w:rsid w:val="00D5661C"/>
    <w:rsid w:val="00D572D0"/>
    <w:rsid w:val="00D60C54"/>
    <w:rsid w:val="00D61A0F"/>
    <w:rsid w:val="00D61BEA"/>
    <w:rsid w:val="00D63631"/>
    <w:rsid w:val="00D63FAF"/>
    <w:rsid w:val="00D65635"/>
    <w:rsid w:val="00D65FED"/>
    <w:rsid w:val="00D67218"/>
    <w:rsid w:val="00D701A6"/>
    <w:rsid w:val="00D72104"/>
    <w:rsid w:val="00D7231B"/>
    <w:rsid w:val="00D725B2"/>
    <w:rsid w:val="00D820A5"/>
    <w:rsid w:val="00D832FB"/>
    <w:rsid w:val="00D83E4F"/>
    <w:rsid w:val="00D85500"/>
    <w:rsid w:val="00D8578B"/>
    <w:rsid w:val="00D86F18"/>
    <w:rsid w:val="00D87176"/>
    <w:rsid w:val="00D90354"/>
    <w:rsid w:val="00D90BD2"/>
    <w:rsid w:val="00D91BC3"/>
    <w:rsid w:val="00D93637"/>
    <w:rsid w:val="00D955E9"/>
    <w:rsid w:val="00D97266"/>
    <w:rsid w:val="00DA04E8"/>
    <w:rsid w:val="00DA116F"/>
    <w:rsid w:val="00DA1FA6"/>
    <w:rsid w:val="00DA2BF3"/>
    <w:rsid w:val="00DA5749"/>
    <w:rsid w:val="00DA5E65"/>
    <w:rsid w:val="00DA6A6E"/>
    <w:rsid w:val="00DA6F0A"/>
    <w:rsid w:val="00DB0638"/>
    <w:rsid w:val="00DB1570"/>
    <w:rsid w:val="00DB58EF"/>
    <w:rsid w:val="00DB695E"/>
    <w:rsid w:val="00DC128B"/>
    <w:rsid w:val="00DC4581"/>
    <w:rsid w:val="00DC46C6"/>
    <w:rsid w:val="00DC4C08"/>
    <w:rsid w:val="00DC5D92"/>
    <w:rsid w:val="00DC7A5C"/>
    <w:rsid w:val="00DD10E1"/>
    <w:rsid w:val="00DD1930"/>
    <w:rsid w:val="00DD477B"/>
    <w:rsid w:val="00DD5C0C"/>
    <w:rsid w:val="00DD67AB"/>
    <w:rsid w:val="00DD7F86"/>
    <w:rsid w:val="00DE26CA"/>
    <w:rsid w:val="00DE5CF6"/>
    <w:rsid w:val="00DF12E3"/>
    <w:rsid w:val="00DF1F93"/>
    <w:rsid w:val="00DF2C34"/>
    <w:rsid w:val="00DF4CE6"/>
    <w:rsid w:val="00DF59B2"/>
    <w:rsid w:val="00DF690B"/>
    <w:rsid w:val="00DF7664"/>
    <w:rsid w:val="00E00167"/>
    <w:rsid w:val="00E00D46"/>
    <w:rsid w:val="00E0149C"/>
    <w:rsid w:val="00E02021"/>
    <w:rsid w:val="00E03015"/>
    <w:rsid w:val="00E03288"/>
    <w:rsid w:val="00E05A52"/>
    <w:rsid w:val="00E06AAC"/>
    <w:rsid w:val="00E06FD9"/>
    <w:rsid w:val="00E07ECE"/>
    <w:rsid w:val="00E11103"/>
    <w:rsid w:val="00E1579F"/>
    <w:rsid w:val="00E15E61"/>
    <w:rsid w:val="00E15E88"/>
    <w:rsid w:val="00E21215"/>
    <w:rsid w:val="00E21681"/>
    <w:rsid w:val="00E21744"/>
    <w:rsid w:val="00E22537"/>
    <w:rsid w:val="00E22BA5"/>
    <w:rsid w:val="00E24CBE"/>
    <w:rsid w:val="00E24EC9"/>
    <w:rsid w:val="00E25587"/>
    <w:rsid w:val="00E25B0B"/>
    <w:rsid w:val="00E26F0A"/>
    <w:rsid w:val="00E27502"/>
    <w:rsid w:val="00E3091F"/>
    <w:rsid w:val="00E32DC3"/>
    <w:rsid w:val="00E33FF5"/>
    <w:rsid w:val="00E34FC6"/>
    <w:rsid w:val="00E34FDD"/>
    <w:rsid w:val="00E355BB"/>
    <w:rsid w:val="00E36633"/>
    <w:rsid w:val="00E4067D"/>
    <w:rsid w:val="00E41CEF"/>
    <w:rsid w:val="00E420AD"/>
    <w:rsid w:val="00E426F5"/>
    <w:rsid w:val="00E4293A"/>
    <w:rsid w:val="00E42943"/>
    <w:rsid w:val="00E42EB4"/>
    <w:rsid w:val="00E4424F"/>
    <w:rsid w:val="00E534CA"/>
    <w:rsid w:val="00E54564"/>
    <w:rsid w:val="00E5495E"/>
    <w:rsid w:val="00E54A9A"/>
    <w:rsid w:val="00E54EE8"/>
    <w:rsid w:val="00E55434"/>
    <w:rsid w:val="00E574BB"/>
    <w:rsid w:val="00E5753A"/>
    <w:rsid w:val="00E57928"/>
    <w:rsid w:val="00E60553"/>
    <w:rsid w:val="00E624AC"/>
    <w:rsid w:val="00E651EF"/>
    <w:rsid w:val="00E66034"/>
    <w:rsid w:val="00E663C5"/>
    <w:rsid w:val="00E665B5"/>
    <w:rsid w:val="00E66951"/>
    <w:rsid w:val="00E67556"/>
    <w:rsid w:val="00E675DB"/>
    <w:rsid w:val="00E71D2F"/>
    <w:rsid w:val="00E72BDC"/>
    <w:rsid w:val="00E73106"/>
    <w:rsid w:val="00E73B48"/>
    <w:rsid w:val="00E73F42"/>
    <w:rsid w:val="00E74EC4"/>
    <w:rsid w:val="00E76DEB"/>
    <w:rsid w:val="00E77832"/>
    <w:rsid w:val="00E81C5A"/>
    <w:rsid w:val="00E81C69"/>
    <w:rsid w:val="00E83222"/>
    <w:rsid w:val="00E874F7"/>
    <w:rsid w:val="00E87533"/>
    <w:rsid w:val="00E87D62"/>
    <w:rsid w:val="00E91847"/>
    <w:rsid w:val="00E94090"/>
    <w:rsid w:val="00E95E09"/>
    <w:rsid w:val="00E96B91"/>
    <w:rsid w:val="00E973F8"/>
    <w:rsid w:val="00E97A31"/>
    <w:rsid w:val="00EA2FEB"/>
    <w:rsid w:val="00EA37E5"/>
    <w:rsid w:val="00EA38F5"/>
    <w:rsid w:val="00EA56C8"/>
    <w:rsid w:val="00EA753B"/>
    <w:rsid w:val="00EA7A22"/>
    <w:rsid w:val="00EB0FEB"/>
    <w:rsid w:val="00EB1DCF"/>
    <w:rsid w:val="00EB2A0F"/>
    <w:rsid w:val="00EB2EFC"/>
    <w:rsid w:val="00EB3530"/>
    <w:rsid w:val="00EB35B9"/>
    <w:rsid w:val="00EB3652"/>
    <w:rsid w:val="00EB3808"/>
    <w:rsid w:val="00EB4A27"/>
    <w:rsid w:val="00EB4E13"/>
    <w:rsid w:val="00EB6A81"/>
    <w:rsid w:val="00EB6B5F"/>
    <w:rsid w:val="00EB7D26"/>
    <w:rsid w:val="00EC1AA9"/>
    <w:rsid w:val="00EC1C67"/>
    <w:rsid w:val="00EC23B7"/>
    <w:rsid w:val="00EC2768"/>
    <w:rsid w:val="00EC3BEC"/>
    <w:rsid w:val="00EC425A"/>
    <w:rsid w:val="00EC4A09"/>
    <w:rsid w:val="00ED050A"/>
    <w:rsid w:val="00ED0D0E"/>
    <w:rsid w:val="00ED1380"/>
    <w:rsid w:val="00ED157A"/>
    <w:rsid w:val="00ED42C3"/>
    <w:rsid w:val="00ED4EE2"/>
    <w:rsid w:val="00ED54FC"/>
    <w:rsid w:val="00ED5521"/>
    <w:rsid w:val="00ED62D0"/>
    <w:rsid w:val="00ED7AC2"/>
    <w:rsid w:val="00EE06A7"/>
    <w:rsid w:val="00EE18E7"/>
    <w:rsid w:val="00EE333C"/>
    <w:rsid w:val="00EE72A5"/>
    <w:rsid w:val="00EE7646"/>
    <w:rsid w:val="00EF03B4"/>
    <w:rsid w:val="00EF0C1C"/>
    <w:rsid w:val="00EF1350"/>
    <w:rsid w:val="00EF138C"/>
    <w:rsid w:val="00EF48A2"/>
    <w:rsid w:val="00EF4ACA"/>
    <w:rsid w:val="00EF4EA3"/>
    <w:rsid w:val="00EF5A97"/>
    <w:rsid w:val="00F00B97"/>
    <w:rsid w:val="00F00BD3"/>
    <w:rsid w:val="00F0343B"/>
    <w:rsid w:val="00F03A39"/>
    <w:rsid w:val="00F06BC0"/>
    <w:rsid w:val="00F06FE7"/>
    <w:rsid w:val="00F0768E"/>
    <w:rsid w:val="00F10602"/>
    <w:rsid w:val="00F125C1"/>
    <w:rsid w:val="00F13278"/>
    <w:rsid w:val="00F13433"/>
    <w:rsid w:val="00F14326"/>
    <w:rsid w:val="00F1448E"/>
    <w:rsid w:val="00F1455E"/>
    <w:rsid w:val="00F147AF"/>
    <w:rsid w:val="00F20257"/>
    <w:rsid w:val="00F21A3C"/>
    <w:rsid w:val="00F25207"/>
    <w:rsid w:val="00F256CA"/>
    <w:rsid w:val="00F25D13"/>
    <w:rsid w:val="00F26F06"/>
    <w:rsid w:val="00F312AE"/>
    <w:rsid w:val="00F32629"/>
    <w:rsid w:val="00F32C09"/>
    <w:rsid w:val="00F32C70"/>
    <w:rsid w:val="00F35BC3"/>
    <w:rsid w:val="00F35E9B"/>
    <w:rsid w:val="00F37279"/>
    <w:rsid w:val="00F37429"/>
    <w:rsid w:val="00F37BA7"/>
    <w:rsid w:val="00F4013E"/>
    <w:rsid w:val="00F42B21"/>
    <w:rsid w:val="00F4391A"/>
    <w:rsid w:val="00F443A0"/>
    <w:rsid w:val="00F45366"/>
    <w:rsid w:val="00F46AC2"/>
    <w:rsid w:val="00F46C34"/>
    <w:rsid w:val="00F50860"/>
    <w:rsid w:val="00F50900"/>
    <w:rsid w:val="00F51BD6"/>
    <w:rsid w:val="00F51F0F"/>
    <w:rsid w:val="00F53941"/>
    <w:rsid w:val="00F55371"/>
    <w:rsid w:val="00F55872"/>
    <w:rsid w:val="00F57AA9"/>
    <w:rsid w:val="00F57B0D"/>
    <w:rsid w:val="00F57C1B"/>
    <w:rsid w:val="00F601F2"/>
    <w:rsid w:val="00F60FAB"/>
    <w:rsid w:val="00F619E4"/>
    <w:rsid w:val="00F6312A"/>
    <w:rsid w:val="00F6429D"/>
    <w:rsid w:val="00F65E22"/>
    <w:rsid w:val="00F664F3"/>
    <w:rsid w:val="00F669C0"/>
    <w:rsid w:val="00F67062"/>
    <w:rsid w:val="00F7000D"/>
    <w:rsid w:val="00F71737"/>
    <w:rsid w:val="00F71A71"/>
    <w:rsid w:val="00F7265F"/>
    <w:rsid w:val="00F72F5E"/>
    <w:rsid w:val="00F73C11"/>
    <w:rsid w:val="00F7419E"/>
    <w:rsid w:val="00F74719"/>
    <w:rsid w:val="00F754DD"/>
    <w:rsid w:val="00F7760E"/>
    <w:rsid w:val="00F8087B"/>
    <w:rsid w:val="00F8386D"/>
    <w:rsid w:val="00F8465D"/>
    <w:rsid w:val="00F85A7C"/>
    <w:rsid w:val="00F85CED"/>
    <w:rsid w:val="00F86209"/>
    <w:rsid w:val="00F87113"/>
    <w:rsid w:val="00F910C7"/>
    <w:rsid w:val="00F9177F"/>
    <w:rsid w:val="00F9335E"/>
    <w:rsid w:val="00F939AF"/>
    <w:rsid w:val="00F94082"/>
    <w:rsid w:val="00F958F5"/>
    <w:rsid w:val="00FA0292"/>
    <w:rsid w:val="00FA3A29"/>
    <w:rsid w:val="00FA3AD6"/>
    <w:rsid w:val="00FA61DE"/>
    <w:rsid w:val="00FA7494"/>
    <w:rsid w:val="00FA7855"/>
    <w:rsid w:val="00FB0237"/>
    <w:rsid w:val="00FB0532"/>
    <w:rsid w:val="00FB0672"/>
    <w:rsid w:val="00FB0AFF"/>
    <w:rsid w:val="00FB10F3"/>
    <w:rsid w:val="00FB1F2F"/>
    <w:rsid w:val="00FB21ED"/>
    <w:rsid w:val="00FB3299"/>
    <w:rsid w:val="00FB6937"/>
    <w:rsid w:val="00FB73A9"/>
    <w:rsid w:val="00FB78CA"/>
    <w:rsid w:val="00FC05E9"/>
    <w:rsid w:val="00FC08E1"/>
    <w:rsid w:val="00FC157B"/>
    <w:rsid w:val="00FC1809"/>
    <w:rsid w:val="00FC44B7"/>
    <w:rsid w:val="00FC68EB"/>
    <w:rsid w:val="00FC6E09"/>
    <w:rsid w:val="00FC7217"/>
    <w:rsid w:val="00FC7C55"/>
    <w:rsid w:val="00FD12C0"/>
    <w:rsid w:val="00FD191A"/>
    <w:rsid w:val="00FD2391"/>
    <w:rsid w:val="00FD3005"/>
    <w:rsid w:val="00FD44C5"/>
    <w:rsid w:val="00FD75E1"/>
    <w:rsid w:val="00FD7670"/>
    <w:rsid w:val="00FE0211"/>
    <w:rsid w:val="00FE254D"/>
    <w:rsid w:val="00FE3622"/>
    <w:rsid w:val="00FE3BB8"/>
    <w:rsid w:val="00FE4716"/>
    <w:rsid w:val="00FE6472"/>
    <w:rsid w:val="00FE6C57"/>
    <w:rsid w:val="00FE712D"/>
    <w:rsid w:val="00FF0AE8"/>
    <w:rsid w:val="00FF30D8"/>
    <w:rsid w:val="00FF3C09"/>
    <w:rsid w:val="00FF4B80"/>
    <w:rsid w:val="00FF540D"/>
    <w:rsid w:val="00FF5B0D"/>
    <w:rsid w:val="00FF5CD5"/>
    <w:rsid w:val="00FF66AD"/>
    <w:rsid w:val="00FF6D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608867"/>
  <w15:docId w15:val="{AAB2FBE8-2256-4867-969E-F4F7F667F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07BF"/>
    <w:pPr>
      <w:jc w:val="both"/>
    </w:pPr>
    <w:rPr>
      <w:sz w:val="24"/>
    </w:rPr>
  </w:style>
  <w:style w:type="paragraph" w:styleId="Nagwek2">
    <w:name w:val="heading 2"/>
    <w:basedOn w:val="Normalny"/>
    <w:next w:val="Normalny"/>
    <w:link w:val="Nagwek2Znak"/>
    <w:qFormat/>
    <w:rsid w:val="00D107BF"/>
    <w:pPr>
      <w:keepNext/>
      <w:tabs>
        <w:tab w:val="right" w:pos="9336"/>
      </w:tabs>
      <w:jc w:val="center"/>
      <w:outlineLvl w:val="1"/>
    </w:pPr>
    <w:rPr>
      <w:b/>
      <w:snapToGrid w:val="0"/>
    </w:rPr>
  </w:style>
  <w:style w:type="paragraph" w:styleId="Nagwek3">
    <w:name w:val="heading 3"/>
    <w:basedOn w:val="Normalny"/>
    <w:next w:val="Normalny"/>
    <w:link w:val="Nagwek3Znak"/>
    <w:qFormat/>
    <w:rsid w:val="00D107BF"/>
    <w:pPr>
      <w:keepNext/>
      <w:outlineLvl w:val="2"/>
    </w:pPr>
    <w:rPr>
      <w:b/>
      <w:sz w:val="22"/>
    </w:rPr>
  </w:style>
  <w:style w:type="paragraph" w:styleId="Nagwek4">
    <w:name w:val="heading 4"/>
    <w:basedOn w:val="Normalny"/>
    <w:next w:val="Normalny"/>
    <w:link w:val="Nagwek4Znak"/>
    <w:qFormat/>
    <w:rsid w:val="00D107BF"/>
    <w:pPr>
      <w:keepNext/>
      <w:tabs>
        <w:tab w:val="right" w:pos="9336"/>
      </w:tabs>
      <w:outlineLvl w:val="3"/>
    </w:pPr>
    <w:rPr>
      <w:b/>
      <w:bCs/>
      <w:snapToGrid w:val="0"/>
    </w:rPr>
  </w:style>
  <w:style w:type="paragraph" w:styleId="Nagwek5">
    <w:name w:val="heading 5"/>
    <w:basedOn w:val="Normalny"/>
    <w:next w:val="Normalny"/>
    <w:qFormat/>
    <w:rsid w:val="00D107BF"/>
    <w:pPr>
      <w:spacing w:before="240" w:after="60"/>
      <w:outlineLvl w:val="4"/>
    </w:pPr>
    <w:rPr>
      <w:b/>
      <w:bCs/>
      <w:i/>
      <w:iCs/>
      <w:sz w:val="26"/>
      <w:szCs w:val="26"/>
    </w:rPr>
  </w:style>
  <w:style w:type="paragraph" w:styleId="Nagwek6">
    <w:name w:val="heading 6"/>
    <w:basedOn w:val="Normalny"/>
    <w:next w:val="Normalny"/>
    <w:qFormat/>
    <w:rsid w:val="00D107BF"/>
    <w:pPr>
      <w:keepNext/>
      <w:tabs>
        <w:tab w:val="left" w:pos="4339"/>
        <w:tab w:val="right" w:pos="8837"/>
      </w:tabs>
      <w:ind w:left="4339" w:hanging="4339"/>
      <w:jc w:val="center"/>
      <w:outlineLvl w:val="5"/>
    </w:pPr>
    <w:rPr>
      <w:b/>
      <w:snapToGrid w:val="0"/>
    </w:rPr>
  </w:style>
  <w:style w:type="paragraph" w:styleId="Nagwek9">
    <w:name w:val="heading 9"/>
    <w:basedOn w:val="Normalny"/>
    <w:next w:val="Normalny"/>
    <w:qFormat/>
    <w:rsid w:val="00D107BF"/>
    <w:pPr>
      <w:keepNext/>
      <w:overflowPunct w:val="0"/>
      <w:autoSpaceDE w:val="0"/>
      <w:autoSpaceDN w:val="0"/>
      <w:adjustRightInd w:val="0"/>
      <w:jc w:val="left"/>
      <w:textAlignment w:val="baseline"/>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D107BF"/>
    <w:pPr>
      <w:tabs>
        <w:tab w:val="right" w:pos="9336"/>
      </w:tabs>
      <w:jc w:val="center"/>
    </w:pPr>
    <w:rPr>
      <w:b/>
      <w:snapToGrid w:val="0"/>
      <w:sz w:val="32"/>
    </w:rPr>
  </w:style>
  <w:style w:type="paragraph" w:styleId="Tekstpodstawowywcity">
    <w:name w:val="Body Text Indent"/>
    <w:basedOn w:val="Normalny"/>
    <w:rsid w:val="00D107BF"/>
    <w:pPr>
      <w:tabs>
        <w:tab w:val="left" w:pos="28"/>
        <w:tab w:val="left" w:pos="220"/>
        <w:tab w:val="right" w:pos="7854"/>
      </w:tabs>
      <w:ind w:left="220" w:hanging="192"/>
    </w:pPr>
    <w:rPr>
      <w:snapToGrid w:val="0"/>
    </w:rPr>
  </w:style>
  <w:style w:type="paragraph" w:styleId="Tekstpodstawowywcity2">
    <w:name w:val="Body Text Indent 2"/>
    <w:basedOn w:val="Normalny"/>
    <w:link w:val="Tekstpodstawowywcity2Znak"/>
    <w:rsid w:val="00D107BF"/>
    <w:pPr>
      <w:tabs>
        <w:tab w:val="left" w:pos="14"/>
        <w:tab w:val="left" w:pos="211"/>
        <w:tab w:val="right" w:pos="8126"/>
      </w:tabs>
      <w:ind w:left="211" w:hanging="197"/>
    </w:pPr>
    <w:rPr>
      <w:snapToGrid w:val="0"/>
    </w:rPr>
  </w:style>
  <w:style w:type="paragraph" w:styleId="Nagwek">
    <w:name w:val="header"/>
    <w:basedOn w:val="Normalny"/>
    <w:link w:val="NagwekZnak"/>
    <w:rsid w:val="00D107BF"/>
    <w:pPr>
      <w:tabs>
        <w:tab w:val="center" w:pos="4536"/>
        <w:tab w:val="right" w:pos="9072"/>
      </w:tabs>
    </w:pPr>
  </w:style>
  <w:style w:type="character" w:styleId="Numerstrony">
    <w:name w:val="page number"/>
    <w:basedOn w:val="Domylnaczcionkaakapitu"/>
    <w:rsid w:val="00D107BF"/>
  </w:style>
  <w:style w:type="paragraph" w:styleId="Stopka">
    <w:name w:val="footer"/>
    <w:basedOn w:val="Normalny"/>
    <w:link w:val="StopkaZnak"/>
    <w:uiPriority w:val="99"/>
    <w:rsid w:val="00D107BF"/>
    <w:pPr>
      <w:tabs>
        <w:tab w:val="center" w:pos="4536"/>
        <w:tab w:val="right" w:pos="9072"/>
      </w:tabs>
    </w:pPr>
  </w:style>
  <w:style w:type="paragraph" w:styleId="Tekstpodstawowy2">
    <w:name w:val="Body Text 2"/>
    <w:basedOn w:val="Normalny"/>
    <w:link w:val="Tekstpodstawowy2Znak"/>
    <w:rsid w:val="00D107BF"/>
    <w:pPr>
      <w:tabs>
        <w:tab w:val="left" w:pos="9"/>
        <w:tab w:val="left" w:pos="426"/>
        <w:tab w:val="right" w:pos="8126"/>
      </w:tabs>
    </w:pPr>
    <w:rPr>
      <w:i/>
      <w:iCs/>
    </w:rPr>
  </w:style>
  <w:style w:type="paragraph" w:styleId="Tekstpodstawowy">
    <w:name w:val="Body Text"/>
    <w:basedOn w:val="Normalny"/>
    <w:link w:val="TekstpodstawowyZnak"/>
    <w:uiPriority w:val="99"/>
    <w:rsid w:val="00D107BF"/>
    <w:pPr>
      <w:overflowPunct w:val="0"/>
      <w:autoSpaceDE w:val="0"/>
      <w:autoSpaceDN w:val="0"/>
      <w:adjustRightInd w:val="0"/>
      <w:jc w:val="left"/>
      <w:textAlignment w:val="baseline"/>
    </w:pPr>
    <w:rPr>
      <w:b/>
    </w:rPr>
  </w:style>
  <w:style w:type="paragraph" w:customStyle="1" w:styleId="1">
    <w:name w:val="1"/>
    <w:basedOn w:val="Normalny"/>
    <w:next w:val="Nagwek"/>
    <w:rsid w:val="00632FCE"/>
    <w:pPr>
      <w:tabs>
        <w:tab w:val="center" w:pos="4536"/>
        <w:tab w:val="right" w:pos="9072"/>
      </w:tabs>
    </w:pPr>
  </w:style>
  <w:style w:type="paragraph" w:styleId="Tekstdymka">
    <w:name w:val="Balloon Text"/>
    <w:basedOn w:val="Normalny"/>
    <w:semiHidden/>
    <w:rsid w:val="00387014"/>
    <w:rPr>
      <w:rFonts w:ascii="Tahoma" w:hAnsi="Tahoma" w:cs="Tahoma"/>
      <w:sz w:val="16"/>
      <w:szCs w:val="16"/>
    </w:rPr>
  </w:style>
  <w:style w:type="character" w:customStyle="1" w:styleId="Nagwek2Znak">
    <w:name w:val="Nagłówek 2 Znak"/>
    <w:link w:val="Nagwek2"/>
    <w:rsid w:val="00B14190"/>
    <w:rPr>
      <w:b/>
      <w:snapToGrid w:val="0"/>
      <w:sz w:val="24"/>
    </w:rPr>
  </w:style>
  <w:style w:type="character" w:customStyle="1" w:styleId="Nagwek4Znak">
    <w:name w:val="Nagłówek 4 Znak"/>
    <w:link w:val="Nagwek4"/>
    <w:rsid w:val="00B14190"/>
    <w:rPr>
      <w:b/>
      <w:bCs/>
      <w:snapToGrid w:val="0"/>
      <w:sz w:val="24"/>
    </w:rPr>
  </w:style>
  <w:style w:type="character" w:customStyle="1" w:styleId="TytuZnak">
    <w:name w:val="Tytuł Znak"/>
    <w:link w:val="Tytu"/>
    <w:rsid w:val="00B14190"/>
    <w:rPr>
      <w:b/>
      <w:snapToGrid w:val="0"/>
      <w:sz w:val="32"/>
    </w:rPr>
  </w:style>
  <w:style w:type="character" w:customStyle="1" w:styleId="NagwekZnak">
    <w:name w:val="Nagłówek Znak"/>
    <w:link w:val="Nagwek"/>
    <w:rsid w:val="00B14190"/>
    <w:rPr>
      <w:sz w:val="24"/>
    </w:rPr>
  </w:style>
  <w:style w:type="character" w:customStyle="1" w:styleId="Tekstpodstawowy2Znak">
    <w:name w:val="Tekst podstawowy 2 Znak"/>
    <w:link w:val="Tekstpodstawowy2"/>
    <w:rsid w:val="00B14190"/>
    <w:rPr>
      <w:i/>
      <w:iCs/>
      <w:sz w:val="24"/>
    </w:rPr>
  </w:style>
  <w:style w:type="character" w:customStyle="1" w:styleId="Nagwek3Znak">
    <w:name w:val="Nagłówek 3 Znak"/>
    <w:link w:val="Nagwek3"/>
    <w:rsid w:val="00974474"/>
    <w:rPr>
      <w:b/>
      <w:sz w:val="22"/>
    </w:rPr>
  </w:style>
  <w:style w:type="character" w:customStyle="1" w:styleId="StopkaZnak">
    <w:name w:val="Stopka Znak"/>
    <w:link w:val="Stopka"/>
    <w:uiPriority w:val="99"/>
    <w:rsid w:val="00417E09"/>
    <w:rPr>
      <w:sz w:val="24"/>
    </w:rPr>
  </w:style>
  <w:style w:type="character" w:customStyle="1" w:styleId="TekstpodstawowyZnak">
    <w:name w:val="Tekst podstawowy Znak"/>
    <w:link w:val="Tekstpodstawowy"/>
    <w:uiPriority w:val="99"/>
    <w:rsid w:val="00417E09"/>
    <w:rPr>
      <w:b/>
      <w:sz w:val="24"/>
    </w:rPr>
  </w:style>
  <w:style w:type="paragraph" w:styleId="Tekstprzypisukocowego">
    <w:name w:val="endnote text"/>
    <w:basedOn w:val="Normalny"/>
    <w:link w:val="TekstprzypisukocowegoZnak"/>
    <w:uiPriority w:val="99"/>
    <w:semiHidden/>
    <w:unhideWhenUsed/>
    <w:rsid w:val="00F86209"/>
    <w:rPr>
      <w:sz w:val="20"/>
    </w:rPr>
  </w:style>
  <w:style w:type="character" w:customStyle="1" w:styleId="TekstprzypisukocowegoZnak">
    <w:name w:val="Tekst przypisu końcowego Znak"/>
    <w:basedOn w:val="Domylnaczcionkaakapitu"/>
    <w:link w:val="Tekstprzypisukocowego"/>
    <w:uiPriority w:val="99"/>
    <w:semiHidden/>
    <w:rsid w:val="00F86209"/>
  </w:style>
  <w:style w:type="character" w:styleId="Odwoanieprzypisukocowego">
    <w:name w:val="endnote reference"/>
    <w:uiPriority w:val="99"/>
    <w:semiHidden/>
    <w:unhideWhenUsed/>
    <w:rsid w:val="00F86209"/>
    <w:rPr>
      <w:vertAlign w:val="superscript"/>
    </w:rPr>
  </w:style>
  <w:style w:type="paragraph" w:styleId="Akapitzlist">
    <w:name w:val="List Paragraph"/>
    <w:basedOn w:val="Normalny"/>
    <w:uiPriority w:val="34"/>
    <w:qFormat/>
    <w:rsid w:val="00113582"/>
    <w:pPr>
      <w:ind w:left="720"/>
      <w:jc w:val="left"/>
    </w:pPr>
    <w:rPr>
      <w:rFonts w:ascii="Calibri" w:eastAsia="Calibri" w:hAnsi="Calibri"/>
      <w:sz w:val="22"/>
      <w:szCs w:val="22"/>
    </w:rPr>
  </w:style>
  <w:style w:type="character" w:styleId="Odwoaniedokomentarza">
    <w:name w:val="annotation reference"/>
    <w:uiPriority w:val="99"/>
    <w:unhideWhenUsed/>
    <w:rsid w:val="005E0AD9"/>
    <w:rPr>
      <w:sz w:val="16"/>
      <w:szCs w:val="16"/>
    </w:rPr>
  </w:style>
  <w:style w:type="paragraph" w:styleId="Tekstkomentarza">
    <w:name w:val="annotation text"/>
    <w:basedOn w:val="Normalny"/>
    <w:link w:val="TekstkomentarzaZnak"/>
    <w:uiPriority w:val="99"/>
    <w:unhideWhenUsed/>
    <w:rsid w:val="003B3D8A"/>
    <w:rPr>
      <w:sz w:val="20"/>
    </w:rPr>
  </w:style>
  <w:style w:type="character" w:customStyle="1" w:styleId="TekstkomentarzaZnak">
    <w:name w:val="Tekst komentarza Znak"/>
    <w:basedOn w:val="Domylnaczcionkaakapitu"/>
    <w:link w:val="Tekstkomentarza"/>
    <w:uiPriority w:val="99"/>
    <w:rsid w:val="003B3D8A"/>
  </w:style>
  <w:style w:type="paragraph" w:styleId="Tematkomentarza">
    <w:name w:val="annotation subject"/>
    <w:basedOn w:val="Tekstkomentarza"/>
    <w:next w:val="Tekstkomentarza"/>
    <w:link w:val="TematkomentarzaZnak"/>
    <w:uiPriority w:val="99"/>
    <w:semiHidden/>
    <w:unhideWhenUsed/>
    <w:rsid w:val="003B3D8A"/>
    <w:rPr>
      <w:b/>
      <w:bCs/>
    </w:rPr>
  </w:style>
  <w:style w:type="character" w:customStyle="1" w:styleId="TematkomentarzaZnak">
    <w:name w:val="Temat komentarza Znak"/>
    <w:link w:val="Tematkomentarza"/>
    <w:uiPriority w:val="99"/>
    <w:semiHidden/>
    <w:rsid w:val="003B3D8A"/>
    <w:rPr>
      <w:b/>
      <w:bCs/>
    </w:rPr>
  </w:style>
  <w:style w:type="paragraph" w:styleId="Poprawka">
    <w:name w:val="Revision"/>
    <w:hidden/>
    <w:uiPriority w:val="99"/>
    <w:semiHidden/>
    <w:rsid w:val="003B3D8A"/>
    <w:rPr>
      <w:sz w:val="24"/>
    </w:rPr>
  </w:style>
  <w:style w:type="character" w:customStyle="1" w:styleId="TekstkomentarzaZnak1">
    <w:name w:val="Tekst komentarza Znak1"/>
    <w:uiPriority w:val="99"/>
    <w:rsid w:val="00294973"/>
    <w:rPr>
      <w:kern w:val="1"/>
      <w:lang w:eastAsia="ar-SA"/>
    </w:rPr>
  </w:style>
  <w:style w:type="character" w:styleId="Hipercze">
    <w:name w:val="Hyperlink"/>
    <w:uiPriority w:val="99"/>
    <w:unhideWhenUsed/>
    <w:rsid w:val="00294973"/>
    <w:rPr>
      <w:color w:val="0000FF"/>
      <w:u w:val="single"/>
    </w:rPr>
  </w:style>
  <w:style w:type="character" w:customStyle="1" w:styleId="footnote">
    <w:name w:val="footnote"/>
    <w:rsid w:val="007A7083"/>
  </w:style>
  <w:style w:type="character" w:customStyle="1" w:styleId="articletitle">
    <w:name w:val="articletitle"/>
    <w:rsid w:val="00F37429"/>
  </w:style>
  <w:style w:type="character" w:customStyle="1" w:styleId="highlight">
    <w:name w:val="highlight"/>
    <w:rsid w:val="00F37429"/>
  </w:style>
  <w:style w:type="paragraph" w:customStyle="1" w:styleId="Zal-text">
    <w:name w:val="Zal-text"/>
    <w:basedOn w:val="Normalny"/>
    <w:uiPriority w:val="99"/>
    <w:rsid w:val="009C6414"/>
    <w:pPr>
      <w:widowControl w:val="0"/>
      <w:tabs>
        <w:tab w:val="right" w:leader="dot" w:pos="8674"/>
      </w:tabs>
      <w:autoSpaceDE w:val="0"/>
      <w:autoSpaceDN w:val="0"/>
      <w:adjustRightInd w:val="0"/>
      <w:spacing w:before="85" w:after="85" w:line="320" w:lineRule="atLeast"/>
      <w:ind w:left="57" w:right="57"/>
      <w:textAlignment w:val="center"/>
    </w:pPr>
    <w:rPr>
      <w:rFonts w:ascii="MyriadPro-Regular" w:hAnsi="MyriadPro-Regular" w:cs="MyriadPro-Regular"/>
      <w:color w:val="000000"/>
      <w:sz w:val="22"/>
      <w:szCs w:val="22"/>
    </w:rPr>
  </w:style>
  <w:style w:type="character" w:customStyle="1" w:styleId="ND">
    <w:name w:val="ND"/>
    <w:uiPriority w:val="99"/>
    <w:rsid w:val="009C6414"/>
  </w:style>
  <w:style w:type="paragraph" w:customStyle="1" w:styleId="divparagraph">
    <w:name w:val="div.paragraph"/>
    <w:uiPriority w:val="99"/>
    <w:rsid w:val="00AA5F2F"/>
    <w:pPr>
      <w:widowControl w:val="0"/>
      <w:autoSpaceDE w:val="0"/>
      <w:autoSpaceDN w:val="0"/>
      <w:adjustRightInd w:val="0"/>
      <w:spacing w:line="40" w:lineRule="atLeast"/>
    </w:pPr>
    <w:rPr>
      <w:rFonts w:ascii="Helvetica" w:hAnsi="Helvetica" w:cs="Helvetica"/>
      <w:color w:val="000000"/>
      <w:sz w:val="18"/>
      <w:szCs w:val="18"/>
    </w:rPr>
  </w:style>
  <w:style w:type="paragraph" w:customStyle="1" w:styleId="h1maintyt">
    <w:name w:val="h1.maintyt"/>
    <w:uiPriority w:val="99"/>
    <w:rsid w:val="00AA5F2F"/>
    <w:pPr>
      <w:widowControl w:val="0"/>
      <w:autoSpaceDE w:val="0"/>
      <w:autoSpaceDN w:val="0"/>
      <w:adjustRightInd w:val="0"/>
      <w:spacing w:line="40" w:lineRule="atLeast"/>
      <w:jc w:val="center"/>
    </w:pPr>
    <w:rPr>
      <w:rFonts w:ascii="Helvetica" w:hAnsi="Helvetica" w:cs="Helvetica"/>
      <w:b/>
      <w:bCs/>
      <w:color w:val="000000"/>
      <w:sz w:val="18"/>
      <w:szCs w:val="18"/>
    </w:rPr>
  </w:style>
  <w:style w:type="paragraph" w:customStyle="1" w:styleId="divpoint">
    <w:name w:val="div.point"/>
    <w:uiPriority w:val="99"/>
    <w:rsid w:val="00AA5F2F"/>
    <w:pPr>
      <w:widowControl w:val="0"/>
      <w:autoSpaceDE w:val="0"/>
      <w:autoSpaceDN w:val="0"/>
      <w:adjustRightInd w:val="0"/>
      <w:spacing w:line="40" w:lineRule="atLeast"/>
    </w:pPr>
    <w:rPr>
      <w:rFonts w:ascii="Helvetica" w:hAnsi="Helvetica" w:cs="Helvetica"/>
      <w:color w:val="000000"/>
      <w:sz w:val="18"/>
      <w:szCs w:val="18"/>
    </w:rPr>
  </w:style>
  <w:style w:type="paragraph" w:styleId="Tekstprzypisudolnego">
    <w:name w:val="footnote text"/>
    <w:basedOn w:val="Normalny"/>
    <w:link w:val="TekstprzypisudolnegoZnak"/>
    <w:uiPriority w:val="99"/>
    <w:rsid w:val="00CA2511"/>
    <w:pPr>
      <w:suppressAutoHyphens/>
      <w:jc w:val="left"/>
    </w:pPr>
    <w:rPr>
      <w:kern w:val="1"/>
      <w:sz w:val="20"/>
      <w:lang w:eastAsia="ar-SA"/>
    </w:rPr>
  </w:style>
  <w:style w:type="character" w:customStyle="1" w:styleId="TekstprzypisudolnegoZnak">
    <w:name w:val="Tekst przypisu dolnego Znak"/>
    <w:link w:val="Tekstprzypisudolnego"/>
    <w:uiPriority w:val="99"/>
    <w:rsid w:val="00CA2511"/>
    <w:rPr>
      <w:kern w:val="1"/>
      <w:lang w:eastAsia="ar-SA"/>
    </w:rPr>
  </w:style>
  <w:style w:type="character" w:customStyle="1" w:styleId="Tekstpodstawowywcity2Znak">
    <w:name w:val="Tekst podstawowy wcięty 2 Znak"/>
    <w:link w:val="Tekstpodstawowywcity2"/>
    <w:rsid w:val="00F03A39"/>
    <w:rPr>
      <w:snapToGrid w:val="0"/>
      <w:sz w:val="24"/>
    </w:rPr>
  </w:style>
  <w:style w:type="paragraph" w:customStyle="1" w:styleId="Default">
    <w:name w:val="Default"/>
    <w:rsid w:val="00FD12C0"/>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45642">
      <w:bodyDiv w:val="1"/>
      <w:marLeft w:val="0"/>
      <w:marRight w:val="0"/>
      <w:marTop w:val="0"/>
      <w:marBottom w:val="0"/>
      <w:divBdr>
        <w:top w:val="none" w:sz="0" w:space="0" w:color="auto"/>
        <w:left w:val="none" w:sz="0" w:space="0" w:color="auto"/>
        <w:bottom w:val="none" w:sz="0" w:space="0" w:color="auto"/>
        <w:right w:val="none" w:sz="0" w:space="0" w:color="auto"/>
      </w:divBdr>
    </w:div>
    <w:div w:id="72971743">
      <w:bodyDiv w:val="1"/>
      <w:marLeft w:val="0"/>
      <w:marRight w:val="0"/>
      <w:marTop w:val="0"/>
      <w:marBottom w:val="0"/>
      <w:divBdr>
        <w:top w:val="none" w:sz="0" w:space="0" w:color="auto"/>
        <w:left w:val="none" w:sz="0" w:space="0" w:color="auto"/>
        <w:bottom w:val="none" w:sz="0" w:space="0" w:color="auto"/>
        <w:right w:val="none" w:sz="0" w:space="0" w:color="auto"/>
      </w:divBdr>
      <w:divsChild>
        <w:div w:id="714694992">
          <w:marLeft w:val="0"/>
          <w:marRight w:val="0"/>
          <w:marTop w:val="0"/>
          <w:marBottom w:val="0"/>
          <w:divBdr>
            <w:top w:val="none" w:sz="0" w:space="0" w:color="auto"/>
            <w:left w:val="none" w:sz="0" w:space="0" w:color="auto"/>
            <w:bottom w:val="none" w:sz="0" w:space="0" w:color="auto"/>
            <w:right w:val="none" w:sz="0" w:space="0" w:color="auto"/>
          </w:divBdr>
        </w:div>
        <w:div w:id="1591160789">
          <w:marLeft w:val="0"/>
          <w:marRight w:val="0"/>
          <w:marTop w:val="0"/>
          <w:marBottom w:val="0"/>
          <w:divBdr>
            <w:top w:val="none" w:sz="0" w:space="0" w:color="auto"/>
            <w:left w:val="none" w:sz="0" w:space="0" w:color="auto"/>
            <w:bottom w:val="none" w:sz="0" w:space="0" w:color="auto"/>
            <w:right w:val="none" w:sz="0" w:space="0" w:color="auto"/>
          </w:divBdr>
          <w:divsChild>
            <w:div w:id="167282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89977">
      <w:bodyDiv w:val="1"/>
      <w:marLeft w:val="0"/>
      <w:marRight w:val="0"/>
      <w:marTop w:val="0"/>
      <w:marBottom w:val="0"/>
      <w:divBdr>
        <w:top w:val="none" w:sz="0" w:space="0" w:color="auto"/>
        <w:left w:val="none" w:sz="0" w:space="0" w:color="auto"/>
        <w:bottom w:val="none" w:sz="0" w:space="0" w:color="auto"/>
        <w:right w:val="none" w:sz="0" w:space="0" w:color="auto"/>
      </w:divBdr>
    </w:div>
    <w:div w:id="166755770">
      <w:bodyDiv w:val="1"/>
      <w:marLeft w:val="0"/>
      <w:marRight w:val="0"/>
      <w:marTop w:val="0"/>
      <w:marBottom w:val="0"/>
      <w:divBdr>
        <w:top w:val="none" w:sz="0" w:space="0" w:color="auto"/>
        <w:left w:val="none" w:sz="0" w:space="0" w:color="auto"/>
        <w:bottom w:val="none" w:sz="0" w:space="0" w:color="auto"/>
        <w:right w:val="none" w:sz="0" w:space="0" w:color="auto"/>
      </w:divBdr>
    </w:div>
    <w:div w:id="213659382">
      <w:bodyDiv w:val="1"/>
      <w:marLeft w:val="0"/>
      <w:marRight w:val="0"/>
      <w:marTop w:val="0"/>
      <w:marBottom w:val="0"/>
      <w:divBdr>
        <w:top w:val="none" w:sz="0" w:space="0" w:color="auto"/>
        <w:left w:val="none" w:sz="0" w:space="0" w:color="auto"/>
        <w:bottom w:val="none" w:sz="0" w:space="0" w:color="auto"/>
        <w:right w:val="none" w:sz="0" w:space="0" w:color="auto"/>
      </w:divBdr>
      <w:divsChild>
        <w:div w:id="910582057">
          <w:marLeft w:val="0"/>
          <w:marRight w:val="0"/>
          <w:marTop w:val="0"/>
          <w:marBottom w:val="0"/>
          <w:divBdr>
            <w:top w:val="none" w:sz="0" w:space="0" w:color="auto"/>
            <w:left w:val="none" w:sz="0" w:space="0" w:color="auto"/>
            <w:bottom w:val="none" w:sz="0" w:space="0" w:color="auto"/>
            <w:right w:val="none" w:sz="0" w:space="0" w:color="auto"/>
          </w:divBdr>
          <w:divsChild>
            <w:div w:id="1341851306">
              <w:marLeft w:val="0"/>
              <w:marRight w:val="0"/>
              <w:marTop w:val="0"/>
              <w:marBottom w:val="0"/>
              <w:divBdr>
                <w:top w:val="none" w:sz="0" w:space="0" w:color="auto"/>
                <w:left w:val="none" w:sz="0" w:space="0" w:color="auto"/>
                <w:bottom w:val="none" w:sz="0" w:space="0" w:color="auto"/>
                <w:right w:val="none" w:sz="0" w:space="0" w:color="auto"/>
              </w:divBdr>
              <w:divsChild>
                <w:div w:id="29984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758724">
          <w:marLeft w:val="0"/>
          <w:marRight w:val="0"/>
          <w:marTop w:val="0"/>
          <w:marBottom w:val="0"/>
          <w:divBdr>
            <w:top w:val="none" w:sz="0" w:space="0" w:color="auto"/>
            <w:left w:val="none" w:sz="0" w:space="0" w:color="auto"/>
            <w:bottom w:val="none" w:sz="0" w:space="0" w:color="auto"/>
            <w:right w:val="none" w:sz="0" w:space="0" w:color="auto"/>
          </w:divBdr>
          <w:divsChild>
            <w:div w:id="60315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901014">
      <w:bodyDiv w:val="1"/>
      <w:marLeft w:val="0"/>
      <w:marRight w:val="0"/>
      <w:marTop w:val="0"/>
      <w:marBottom w:val="0"/>
      <w:divBdr>
        <w:top w:val="none" w:sz="0" w:space="0" w:color="auto"/>
        <w:left w:val="none" w:sz="0" w:space="0" w:color="auto"/>
        <w:bottom w:val="none" w:sz="0" w:space="0" w:color="auto"/>
        <w:right w:val="none" w:sz="0" w:space="0" w:color="auto"/>
      </w:divBdr>
    </w:div>
    <w:div w:id="262539604">
      <w:bodyDiv w:val="1"/>
      <w:marLeft w:val="0"/>
      <w:marRight w:val="0"/>
      <w:marTop w:val="0"/>
      <w:marBottom w:val="0"/>
      <w:divBdr>
        <w:top w:val="none" w:sz="0" w:space="0" w:color="auto"/>
        <w:left w:val="none" w:sz="0" w:space="0" w:color="auto"/>
        <w:bottom w:val="none" w:sz="0" w:space="0" w:color="auto"/>
        <w:right w:val="none" w:sz="0" w:space="0" w:color="auto"/>
      </w:divBdr>
      <w:divsChild>
        <w:div w:id="90471059">
          <w:marLeft w:val="0"/>
          <w:marRight w:val="0"/>
          <w:marTop w:val="240"/>
          <w:marBottom w:val="0"/>
          <w:divBdr>
            <w:top w:val="none" w:sz="0" w:space="0" w:color="auto"/>
            <w:left w:val="none" w:sz="0" w:space="0" w:color="auto"/>
            <w:bottom w:val="none" w:sz="0" w:space="0" w:color="auto"/>
            <w:right w:val="none" w:sz="0" w:space="0" w:color="auto"/>
          </w:divBdr>
        </w:div>
        <w:div w:id="1321692972">
          <w:marLeft w:val="0"/>
          <w:marRight w:val="0"/>
          <w:marTop w:val="240"/>
          <w:marBottom w:val="0"/>
          <w:divBdr>
            <w:top w:val="none" w:sz="0" w:space="0" w:color="auto"/>
            <w:left w:val="none" w:sz="0" w:space="0" w:color="auto"/>
            <w:bottom w:val="none" w:sz="0" w:space="0" w:color="auto"/>
            <w:right w:val="none" w:sz="0" w:space="0" w:color="auto"/>
          </w:divBdr>
        </w:div>
      </w:divsChild>
    </w:div>
    <w:div w:id="361632148">
      <w:bodyDiv w:val="1"/>
      <w:marLeft w:val="0"/>
      <w:marRight w:val="0"/>
      <w:marTop w:val="0"/>
      <w:marBottom w:val="0"/>
      <w:divBdr>
        <w:top w:val="none" w:sz="0" w:space="0" w:color="auto"/>
        <w:left w:val="none" w:sz="0" w:space="0" w:color="auto"/>
        <w:bottom w:val="none" w:sz="0" w:space="0" w:color="auto"/>
        <w:right w:val="none" w:sz="0" w:space="0" w:color="auto"/>
      </w:divBdr>
      <w:divsChild>
        <w:div w:id="458844110">
          <w:marLeft w:val="0"/>
          <w:marRight w:val="0"/>
          <w:marTop w:val="0"/>
          <w:marBottom w:val="0"/>
          <w:divBdr>
            <w:top w:val="none" w:sz="0" w:space="0" w:color="auto"/>
            <w:left w:val="none" w:sz="0" w:space="0" w:color="auto"/>
            <w:bottom w:val="none" w:sz="0" w:space="0" w:color="auto"/>
            <w:right w:val="none" w:sz="0" w:space="0" w:color="auto"/>
          </w:divBdr>
          <w:divsChild>
            <w:div w:id="997614863">
              <w:marLeft w:val="0"/>
              <w:marRight w:val="0"/>
              <w:marTop w:val="0"/>
              <w:marBottom w:val="0"/>
              <w:divBdr>
                <w:top w:val="none" w:sz="0" w:space="0" w:color="auto"/>
                <w:left w:val="none" w:sz="0" w:space="0" w:color="auto"/>
                <w:bottom w:val="none" w:sz="0" w:space="0" w:color="auto"/>
                <w:right w:val="none" w:sz="0" w:space="0" w:color="auto"/>
              </w:divBdr>
            </w:div>
          </w:divsChild>
        </w:div>
        <w:div w:id="560597968">
          <w:marLeft w:val="0"/>
          <w:marRight w:val="0"/>
          <w:marTop w:val="0"/>
          <w:marBottom w:val="0"/>
          <w:divBdr>
            <w:top w:val="none" w:sz="0" w:space="0" w:color="auto"/>
            <w:left w:val="none" w:sz="0" w:space="0" w:color="auto"/>
            <w:bottom w:val="none" w:sz="0" w:space="0" w:color="auto"/>
            <w:right w:val="none" w:sz="0" w:space="0" w:color="auto"/>
          </w:divBdr>
          <w:divsChild>
            <w:div w:id="1998997496">
              <w:marLeft w:val="0"/>
              <w:marRight w:val="0"/>
              <w:marTop w:val="0"/>
              <w:marBottom w:val="0"/>
              <w:divBdr>
                <w:top w:val="none" w:sz="0" w:space="0" w:color="auto"/>
                <w:left w:val="none" w:sz="0" w:space="0" w:color="auto"/>
                <w:bottom w:val="none" w:sz="0" w:space="0" w:color="auto"/>
                <w:right w:val="none" w:sz="0" w:space="0" w:color="auto"/>
              </w:divBdr>
            </w:div>
          </w:divsChild>
        </w:div>
        <w:div w:id="612520754">
          <w:marLeft w:val="0"/>
          <w:marRight w:val="0"/>
          <w:marTop w:val="0"/>
          <w:marBottom w:val="0"/>
          <w:divBdr>
            <w:top w:val="none" w:sz="0" w:space="0" w:color="auto"/>
            <w:left w:val="none" w:sz="0" w:space="0" w:color="auto"/>
            <w:bottom w:val="none" w:sz="0" w:space="0" w:color="auto"/>
            <w:right w:val="none" w:sz="0" w:space="0" w:color="auto"/>
          </w:divBdr>
        </w:div>
        <w:div w:id="1108549451">
          <w:marLeft w:val="0"/>
          <w:marRight w:val="0"/>
          <w:marTop w:val="0"/>
          <w:marBottom w:val="0"/>
          <w:divBdr>
            <w:top w:val="none" w:sz="0" w:space="0" w:color="auto"/>
            <w:left w:val="none" w:sz="0" w:space="0" w:color="auto"/>
            <w:bottom w:val="none" w:sz="0" w:space="0" w:color="auto"/>
            <w:right w:val="none" w:sz="0" w:space="0" w:color="auto"/>
          </w:divBdr>
          <w:divsChild>
            <w:div w:id="982150894">
              <w:marLeft w:val="0"/>
              <w:marRight w:val="0"/>
              <w:marTop w:val="0"/>
              <w:marBottom w:val="0"/>
              <w:divBdr>
                <w:top w:val="none" w:sz="0" w:space="0" w:color="auto"/>
                <w:left w:val="none" w:sz="0" w:space="0" w:color="auto"/>
                <w:bottom w:val="none" w:sz="0" w:space="0" w:color="auto"/>
                <w:right w:val="none" w:sz="0" w:space="0" w:color="auto"/>
              </w:divBdr>
            </w:div>
          </w:divsChild>
        </w:div>
        <w:div w:id="1533612217">
          <w:marLeft w:val="0"/>
          <w:marRight w:val="0"/>
          <w:marTop w:val="0"/>
          <w:marBottom w:val="0"/>
          <w:divBdr>
            <w:top w:val="none" w:sz="0" w:space="0" w:color="auto"/>
            <w:left w:val="none" w:sz="0" w:space="0" w:color="auto"/>
            <w:bottom w:val="none" w:sz="0" w:space="0" w:color="auto"/>
            <w:right w:val="none" w:sz="0" w:space="0" w:color="auto"/>
          </w:divBdr>
          <w:divsChild>
            <w:div w:id="27853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496031">
      <w:bodyDiv w:val="1"/>
      <w:marLeft w:val="0"/>
      <w:marRight w:val="0"/>
      <w:marTop w:val="0"/>
      <w:marBottom w:val="0"/>
      <w:divBdr>
        <w:top w:val="none" w:sz="0" w:space="0" w:color="auto"/>
        <w:left w:val="none" w:sz="0" w:space="0" w:color="auto"/>
        <w:bottom w:val="none" w:sz="0" w:space="0" w:color="auto"/>
        <w:right w:val="none" w:sz="0" w:space="0" w:color="auto"/>
      </w:divBdr>
      <w:divsChild>
        <w:div w:id="61149108">
          <w:marLeft w:val="0"/>
          <w:marRight w:val="0"/>
          <w:marTop w:val="0"/>
          <w:marBottom w:val="0"/>
          <w:divBdr>
            <w:top w:val="none" w:sz="0" w:space="0" w:color="auto"/>
            <w:left w:val="none" w:sz="0" w:space="0" w:color="auto"/>
            <w:bottom w:val="none" w:sz="0" w:space="0" w:color="auto"/>
            <w:right w:val="none" w:sz="0" w:space="0" w:color="auto"/>
          </w:divBdr>
        </w:div>
        <w:div w:id="136187186">
          <w:marLeft w:val="0"/>
          <w:marRight w:val="0"/>
          <w:marTop w:val="0"/>
          <w:marBottom w:val="0"/>
          <w:divBdr>
            <w:top w:val="none" w:sz="0" w:space="0" w:color="auto"/>
            <w:left w:val="none" w:sz="0" w:space="0" w:color="auto"/>
            <w:bottom w:val="none" w:sz="0" w:space="0" w:color="auto"/>
            <w:right w:val="none" w:sz="0" w:space="0" w:color="auto"/>
          </w:divBdr>
        </w:div>
        <w:div w:id="278806921">
          <w:marLeft w:val="0"/>
          <w:marRight w:val="0"/>
          <w:marTop w:val="0"/>
          <w:marBottom w:val="0"/>
          <w:divBdr>
            <w:top w:val="none" w:sz="0" w:space="0" w:color="auto"/>
            <w:left w:val="none" w:sz="0" w:space="0" w:color="auto"/>
            <w:bottom w:val="none" w:sz="0" w:space="0" w:color="auto"/>
            <w:right w:val="none" w:sz="0" w:space="0" w:color="auto"/>
          </w:divBdr>
        </w:div>
        <w:div w:id="348214192">
          <w:marLeft w:val="0"/>
          <w:marRight w:val="0"/>
          <w:marTop w:val="0"/>
          <w:marBottom w:val="0"/>
          <w:divBdr>
            <w:top w:val="none" w:sz="0" w:space="0" w:color="auto"/>
            <w:left w:val="none" w:sz="0" w:space="0" w:color="auto"/>
            <w:bottom w:val="none" w:sz="0" w:space="0" w:color="auto"/>
            <w:right w:val="none" w:sz="0" w:space="0" w:color="auto"/>
          </w:divBdr>
        </w:div>
        <w:div w:id="357898026">
          <w:marLeft w:val="0"/>
          <w:marRight w:val="0"/>
          <w:marTop w:val="0"/>
          <w:marBottom w:val="0"/>
          <w:divBdr>
            <w:top w:val="none" w:sz="0" w:space="0" w:color="auto"/>
            <w:left w:val="none" w:sz="0" w:space="0" w:color="auto"/>
            <w:bottom w:val="none" w:sz="0" w:space="0" w:color="auto"/>
            <w:right w:val="none" w:sz="0" w:space="0" w:color="auto"/>
          </w:divBdr>
        </w:div>
        <w:div w:id="616570318">
          <w:marLeft w:val="0"/>
          <w:marRight w:val="0"/>
          <w:marTop w:val="0"/>
          <w:marBottom w:val="0"/>
          <w:divBdr>
            <w:top w:val="none" w:sz="0" w:space="0" w:color="auto"/>
            <w:left w:val="none" w:sz="0" w:space="0" w:color="auto"/>
            <w:bottom w:val="none" w:sz="0" w:space="0" w:color="auto"/>
            <w:right w:val="none" w:sz="0" w:space="0" w:color="auto"/>
          </w:divBdr>
        </w:div>
        <w:div w:id="618876193">
          <w:marLeft w:val="0"/>
          <w:marRight w:val="0"/>
          <w:marTop w:val="0"/>
          <w:marBottom w:val="0"/>
          <w:divBdr>
            <w:top w:val="none" w:sz="0" w:space="0" w:color="auto"/>
            <w:left w:val="none" w:sz="0" w:space="0" w:color="auto"/>
            <w:bottom w:val="none" w:sz="0" w:space="0" w:color="auto"/>
            <w:right w:val="none" w:sz="0" w:space="0" w:color="auto"/>
          </w:divBdr>
        </w:div>
        <w:div w:id="715275144">
          <w:marLeft w:val="0"/>
          <w:marRight w:val="0"/>
          <w:marTop w:val="0"/>
          <w:marBottom w:val="0"/>
          <w:divBdr>
            <w:top w:val="none" w:sz="0" w:space="0" w:color="auto"/>
            <w:left w:val="none" w:sz="0" w:space="0" w:color="auto"/>
            <w:bottom w:val="none" w:sz="0" w:space="0" w:color="auto"/>
            <w:right w:val="none" w:sz="0" w:space="0" w:color="auto"/>
          </w:divBdr>
        </w:div>
        <w:div w:id="804782982">
          <w:marLeft w:val="0"/>
          <w:marRight w:val="0"/>
          <w:marTop w:val="0"/>
          <w:marBottom w:val="0"/>
          <w:divBdr>
            <w:top w:val="none" w:sz="0" w:space="0" w:color="auto"/>
            <w:left w:val="none" w:sz="0" w:space="0" w:color="auto"/>
            <w:bottom w:val="none" w:sz="0" w:space="0" w:color="auto"/>
            <w:right w:val="none" w:sz="0" w:space="0" w:color="auto"/>
          </w:divBdr>
        </w:div>
        <w:div w:id="817767630">
          <w:marLeft w:val="0"/>
          <w:marRight w:val="0"/>
          <w:marTop w:val="0"/>
          <w:marBottom w:val="0"/>
          <w:divBdr>
            <w:top w:val="none" w:sz="0" w:space="0" w:color="auto"/>
            <w:left w:val="none" w:sz="0" w:space="0" w:color="auto"/>
            <w:bottom w:val="none" w:sz="0" w:space="0" w:color="auto"/>
            <w:right w:val="none" w:sz="0" w:space="0" w:color="auto"/>
          </w:divBdr>
        </w:div>
        <w:div w:id="920716783">
          <w:marLeft w:val="0"/>
          <w:marRight w:val="0"/>
          <w:marTop w:val="0"/>
          <w:marBottom w:val="0"/>
          <w:divBdr>
            <w:top w:val="none" w:sz="0" w:space="0" w:color="auto"/>
            <w:left w:val="none" w:sz="0" w:space="0" w:color="auto"/>
            <w:bottom w:val="none" w:sz="0" w:space="0" w:color="auto"/>
            <w:right w:val="none" w:sz="0" w:space="0" w:color="auto"/>
          </w:divBdr>
        </w:div>
        <w:div w:id="935862321">
          <w:marLeft w:val="0"/>
          <w:marRight w:val="0"/>
          <w:marTop w:val="0"/>
          <w:marBottom w:val="0"/>
          <w:divBdr>
            <w:top w:val="none" w:sz="0" w:space="0" w:color="auto"/>
            <w:left w:val="none" w:sz="0" w:space="0" w:color="auto"/>
            <w:bottom w:val="none" w:sz="0" w:space="0" w:color="auto"/>
            <w:right w:val="none" w:sz="0" w:space="0" w:color="auto"/>
          </w:divBdr>
        </w:div>
        <w:div w:id="949774240">
          <w:marLeft w:val="0"/>
          <w:marRight w:val="0"/>
          <w:marTop w:val="0"/>
          <w:marBottom w:val="0"/>
          <w:divBdr>
            <w:top w:val="none" w:sz="0" w:space="0" w:color="auto"/>
            <w:left w:val="none" w:sz="0" w:space="0" w:color="auto"/>
            <w:bottom w:val="none" w:sz="0" w:space="0" w:color="auto"/>
            <w:right w:val="none" w:sz="0" w:space="0" w:color="auto"/>
          </w:divBdr>
        </w:div>
        <w:div w:id="1009454787">
          <w:marLeft w:val="0"/>
          <w:marRight w:val="0"/>
          <w:marTop w:val="0"/>
          <w:marBottom w:val="0"/>
          <w:divBdr>
            <w:top w:val="none" w:sz="0" w:space="0" w:color="auto"/>
            <w:left w:val="none" w:sz="0" w:space="0" w:color="auto"/>
            <w:bottom w:val="none" w:sz="0" w:space="0" w:color="auto"/>
            <w:right w:val="none" w:sz="0" w:space="0" w:color="auto"/>
          </w:divBdr>
        </w:div>
        <w:div w:id="1152983500">
          <w:marLeft w:val="0"/>
          <w:marRight w:val="0"/>
          <w:marTop w:val="0"/>
          <w:marBottom w:val="0"/>
          <w:divBdr>
            <w:top w:val="none" w:sz="0" w:space="0" w:color="auto"/>
            <w:left w:val="none" w:sz="0" w:space="0" w:color="auto"/>
            <w:bottom w:val="none" w:sz="0" w:space="0" w:color="auto"/>
            <w:right w:val="none" w:sz="0" w:space="0" w:color="auto"/>
          </w:divBdr>
        </w:div>
        <w:div w:id="1387605257">
          <w:marLeft w:val="0"/>
          <w:marRight w:val="0"/>
          <w:marTop w:val="0"/>
          <w:marBottom w:val="0"/>
          <w:divBdr>
            <w:top w:val="none" w:sz="0" w:space="0" w:color="auto"/>
            <w:left w:val="none" w:sz="0" w:space="0" w:color="auto"/>
            <w:bottom w:val="none" w:sz="0" w:space="0" w:color="auto"/>
            <w:right w:val="none" w:sz="0" w:space="0" w:color="auto"/>
          </w:divBdr>
        </w:div>
        <w:div w:id="1703706326">
          <w:marLeft w:val="0"/>
          <w:marRight w:val="0"/>
          <w:marTop w:val="0"/>
          <w:marBottom w:val="0"/>
          <w:divBdr>
            <w:top w:val="none" w:sz="0" w:space="0" w:color="auto"/>
            <w:left w:val="none" w:sz="0" w:space="0" w:color="auto"/>
            <w:bottom w:val="none" w:sz="0" w:space="0" w:color="auto"/>
            <w:right w:val="none" w:sz="0" w:space="0" w:color="auto"/>
          </w:divBdr>
        </w:div>
        <w:div w:id="1894581973">
          <w:marLeft w:val="0"/>
          <w:marRight w:val="0"/>
          <w:marTop w:val="0"/>
          <w:marBottom w:val="0"/>
          <w:divBdr>
            <w:top w:val="none" w:sz="0" w:space="0" w:color="auto"/>
            <w:left w:val="none" w:sz="0" w:space="0" w:color="auto"/>
            <w:bottom w:val="none" w:sz="0" w:space="0" w:color="auto"/>
            <w:right w:val="none" w:sz="0" w:space="0" w:color="auto"/>
          </w:divBdr>
        </w:div>
      </w:divsChild>
    </w:div>
    <w:div w:id="479031598">
      <w:bodyDiv w:val="1"/>
      <w:marLeft w:val="0"/>
      <w:marRight w:val="0"/>
      <w:marTop w:val="0"/>
      <w:marBottom w:val="0"/>
      <w:divBdr>
        <w:top w:val="none" w:sz="0" w:space="0" w:color="auto"/>
        <w:left w:val="none" w:sz="0" w:space="0" w:color="auto"/>
        <w:bottom w:val="none" w:sz="0" w:space="0" w:color="auto"/>
        <w:right w:val="none" w:sz="0" w:space="0" w:color="auto"/>
      </w:divBdr>
      <w:divsChild>
        <w:div w:id="372117935">
          <w:marLeft w:val="0"/>
          <w:marRight w:val="0"/>
          <w:marTop w:val="0"/>
          <w:marBottom w:val="0"/>
          <w:divBdr>
            <w:top w:val="none" w:sz="0" w:space="0" w:color="auto"/>
            <w:left w:val="none" w:sz="0" w:space="0" w:color="auto"/>
            <w:bottom w:val="none" w:sz="0" w:space="0" w:color="auto"/>
            <w:right w:val="none" w:sz="0" w:space="0" w:color="auto"/>
          </w:divBdr>
          <w:divsChild>
            <w:div w:id="297345607">
              <w:marLeft w:val="0"/>
              <w:marRight w:val="0"/>
              <w:marTop w:val="0"/>
              <w:marBottom w:val="0"/>
              <w:divBdr>
                <w:top w:val="none" w:sz="0" w:space="0" w:color="auto"/>
                <w:left w:val="none" w:sz="0" w:space="0" w:color="auto"/>
                <w:bottom w:val="none" w:sz="0" w:space="0" w:color="auto"/>
                <w:right w:val="none" w:sz="0" w:space="0" w:color="auto"/>
              </w:divBdr>
            </w:div>
            <w:div w:id="869535342">
              <w:marLeft w:val="-3375"/>
              <w:marRight w:val="0"/>
              <w:marTop w:val="0"/>
              <w:marBottom w:val="0"/>
              <w:divBdr>
                <w:top w:val="none" w:sz="0" w:space="0" w:color="auto"/>
                <w:left w:val="none" w:sz="0" w:space="0" w:color="auto"/>
                <w:bottom w:val="none" w:sz="0" w:space="0" w:color="auto"/>
                <w:right w:val="none" w:sz="0" w:space="0" w:color="auto"/>
              </w:divBdr>
            </w:div>
          </w:divsChild>
        </w:div>
        <w:div w:id="423108173">
          <w:marLeft w:val="0"/>
          <w:marRight w:val="0"/>
          <w:marTop w:val="0"/>
          <w:marBottom w:val="0"/>
          <w:divBdr>
            <w:top w:val="none" w:sz="0" w:space="0" w:color="auto"/>
            <w:left w:val="none" w:sz="0" w:space="0" w:color="auto"/>
            <w:bottom w:val="none" w:sz="0" w:space="0" w:color="auto"/>
            <w:right w:val="none" w:sz="0" w:space="0" w:color="auto"/>
          </w:divBdr>
          <w:divsChild>
            <w:div w:id="2135521613">
              <w:marLeft w:val="0"/>
              <w:marRight w:val="0"/>
              <w:marTop w:val="0"/>
              <w:marBottom w:val="0"/>
              <w:divBdr>
                <w:top w:val="none" w:sz="0" w:space="0" w:color="auto"/>
                <w:left w:val="none" w:sz="0" w:space="0" w:color="auto"/>
                <w:bottom w:val="none" w:sz="0" w:space="0" w:color="auto"/>
                <w:right w:val="none" w:sz="0" w:space="0" w:color="auto"/>
              </w:divBdr>
            </w:div>
          </w:divsChild>
        </w:div>
        <w:div w:id="599795948">
          <w:marLeft w:val="0"/>
          <w:marRight w:val="0"/>
          <w:marTop w:val="0"/>
          <w:marBottom w:val="0"/>
          <w:divBdr>
            <w:top w:val="none" w:sz="0" w:space="0" w:color="auto"/>
            <w:left w:val="none" w:sz="0" w:space="0" w:color="auto"/>
            <w:bottom w:val="none" w:sz="0" w:space="0" w:color="auto"/>
            <w:right w:val="none" w:sz="0" w:space="0" w:color="auto"/>
          </w:divBdr>
          <w:divsChild>
            <w:div w:id="328102916">
              <w:marLeft w:val="-3375"/>
              <w:marRight w:val="0"/>
              <w:marTop w:val="0"/>
              <w:marBottom w:val="0"/>
              <w:divBdr>
                <w:top w:val="none" w:sz="0" w:space="0" w:color="auto"/>
                <w:left w:val="none" w:sz="0" w:space="0" w:color="auto"/>
                <w:bottom w:val="none" w:sz="0" w:space="0" w:color="auto"/>
                <w:right w:val="none" w:sz="0" w:space="0" w:color="auto"/>
              </w:divBdr>
            </w:div>
            <w:div w:id="1972207549">
              <w:marLeft w:val="0"/>
              <w:marRight w:val="0"/>
              <w:marTop w:val="0"/>
              <w:marBottom w:val="0"/>
              <w:divBdr>
                <w:top w:val="none" w:sz="0" w:space="0" w:color="auto"/>
                <w:left w:val="none" w:sz="0" w:space="0" w:color="auto"/>
                <w:bottom w:val="none" w:sz="0" w:space="0" w:color="auto"/>
                <w:right w:val="none" w:sz="0" w:space="0" w:color="auto"/>
              </w:divBdr>
            </w:div>
          </w:divsChild>
        </w:div>
        <w:div w:id="1046101721">
          <w:marLeft w:val="0"/>
          <w:marRight w:val="0"/>
          <w:marTop w:val="0"/>
          <w:marBottom w:val="0"/>
          <w:divBdr>
            <w:top w:val="none" w:sz="0" w:space="0" w:color="auto"/>
            <w:left w:val="none" w:sz="0" w:space="0" w:color="auto"/>
            <w:bottom w:val="none" w:sz="0" w:space="0" w:color="auto"/>
            <w:right w:val="none" w:sz="0" w:space="0" w:color="auto"/>
          </w:divBdr>
          <w:divsChild>
            <w:div w:id="19086996">
              <w:marLeft w:val="0"/>
              <w:marRight w:val="0"/>
              <w:marTop w:val="0"/>
              <w:marBottom w:val="0"/>
              <w:divBdr>
                <w:top w:val="none" w:sz="0" w:space="0" w:color="auto"/>
                <w:left w:val="none" w:sz="0" w:space="0" w:color="auto"/>
                <w:bottom w:val="none" w:sz="0" w:space="0" w:color="auto"/>
                <w:right w:val="none" w:sz="0" w:space="0" w:color="auto"/>
              </w:divBdr>
              <w:divsChild>
                <w:div w:id="138308699">
                  <w:marLeft w:val="0"/>
                  <w:marRight w:val="0"/>
                  <w:marTop w:val="0"/>
                  <w:marBottom w:val="0"/>
                  <w:divBdr>
                    <w:top w:val="none" w:sz="0" w:space="0" w:color="auto"/>
                    <w:left w:val="none" w:sz="0" w:space="0" w:color="auto"/>
                    <w:bottom w:val="none" w:sz="0" w:space="0" w:color="auto"/>
                    <w:right w:val="none" w:sz="0" w:space="0" w:color="auto"/>
                  </w:divBdr>
                  <w:divsChild>
                    <w:div w:id="78119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51238">
              <w:marLeft w:val="0"/>
              <w:marRight w:val="0"/>
              <w:marTop w:val="0"/>
              <w:marBottom w:val="0"/>
              <w:divBdr>
                <w:top w:val="none" w:sz="0" w:space="0" w:color="auto"/>
                <w:left w:val="none" w:sz="0" w:space="0" w:color="auto"/>
                <w:bottom w:val="none" w:sz="0" w:space="0" w:color="auto"/>
                <w:right w:val="none" w:sz="0" w:space="0" w:color="auto"/>
              </w:divBdr>
              <w:divsChild>
                <w:div w:id="701901475">
                  <w:marLeft w:val="0"/>
                  <w:marRight w:val="0"/>
                  <w:marTop w:val="0"/>
                  <w:marBottom w:val="0"/>
                  <w:divBdr>
                    <w:top w:val="none" w:sz="0" w:space="0" w:color="auto"/>
                    <w:left w:val="none" w:sz="0" w:space="0" w:color="auto"/>
                    <w:bottom w:val="none" w:sz="0" w:space="0" w:color="auto"/>
                    <w:right w:val="none" w:sz="0" w:space="0" w:color="auto"/>
                  </w:divBdr>
                  <w:divsChild>
                    <w:div w:id="209639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851490">
              <w:marLeft w:val="0"/>
              <w:marRight w:val="0"/>
              <w:marTop w:val="0"/>
              <w:marBottom w:val="0"/>
              <w:divBdr>
                <w:top w:val="none" w:sz="0" w:space="0" w:color="auto"/>
                <w:left w:val="none" w:sz="0" w:space="0" w:color="auto"/>
                <w:bottom w:val="none" w:sz="0" w:space="0" w:color="auto"/>
                <w:right w:val="none" w:sz="0" w:space="0" w:color="auto"/>
              </w:divBdr>
            </w:div>
          </w:divsChild>
        </w:div>
        <w:div w:id="1189758426">
          <w:marLeft w:val="0"/>
          <w:marRight w:val="0"/>
          <w:marTop w:val="0"/>
          <w:marBottom w:val="0"/>
          <w:divBdr>
            <w:top w:val="none" w:sz="0" w:space="0" w:color="auto"/>
            <w:left w:val="none" w:sz="0" w:space="0" w:color="auto"/>
            <w:bottom w:val="none" w:sz="0" w:space="0" w:color="auto"/>
            <w:right w:val="none" w:sz="0" w:space="0" w:color="auto"/>
          </w:divBdr>
          <w:divsChild>
            <w:div w:id="1914311957">
              <w:marLeft w:val="0"/>
              <w:marRight w:val="0"/>
              <w:marTop w:val="0"/>
              <w:marBottom w:val="0"/>
              <w:divBdr>
                <w:top w:val="none" w:sz="0" w:space="0" w:color="auto"/>
                <w:left w:val="none" w:sz="0" w:space="0" w:color="auto"/>
                <w:bottom w:val="none" w:sz="0" w:space="0" w:color="auto"/>
                <w:right w:val="none" w:sz="0" w:space="0" w:color="auto"/>
              </w:divBdr>
            </w:div>
          </w:divsChild>
        </w:div>
        <w:div w:id="1193542990">
          <w:marLeft w:val="0"/>
          <w:marRight w:val="0"/>
          <w:marTop w:val="0"/>
          <w:marBottom w:val="0"/>
          <w:divBdr>
            <w:top w:val="none" w:sz="0" w:space="0" w:color="auto"/>
            <w:left w:val="none" w:sz="0" w:space="0" w:color="auto"/>
            <w:bottom w:val="none" w:sz="0" w:space="0" w:color="auto"/>
            <w:right w:val="none" w:sz="0" w:space="0" w:color="auto"/>
          </w:divBdr>
          <w:divsChild>
            <w:div w:id="399061374">
              <w:marLeft w:val="0"/>
              <w:marRight w:val="0"/>
              <w:marTop w:val="0"/>
              <w:marBottom w:val="0"/>
              <w:divBdr>
                <w:top w:val="none" w:sz="0" w:space="0" w:color="auto"/>
                <w:left w:val="none" w:sz="0" w:space="0" w:color="auto"/>
                <w:bottom w:val="none" w:sz="0" w:space="0" w:color="auto"/>
                <w:right w:val="none" w:sz="0" w:space="0" w:color="auto"/>
              </w:divBdr>
            </w:div>
          </w:divsChild>
        </w:div>
        <w:div w:id="1496728519">
          <w:marLeft w:val="0"/>
          <w:marRight w:val="0"/>
          <w:marTop w:val="0"/>
          <w:marBottom w:val="0"/>
          <w:divBdr>
            <w:top w:val="none" w:sz="0" w:space="0" w:color="auto"/>
            <w:left w:val="none" w:sz="0" w:space="0" w:color="auto"/>
            <w:bottom w:val="none" w:sz="0" w:space="0" w:color="auto"/>
            <w:right w:val="none" w:sz="0" w:space="0" w:color="auto"/>
          </w:divBdr>
          <w:divsChild>
            <w:div w:id="968631040">
              <w:marLeft w:val="0"/>
              <w:marRight w:val="0"/>
              <w:marTop w:val="0"/>
              <w:marBottom w:val="0"/>
              <w:divBdr>
                <w:top w:val="none" w:sz="0" w:space="0" w:color="auto"/>
                <w:left w:val="none" w:sz="0" w:space="0" w:color="auto"/>
                <w:bottom w:val="none" w:sz="0" w:space="0" w:color="auto"/>
                <w:right w:val="none" w:sz="0" w:space="0" w:color="auto"/>
              </w:divBdr>
            </w:div>
            <w:div w:id="1711607544">
              <w:marLeft w:val="-3375"/>
              <w:marRight w:val="0"/>
              <w:marTop w:val="0"/>
              <w:marBottom w:val="0"/>
              <w:divBdr>
                <w:top w:val="none" w:sz="0" w:space="0" w:color="auto"/>
                <w:left w:val="none" w:sz="0" w:space="0" w:color="auto"/>
                <w:bottom w:val="none" w:sz="0" w:space="0" w:color="auto"/>
                <w:right w:val="none" w:sz="0" w:space="0" w:color="auto"/>
              </w:divBdr>
            </w:div>
          </w:divsChild>
        </w:div>
        <w:div w:id="1767922437">
          <w:marLeft w:val="0"/>
          <w:marRight w:val="0"/>
          <w:marTop w:val="0"/>
          <w:marBottom w:val="0"/>
          <w:divBdr>
            <w:top w:val="none" w:sz="0" w:space="0" w:color="auto"/>
            <w:left w:val="none" w:sz="0" w:space="0" w:color="auto"/>
            <w:bottom w:val="none" w:sz="0" w:space="0" w:color="auto"/>
            <w:right w:val="none" w:sz="0" w:space="0" w:color="auto"/>
          </w:divBdr>
        </w:div>
        <w:div w:id="1852837156">
          <w:marLeft w:val="0"/>
          <w:marRight w:val="0"/>
          <w:marTop w:val="0"/>
          <w:marBottom w:val="0"/>
          <w:divBdr>
            <w:top w:val="none" w:sz="0" w:space="0" w:color="auto"/>
            <w:left w:val="none" w:sz="0" w:space="0" w:color="auto"/>
            <w:bottom w:val="none" w:sz="0" w:space="0" w:color="auto"/>
            <w:right w:val="none" w:sz="0" w:space="0" w:color="auto"/>
          </w:divBdr>
          <w:divsChild>
            <w:div w:id="1736971759">
              <w:marLeft w:val="0"/>
              <w:marRight w:val="0"/>
              <w:marTop w:val="0"/>
              <w:marBottom w:val="0"/>
              <w:divBdr>
                <w:top w:val="none" w:sz="0" w:space="0" w:color="auto"/>
                <w:left w:val="none" w:sz="0" w:space="0" w:color="auto"/>
                <w:bottom w:val="none" w:sz="0" w:space="0" w:color="auto"/>
                <w:right w:val="none" w:sz="0" w:space="0" w:color="auto"/>
              </w:divBdr>
            </w:div>
          </w:divsChild>
        </w:div>
        <w:div w:id="1931426338">
          <w:marLeft w:val="0"/>
          <w:marRight w:val="0"/>
          <w:marTop w:val="0"/>
          <w:marBottom w:val="0"/>
          <w:divBdr>
            <w:top w:val="none" w:sz="0" w:space="0" w:color="auto"/>
            <w:left w:val="none" w:sz="0" w:space="0" w:color="auto"/>
            <w:bottom w:val="none" w:sz="0" w:space="0" w:color="auto"/>
            <w:right w:val="none" w:sz="0" w:space="0" w:color="auto"/>
          </w:divBdr>
          <w:divsChild>
            <w:div w:id="1007636851">
              <w:marLeft w:val="-3375"/>
              <w:marRight w:val="0"/>
              <w:marTop w:val="0"/>
              <w:marBottom w:val="0"/>
              <w:divBdr>
                <w:top w:val="none" w:sz="0" w:space="0" w:color="auto"/>
                <w:left w:val="none" w:sz="0" w:space="0" w:color="auto"/>
                <w:bottom w:val="none" w:sz="0" w:space="0" w:color="auto"/>
                <w:right w:val="none" w:sz="0" w:space="0" w:color="auto"/>
              </w:divBdr>
            </w:div>
            <w:div w:id="1068188626">
              <w:marLeft w:val="0"/>
              <w:marRight w:val="0"/>
              <w:marTop w:val="0"/>
              <w:marBottom w:val="0"/>
              <w:divBdr>
                <w:top w:val="none" w:sz="0" w:space="0" w:color="auto"/>
                <w:left w:val="none" w:sz="0" w:space="0" w:color="auto"/>
                <w:bottom w:val="none" w:sz="0" w:space="0" w:color="auto"/>
                <w:right w:val="none" w:sz="0" w:space="0" w:color="auto"/>
              </w:divBdr>
            </w:div>
          </w:divsChild>
        </w:div>
        <w:div w:id="1986350212">
          <w:marLeft w:val="0"/>
          <w:marRight w:val="0"/>
          <w:marTop w:val="0"/>
          <w:marBottom w:val="0"/>
          <w:divBdr>
            <w:top w:val="none" w:sz="0" w:space="0" w:color="auto"/>
            <w:left w:val="none" w:sz="0" w:space="0" w:color="auto"/>
            <w:bottom w:val="none" w:sz="0" w:space="0" w:color="auto"/>
            <w:right w:val="none" w:sz="0" w:space="0" w:color="auto"/>
          </w:divBdr>
          <w:divsChild>
            <w:div w:id="156829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175853">
      <w:bodyDiv w:val="1"/>
      <w:marLeft w:val="0"/>
      <w:marRight w:val="0"/>
      <w:marTop w:val="0"/>
      <w:marBottom w:val="0"/>
      <w:divBdr>
        <w:top w:val="none" w:sz="0" w:space="0" w:color="auto"/>
        <w:left w:val="none" w:sz="0" w:space="0" w:color="auto"/>
        <w:bottom w:val="none" w:sz="0" w:space="0" w:color="auto"/>
        <w:right w:val="none" w:sz="0" w:space="0" w:color="auto"/>
      </w:divBdr>
    </w:div>
    <w:div w:id="599727510">
      <w:bodyDiv w:val="1"/>
      <w:marLeft w:val="0"/>
      <w:marRight w:val="0"/>
      <w:marTop w:val="0"/>
      <w:marBottom w:val="0"/>
      <w:divBdr>
        <w:top w:val="none" w:sz="0" w:space="0" w:color="auto"/>
        <w:left w:val="none" w:sz="0" w:space="0" w:color="auto"/>
        <w:bottom w:val="none" w:sz="0" w:space="0" w:color="auto"/>
        <w:right w:val="none" w:sz="0" w:space="0" w:color="auto"/>
      </w:divBdr>
      <w:divsChild>
        <w:div w:id="14116993">
          <w:marLeft w:val="0"/>
          <w:marRight w:val="0"/>
          <w:marTop w:val="0"/>
          <w:marBottom w:val="0"/>
          <w:divBdr>
            <w:top w:val="none" w:sz="0" w:space="0" w:color="auto"/>
            <w:left w:val="none" w:sz="0" w:space="0" w:color="auto"/>
            <w:bottom w:val="none" w:sz="0" w:space="0" w:color="auto"/>
            <w:right w:val="none" w:sz="0" w:space="0" w:color="auto"/>
          </w:divBdr>
        </w:div>
        <w:div w:id="45184677">
          <w:marLeft w:val="0"/>
          <w:marRight w:val="0"/>
          <w:marTop w:val="0"/>
          <w:marBottom w:val="0"/>
          <w:divBdr>
            <w:top w:val="none" w:sz="0" w:space="0" w:color="auto"/>
            <w:left w:val="none" w:sz="0" w:space="0" w:color="auto"/>
            <w:bottom w:val="none" w:sz="0" w:space="0" w:color="auto"/>
            <w:right w:val="none" w:sz="0" w:space="0" w:color="auto"/>
          </w:divBdr>
        </w:div>
        <w:div w:id="58476703">
          <w:marLeft w:val="0"/>
          <w:marRight w:val="0"/>
          <w:marTop w:val="0"/>
          <w:marBottom w:val="0"/>
          <w:divBdr>
            <w:top w:val="none" w:sz="0" w:space="0" w:color="auto"/>
            <w:left w:val="none" w:sz="0" w:space="0" w:color="auto"/>
            <w:bottom w:val="none" w:sz="0" w:space="0" w:color="auto"/>
            <w:right w:val="none" w:sz="0" w:space="0" w:color="auto"/>
          </w:divBdr>
        </w:div>
        <w:div w:id="132412020">
          <w:marLeft w:val="0"/>
          <w:marRight w:val="0"/>
          <w:marTop w:val="0"/>
          <w:marBottom w:val="0"/>
          <w:divBdr>
            <w:top w:val="none" w:sz="0" w:space="0" w:color="auto"/>
            <w:left w:val="none" w:sz="0" w:space="0" w:color="auto"/>
            <w:bottom w:val="none" w:sz="0" w:space="0" w:color="auto"/>
            <w:right w:val="none" w:sz="0" w:space="0" w:color="auto"/>
          </w:divBdr>
        </w:div>
        <w:div w:id="150828198">
          <w:marLeft w:val="0"/>
          <w:marRight w:val="0"/>
          <w:marTop w:val="0"/>
          <w:marBottom w:val="0"/>
          <w:divBdr>
            <w:top w:val="none" w:sz="0" w:space="0" w:color="auto"/>
            <w:left w:val="none" w:sz="0" w:space="0" w:color="auto"/>
            <w:bottom w:val="none" w:sz="0" w:space="0" w:color="auto"/>
            <w:right w:val="none" w:sz="0" w:space="0" w:color="auto"/>
          </w:divBdr>
        </w:div>
        <w:div w:id="152794490">
          <w:marLeft w:val="0"/>
          <w:marRight w:val="0"/>
          <w:marTop w:val="0"/>
          <w:marBottom w:val="0"/>
          <w:divBdr>
            <w:top w:val="none" w:sz="0" w:space="0" w:color="auto"/>
            <w:left w:val="none" w:sz="0" w:space="0" w:color="auto"/>
            <w:bottom w:val="none" w:sz="0" w:space="0" w:color="auto"/>
            <w:right w:val="none" w:sz="0" w:space="0" w:color="auto"/>
          </w:divBdr>
        </w:div>
        <w:div w:id="161819381">
          <w:marLeft w:val="0"/>
          <w:marRight w:val="0"/>
          <w:marTop w:val="0"/>
          <w:marBottom w:val="0"/>
          <w:divBdr>
            <w:top w:val="none" w:sz="0" w:space="0" w:color="auto"/>
            <w:left w:val="none" w:sz="0" w:space="0" w:color="auto"/>
            <w:bottom w:val="none" w:sz="0" w:space="0" w:color="auto"/>
            <w:right w:val="none" w:sz="0" w:space="0" w:color="auto"/>
          </w:divBdr>
        </w:div>
        <w:div w:id="220139963">
          <w:marLeft w:val="0"/>
          <w:marRight w:val="0"/>
          <w:marTop w:val="0"/>
          <w:marBottom w:val="0"/>
          <w:divBdr>
            <w:top w:val="none" w:sz="0" w:space="0" w:color="auto"/>
            <w:left w:val="none" w:sz="0" w:space="0" w:color="auto"/>
            <w:bottom w:val="none" w:sz="0" w:space="0" w:color="auto"/>
            <w:right w:val="none" w:sz="0" w:space="0" w:color="auto"/>
          </w:divBdr>
        </w:div>
        <w:div w:id="224532095">
          <w:marLeft w:val="0"/>
          <w:marRight w:val="0"/>
          <w:marTop w:val="0"/>
          <w:marBottom w:val="0"/>
          <w:divBdr>
            <w:top w:val="none" w:sz="0" w:space="0" w:color="auto"/>
            <w:left w:val="none" w:sz="0" w:space="0" w:color="auto"/>
            <w:bottom w:val="none" w:sz="0" w:space="0" w:color="auto"/>
            <w:right w:val="none" w:sz="0" w:space="0" w:color="auto"/>
          </w:divBdr>
        </w:div>
        <w:div w:id="234553498">
          <w:marLeft w:val="0"/>
          <w:marRight w:val="0"/>
          <w:marTop w:val="0"/>
          <w:marBottom w:val="0"/>
          <w:divBdr>
            <w:top w:val="none" w:sz="0" w:space="0" w:color="auto"/>
            <w:left w:val="none" w:sz="0" w:space="0" w:color="auto"/>
            <w:bottom w:val="none" w:sz="0" w:space="0" w:color="auto"/>
            <w:right w:val="none" w:sz="0" w:space="0" w:color="auto"/>
          </w:divBdr>
        </w:div>
        <w:div w:id="277487936">
          <w:marLeft w:val="0"/>
          <w:marRight w:val="0"/>
          <w:marTop w:val="0"/>
          <w:marBottom w:val="0"/>
          <w:divBdr>
            <w:top w:val="none" w:sz="0" w:space="0" w:color="auto"/>
            <w:left w:val="none" w:sz="0" w:space="0" w:color="auto"/>
            <w:bottom w:val="none" w:sz="0" w:space="0" w:color="auto"/>
            <w:right w:val="none" w:sz="0" w:space="0" w:color="auto"/>
          </w:divBdr>
        </w:div>
        <w:div w:id="301884867">
          <w:marLeft w:val="0"/>
          <w:marRight w:val="0"/>
          <w:marTop w:val="0"/>
          <w:marBottom w:val="0"/>
          <w:divBdr>
            <w:top w:val="none" w:sz="0" w:space="0" w:color="auto"/>
            <w:left w:val="none" w:sz="0" w:space="0" w:color="auto"/>
            <w:bottom w:val="none" w:sz="0" w:space="0" w:color="auto"/>
            <w:right w:val="none" w:sz="0" w:space="0" w:color="auto"/>
          </w:divBdr>
        </w:div>
        <w:div w:id="327640244">
          <w:marLeft w:val="0"/>
          <w:marRight w:val="0"/>
          <w:marTop w:val="0"/>
          <w:marBottom w:val="0"/>
          <w:divBdr>
            <w:top w:val="none" w:sz="0" w:space="0" w:color="auto"/>
            <w:left w:val="none" w:sz="0" w:space="0" w:color="auto"/>
            <w:bottom w:val="none" w:sz="0" w:space="0" w:color="auto"/>
            <w:right w:val="none" w:sz="0" w:space="0" w:color="auto"/>
          </w:divBdr>
        </w:div>
        <w:div w:id="357703855">
          <w:marLeft w:val="0"/>
          <w:marRight w:val="0"/>
          <w:marTop w:val="0"/>
          <w:marBottom w:val="0"/>
          <w:divBdr>
            <w:top w:val="none" w:sz="0" w:space="0" w:color="auto"/>
            <w:left w:val="none" w:sz="0" w:space="0" w:color="auto"/>
            <w:bottom w:val="none" w:sz="0" w:space="0" w:color="auto"/>
            <w:right w:val="none" w:sz="0" w:space="0" w:color="auto"/>
          </w:divBdr>
        </w:div>
        <w:div w:id="464395194">
          <w:marLeft w:val="0"/>
          <w:marRight w:val="0"/>
          <w:marTop w:val="0"/>
          <w:marBottom w:val="0"/>
          <w:divBdr>
            <w:top w:val="none" w:sz="0" w:space="0" w:color="auto"/>
            <w:left w:val="none" w:sz="0" w:space="0" w:color="auto"/>
            <w:bottom w:val="none" w:sz="0" w:space="0" w:color="auto"/>
            <w:right w:val="none" w:sz="0" w:space="0" w:color="auto"/>
          </w:divBdr>
        </w:div>
        <w:div w:id="504712104">
          <w:marLeft w:val="0"/>
          <w:marRight w:val="0"/>
          <w:marTop w:val="0"/>
          <w:marBottom w:val="0"/>
          <w:divBdr>
            <w:top w:val="none" w:sz="0" w:space="0" w:color="auto"/>
            <w:left w:val="none" w:sz="0" w:space="0" w:color="auto"/>
            <w:bottom w:val="none" w:sz="0" w:space="0" w:color="auto"/>
            <w:right w:val="none" w:sz="0" w:space="0" w:color="auto"/>
          </w:divBdr>
        </w:div>
        <w:div w:id="512768900">
          <w:marLeft w:val="0"/>
          <w:marRight w:val="0"/>
          <w:marTop w:val="0"/>
          <w:marBottom w:val="0"/>
          <w:divBdr>
            <w:top w:val="none" w:sz="0" w:space="0" w:color="auto"/>
            <w:left w:val="none" w:sz="0" w:space="0" w:color="auto"/>
            <w:bottom w:val="none" w:sz="0" w:space="0" w:color="auto"/>
            <w:right w:val="none" w:sz="0" w:space="0" w:color="auto"/>
          </w:divBdr>
        </w:div>
        <w:div w:id="522787944">
          <w:marLeft w:val="0"/>
          <w:marRight w:val="0"/>
          <w:marTop w:val="0"/>
          <w:marBottom w:val="0"/>
          <w:divBdr>
            <w:top w:val="none" w:sz="0" w:space="0" w:color="auto"/>
            <w:left w:val="none" w:sz="0" w:space="0" w:color="auto"/>
            <w:bottom w:val="none" w:sz="0" w:space="0" w:color="auto"/>
            <w:right w:val="none" w:sz="0" w:space="0" w:color="auto"/>
          </w:divBdr>
        </w:div>
        <w:div w:id="525873201">
          <w:marLeft w:val="0"/>
          <w:marRight w:val="0"/>
          <w:marTop w:val="0"/>
          <w:marBottom w:val="0"/>
          <w:divBdr>
            <w:top w:val="none" w:sz="0" w:space="0" w:color="auto"/>
            <w:left w:val="none" w:sz="0" w:space="0" w:color="auto"/>
            <w:bottom w:val="none" w:sz="0" w:space="0" w:color="auto"/>
            <w:right w:val="none" w:sz="0" w:space="0" w:color="auto"/>
          </w:divBdr>
        </w:div>
        <w:div w:id="548615584">
          <w:marLeft w:val="0"/>
          <w:marRight w:val="0"/>
          <w:marTop w:val="0"/>
          <w:marBottom w:val="0"/>
          <w:divBdr>
            <w:top w:val="none" w:sz="0" w:space="0" w:color="auto"/>
            <w:left w:val="none" w:sz="0" w:space="0" w:color="auto"/>
            <w:bottom w:val="none" w:sz="0" w:space="0" w:color="auto"/>
            <w:right w:val="none" w:sz="0" w:space="0" w:color="auto"/>
          </w:divBdr>
        </w:div>
        <w:div w:id="587226524">
          <w:marLeft w:val="0"/>
          <w:marRight w:val="0"/>
          <w:marTop w:val="0"/>
          <w:marBottom w:val="0"/>
          <w:divBdr>
            <w:top w:val="none" w:sz="0" w:space="0" w:color="auto"/>
            <w:left w:val="none" w:sz="0" w:space="0" w:color="auto"/>
            <w:bottom w:val="none" w:sz="0" w:space="0" w:color="auto"/>
            <w:right w:val="none" w:sz="0" w:space="0" w:color="auto"/>
          </w:divBdr>
        </w:div>
        <w:div w:id="618225843">
          <w:marLeft w:val="0"/>
          <w:marRight w:val="0"/>
          <w:marTop w:val="0"/>
          <w:marBottom w:val="0"/>
          <w:divBdr>
            <w:top w:val="none" w:sz="0" w:space="0" w:color="auto"/>
            <w:left w:val="none" w:sz="0" w:space="0" w:color="auto"/>
            <w:bottom w:val="none" w:sz="0" w:space="0" w:color="auto"/>
            <w:right w:val="none" w:sz="0" w:space="0" w:color="auto"/>
          </w:divBdr>
        </w:div>
        <w:div w:id="663629219">
          <w:marLeft w:val="0"/>
          <w:marRight w:val="0"/>
          <w:marTop w:val="0"/>
          <w:marBottom w:val="0"/>
          <w:divBdr>
            <w:top w:val="none" w:sz="0" w:space="0" w:color="auto"/>
            <w:left w:val="none" w:sz="0" w:space="0" w:color="auto"/>
            <w:bottom w:val="none" w:sz="0" w:space="0" w:color="auto"/>
            <w:right w:val="none" w:sz="0" w:space="0" w:color="auto"/>
          </w:divBdr>
        </w:div>
        <w:div w:id="666397947">
          <w:marLeft w:val="0"/>
          <w:marRight w:val="0"/>
          <w:marTop w:val="0"/>
          <w:marBottom w:val="0"/>
          <w:divBdr>
            <w:top w:val="none" w:sz="0" w:space="0" w:color="auto"/>
            <w:left w:val="none" w:sz="0" w:space="0" w:color="auto"/>
            <w:bottom w:val="none" w:sz="0" w:space="0" w:color="auto"/>
            <w:right w:val="none" w:sz="0" w:space="0" w:color="auto"/>
          </w:divBdr>
        </w:div>
        <w:div w:id="717971519">
          <w:marLeft w:val="0"/>
          <w:marRight w:val="0"/>
          <w:marTop w:val="0"/>
          <w:marBottom w:val="0"/>
          <w:divBdr>
            <w:top w:val="none" w:sz="0" w:space="0" w:color="auto"/>
            <w:left w:val="none" w:sz="0" w:space="0" w:color="auto"/>
            <w:bottom w:val="none" w:sz="0" w:space="0" w:color="auto"/>
            <w:right w:val="none" w:sz="0" w:space="0" w:color="auto"/>
          </w:divBdr>
        </w:div>
        <w:div w:id="729885762">
          <w:marLeft w:val="0"/>
          <w:marRight w:val="0"/>
          <w:marTop w:val="0"/>
          <w:marBottom w:val="0"/>
          <w:divBdr>
            <w:top w:val="none" w:sz="0" w:space="0" w:color="auto"/>
            <w:left w:val="none" w:sz="0" w:space="0" w:color="auto"/>
            <w:bottom w:val="none" w:sz="0" w:space="0" w:color="auto"/>
            <w:right w:val="none" w:sz="0" w:space="0" w:color="auto"/>
          </w:divBdr>
        </w:div>
        <w:div w:id="781998285">
          <w:marLeft w:val="0"/>
          <w:marRight w:val="0"/>
          <w:marTop w:val="0"/>
          <w:marBottom w:val="0"/>
          <w:divBdr>
            <w:top w:val="none" w:sz="0" w:space="0" w:color="auto"/>
            <w:left w:val="none" w:sz="0" w:space="0" w:color="auto"/>
            <w:bottom w:val="none" w:sz="0" w:space="0" w:color="auto"/>
            <w:right w:val="none" w:sz="0" w:space="0" w:color="auto"/>
          </w:divBdr>
        </w:div>
        <w:div w:id="814294427">
          <w:marLeft w:val="0"/>
          <w:marRight w:val="0"/>
          <w:marTop w:val="0"/>
          <w:marBottom w:val="0"/>
          <w:divBdr>
            <w:top w:val="none" w:sz="0" w:space="0" w:color="auto"/>
            <w:left w:val="none" w:sz="0" w:space="0" w:color="auto"/>
            <w:bottom w:val="none" w:sz="0" w:space="0" w:color="auto"/>
            <w:right w:val="none" w:sz="0" w:space="0" w:color="auto"/>
          </w:divBdr>
        </w:div>
        <w:div w:id="845436120">
          <w:marLeft w:val="0"/>
          <w:marRight w:val="0"/>
          <w:marTop w:val="0"/>
          <w:marBottom w:val="0"/>
          <w:divBdr>
            <w:top w:val="none" w:sz="0" w:space="0" w:color="auto"/>
            <w:left w:val="none" w:sz="0" w:space="0" w:color="auto"/>
            <w:bottom w:val="none" w:sz="0" w:space="0" w:color="auto"/>
            <w:right w:val="none" w:sz="0" w:space="0" w:color="auto"/>
          </w:divBdr>
        </w:div>
        <w:div w:id="866143038">
          <w:marLeft w:val="0"/>
          <w:marRight w:val="0"/>
          <w:marTop w:val="0"/>
          <w:marBottom w:val="0"/>
          <w:divBdr>
            <w:top w:val="none" w:sz="0" w:space="0" w:color="auto"/>
            <w:left w:val="none" w:sz="0" w:space="0" w:color="auto"/>
            <w:bottom w:val="none" w:sz="0" w:space="0" w:color="auto"/>
            <w:right w:val="none" w:sz="0" w:space="0" w:color="auto"/>
          </w:divBdr>
        </w:div>
        <w:div w:id="998920704">
          <w:marLeft w:val="0"/>
          <w:marRight w:val="0"/>
          <w:marTop w:val="0"/>
          <w:marBottom w:val="0"/>
          <w:divBdr>
            <w:top w:val="none" w:sz="0" w:space="0" w:color="auto"/>
            <w:left w:val="none" w:sz="0" w:space="0" w:color="auto"/>
            <w:bottom w:val="none" w:sz="0" w:space="0" w:color="auto"/>
            <w:right w:val="none" w:sz="0" w:space="0" w:color="auto"/>
          </w:divBdr>
        </w:div>
        <w:div w:id="1016079308">
          <w:marLeft w:val="0"/>
          <w:marRight w:val="0"/>
          <w:marTop w:val="0"/>
          <w:marBottom w:val="0"/>
          <w:divBdr>
            <w:top w:val="none" w:sz="0" w:space="0" w:color="auto"/>
            <w:left w:val="none" w:sz="0" w:space="0" w:color="auto"/>
            <w:bottom w:val="none" w:sz="0" w:space="0" w:color="auto"/>
            <w:right w:val="none" w:sz="0" w:space="0" w:color="auto"/>
          </w:divBdr>
        </w:div>
        <w:div w:id="1031682136">
          <w:marLeft w:val="0"/>
          <w:marRight w:val="0"/>
          <w:marTop w:val="0"/>
          <w:marBottom w:val="0"/>
          <w:divBdr>
            <w:top w:val="none" w:sz="0" w:space="0" w:color="auto"/>
            <w:left w:val="none" w:sz="0" w:space="0" w:color="auto"/>
            <w:bottom w:val="none" w:sz="0" w:space="0" w:color="auto"/>
            <w:right w:val="none" w:sz="0" w:space="0" w:color="auto"/>
          </w:divBdr>
        </w:div>
        <w:div w:id="1041443785">
          <w:marLeft w:val="0"/>
          <w:marRight w:val="0"/>
          <w:marTop w:val="0"/>
          <w:marBottom w:val="0"/>
          <w:divBdr>
            <w:top w:val="none" w:sz="0" w:space="0" w:color="auto"/>
            <w:left w:val="none" w:sz="0" w:space="0" w:color="auto"/>
            <w:bottom w:val="none" w:sz="0" w:space="0" w:color="auto"/>
            <w:right w:val="none" w:sz="0" w:space="0" w:color="auto"/>
          </w:divBdr>
        </w:div>
        <w:div w:id="1048801474">
          <w:marLeft w:val="0"/>
          <w:marRight w:val="0"/>
          <w:marTop w:val="0"/>
          <w:marBottom w:val="0"/>
          <w:divBdr>
            <w:top w:val="none" w:sz="0" w:space="0" w:color="auto"/>
            <w:left w:val="none" w:sz="0" w:space="0" w:color="auto"/>
            <w:bottom w:val="none" w:sz="0" w:space="0" w:color="auto"/>
            <w:right w:val="none" w:sz="0" w:space="0" w:color="auto"/>
          </w:divBdr>
        </w:div>
        <w:div w:id="1054161386">
          <w:marLeft w:val="0"/>
          <w:marRight w:val="0"/>
          <w:marTop w:val="0"/>
          <w:marBottom w:val="0"/>
          <w:divBdr>
            <w:top w:val="none" w:sz="0" w:space="0" w:color="auto"/>
            <w:left w:val="none" w:sz="0" w:space="0" w:color="auto"/>
            <w:bottom w:val="none" w:sz="0" w:space="0" w:color="auto"/>
            <w:right w:val="none" w:sz="0" w:space="0" w:color="auto"/>
          </w:divBdr>
        </w:div>
        <w:div w:id="1058548627">
          <w:marLeft w:val="0"/>
          <w:marRight w:val="0"/>
          <w:marTop w:val="0"/>
          <w:marBottom w:val="0"/>
          <w:divBdr>
            <w:top w:val="none" w:sz="0" w:space="0" w:color="auto"/>
            <w:left w:val="none" w:sz="0" w:space="0" w:color="auto"/>
            <w:bottom w:val="none" w:sz="0" w:space="0" w:color="auto"/>
            <w:right w:val="none" w:sz="0" w:space="0" w:color="auto"/>
          </w:divBdr>
        </w:div>
        <w:div w:id="1073355472">
          <w:marLeft w:val="0"/>
          <w:marRight w:val="0"/>
          <w:marTop w:val="0"/>
          <w:marBottom w:val="0"/>
          <w:divBdr>
            <w:top w:val="none" w:sz="0" w:space="0" w:color="auto"/>
            <w:left w:val="none" w:sz="0" w:space="0" w:color="auto"/>
            <w:bottom w:val="none" w:sz="0" w:space="0" w:color="auto"/>
            <w:right w:val="none" w:sz="0" w:space="0" w:color="auto"/>
          </w:divBdr>
        </w:div>
        <w:div w:id="1089931091">
          <w:marLeft w:val="0"/>
          <w:marRight w:val="0"/>
          <w:marTop w:val="0"/>
          <w:marBottom w:val="0"/>
          <w:divBdr>
            <w:top w:val="none" w:sz="0" w:space="0" w:color="auto"/>
            <w:left w:val="none" w:sz="0" w:space="0" w:color="auto"/>
            <w:bottom w:val="none" w:sz="0" w:space="0" w:color="auto"/>
            <w:right w:val="none" w:sz="0" w:space="0" w:color="auto"/>
          </w:divBdr>
        </w:div>
        <w:div w:id="1106460544">
          <w:marLeft w:val="0"/>
          <w:marRight w:val="0"/>
          <w:marTop w:val="0"/>
          <w:marBottom w:val="0"/>
          <w:divBdr>
            <w:top w:val="none" w:sz="0" w:space="0" w:color="auto"/>
            <w:left w:val="none" w:sz="0" w:space="0" w:color="auto"/>
            <w:bottom w:val="none" w:sz="0" w:space="0" w:color="auto"/>
            <w:right w:val="none" w:sz="0" w:space="0" w:color="auto"/>
          </w:divBdr>
        </w:div>
        <w:div w:id="1138452447">
          <w:marLeft w:val="0"/>
          <w:marRight w:val="0"/>
          <w:marTop w:val="0"/>
          <w:marBottom w:val="0"/>
          <w:divBdr>
            <w:top w:val="none" w:sz="0" w:space="0" w:color="auto"/>
            <w:left w:val="none" w:sz="0" w:space="0" w:color="auto"/>
            <w:bottom w:val="none" w:sz="0" w:space="0" w:color="auto"/>
            <w:right w:val="none" w:sz="0" w:space="0" w:color="auto"/>
          </w:divBdr>
        </w:div>
        <w:div w:id="1153714337">
          <w:marLeft w:val="0"/>
          <w:marRight w:val="0"/>
          <w:marTop w:val="0"/>
          <w:marBottom w:val="0"/>
          <w:divBdr>
            <w:top w:val="none" w:sz="0" w:space="0" w:color="auto"/>
            <w:left w:val="none" w:sz="0" w:space="0" w:color="auto"/>
            <w:bottom w:val="none" w:sz="0" w:space="0" w:color="auto"/>
            <w:right w:val="none" w:sz="0" w:space="0" w:color="auto"/>
          </w:divBdr>
        </w:div>
        <w:div w:id="1156527925">
          <w:marLeft w:val="0"/>
          <w:marRight w:val="0"/>
          <w:marTop w:val="0"/>
          <w:marBottom w:val="0"/>
          <w:divBdr>
            <w:top w:val="none" w:sz="0" w:space="0" w:color="auto"/>
            <w:left w:val="none" w:sz="0" w:space="0" w:color="auto"/>
            <w:bottom w:val="none" w:sz="0" w:space="0" w:color="auto"/>
            <w:right w:val="none" w:sz="0" w:space="0" w:color="auto"/>
          </w:divBdr>
        </w:div>
        <w:div w:id="1162544132">
          <w:marLeft w:val="0"/>
          <w:marRight w:val="0"/>
          <w:marTop w:val="0"/>
          <w:marBottom w:val="0"/>
          <w:divBdr>
            <w:top w:val="none" w:sz="0" w:space="0" w:color="auto"/>
            <w:left w:val="none" w:sz="0" w:space="0" w:color="auto"/>
            <w:bottom w:val="none" w:sz="0" w:space="0" w:color="auto"/>
            <w:right w:val="none" w:sz="0" w:space="0" w:color="auto"/>
          </w:divBdr>
        </w:div>
        <w:div w:id="1220702278">
          <w:marLeft w:val="0"/>
          <w:marRight w:val="0"/>
          <w:marTop w:val="0"/>
          <w:marBottom w:val="0"/>
          <w:divBdr>
            <w:top w:val="none" w:sz="0" w:space="0" w:color="auto"/>
            <w:left w:val="none" w:sz="0" w:space="0" w:color="auto"/>
            <w:bottom w:val="none" w:sz="0" w:space="0" w:color="auto"/>
            <w:right w:val="none" w:sz="0" w:space="0" w:color="auto"/>
          </w:divBdr>
        </w:div>
        <w:div w:id="1239752587">
          <w:marLeft w:val="0"/>
          <w:marRight w:val="0"/>
          <w:marTop w:val="0"/>
          <w:marBottom w:val="0"/>
          <w:divBdr>
            <w:top w:val="none" w:sz="0" w:space="0" w:color="auto"/>
            <w:left w:val="none" w:sz="0" w:space="0" w:color="auto"/>
            <w:bottom w:val="none" w:sz="0" w:space="0" w:color="auto"/>
            <w:right w:val="none" w:sz="0" w:space="0" w:color="auto"/>
          </w:divBdr>
        </w:div>
        <w:div w:id="1244532943">
          <w:marLeft w:val="0"/>
          <w:marRight w:val="0"/>
          <w:marTop w:val="0"/>
          <w:marBottom w:val="0"/>
          <w:divBdr>
            <w:top w:val="none" w:sz="0" w:space="0" w:color="auto"/>
            <w:left w:val="none" w:sz="0" w:space="0" w:color="auto"/>
            <w:bottom w:val="none" w:sz="0" w:space="0" w:color="auto"/>
            <w:right w:val="none" w:sz="0" w:space="0" w:color="auto"/>
          </w:divBdr>
        </w:div>
        <w:div w:id="1254586280">
          <w:marLeft w:val="0"/>
          <w:marRight w:val="0"/>
          <w:marTop w:val="0"/>
          <w:marBottom w:val="0"/>
          <w:divBdr>
            <w:top w:val="none" w:sz="0" w:space="0" w:color="auto"/>
            <w:left w:val="none" w:sz="0" w:space="0" w:color="auto"/>
            <w:bottom w:val="none" w:sz="0" w:space="0" w:color="auto"/>
            <w:right w:val="none" w:sz="0" w:space="0" w:color="auto"/>
          </w:divBdr>
        </w:div>
        <w:div w:id="1268463378">
          <w:marLeft w:val="0"/>
          <w:marRight w:val="0"/>
          <w:marTop w:val="0"/>
          <w:marBottom w:val="0"/>
          <w:divBdr>
            <w:top w:val="none" w:sz="0" w:space="0" w:color="auto"/>
            <w:left w:val="none" w:sz="0" w:space="0" w:color="auto"/>
            <w:bottom w:val="none" w:sz="0" w:space="0" w:color="auto"/>
            <w:right w:val="none" w:sz="0" w:space="0" w:color="auto"/>
          </w:divBdr>
        </w:div>
        <w:div w:id="1289051571">
          <w:marLeft w:val="0"/>
          <w:marRight w:val="0"/>
          <w:marTop w:val="0"/>
          <w:marBottom w:val="0"/>
          <w:divBdr>
            <w:top w:val="none" w:sz="0" w:space="0" w:color="auto"/>
            <w:left w:val="none" w:sz="0" w:space="0" w:color="auto"/>
            <w:bottom w:val="none" w:sz="0" w:space="0" w:color="auto"/>
            <w:right w:val="none" w:sz="0" w:space="0" w:color="auto"/>
          </w:divBdr>
        </w:div>
        <w:div w:id="1312640534">
          <w:marLeft w:val="0"/>
          <w:marRight w:val="0"/>
          <w:marTop w:val="0"/>
          <w:marBottom w:val="0"/>
          <w:divBdr>
            <w:top w:val="none" w:sz="0" w:space="0" w:color="auto"/>
            <w:left w:val="none" w:sz="0" w:space="0" w:color="auto"/>
            <w:bottom w:val="none" w:sz="0" w:space="0" w:color="auto"/>
            <w:right w:val="none" w:sz="0" w:space="0" w:color="auto"/>
          </w:divBdr>
        </w:div>
        <w:div w:id="1399815803">
          <w:marLeft w:val="0"/>
          <w:marRight w:val="0"/>
          <w:marTop w:val="0"/>
          <w:marBottom w:val="0"/>
          <w:divBdr>
            <w:top w:val="none" w:sz="0" w:space="0" w:color="auto"/>
            <w:left w:val="none" w:sz="0" w:space="0" w:color="auto"/>
            <w:bottom w:val="none" w:sz="0" w:space="0" w:color="auto"/>
            <w:right w:val="none" w:sz="0" w:space="0" w:color="auto"/>
          </w:divBdr>
        </w:div>
        <w:div w:id="1407149592">
          <w:marLeft w:val="0"/>
          <w:marRight w:val="0"/>
          <w:marTop w:val="0"/>
          <w:marBottom w:val="0"/>
          <w:divBdr>
            <w:top w:val="none" w:sz="0" w:space="0" w:color="auto"/>
            <w:left w:val="none" w:sz="0" w:space="0" w:color="auto"/>
            <w:bottom w:val="none" w:sz="0" w:space="0" w:color="auto"/>
            <w:right w:val="none" w:sz="0" w:space="0" w:color="auto"/>
          </w:divBdr>
        </w:div>
        <w:div w:id="1442533204">
          <w:marLeft w:val="0"/>
          <w:marRight w:val="0"/>
          <w:marTop w:val="0"/>
          <w:marBottom w:val="0"/>
          <w:divBdr>
            <w:top w:val="none" w:sz="0" w:space="0" w:color="auto"/>
            <w:left w:val="none" w:sz="0" w:space="0" w:color="auto"/>
            <w:bottom w:val="none" w:sz="0" w:space="0" w:color="auto"/>
            <w:right w:val="none" w:sz="0" w:space="0" w:color="auto"/>
          </w:divBdr>
        </w:div>
        <w:div w:id="1466586018">
          <w:marLeft w:val="0"/>
          <w:marRight w:val="0"/>
          <w:marTop w:val="0"/>
          <w:marBottom w:val="0"/>
          <w:divBdr>
            <w:top w:val="none" w:sz="0" w:space="0" w:color="auto"/>
            <w:left w:val="none" w:sz="0" w:space="0" w:color="auto"/>
            <w:bottom w:val="none" w:sz="0" w:space="0" w:color="auto"/>
            <w:right w:val="none" w:sz="0" w:space="0" w:color="auto"/>
          </w:divBdr>
        </w:div>
        <w:div w:id="1466587360">
          <w:marLeft w:val="0"/>
          <w:marRight w:val="0"/>
          <w:marTop w:val="0"/>
          <w:marBottom w:val="0"/>
          <w:divBdr>
            <w:top w:val="none" w:sz="0" w:space="0" w:color="auto"/>
            <w:left w:val="none" w:sz="0" w:space="0" w:color="auto"/>
            <w:bottom w:val="none" w:sz="0" w:space="0" w:color="auto"/>
            <w:right w:val="none" w:sz="0" w:space="0" w:color="auto"/>
          </w:divBdr>
        </w:div>
        <w:div w:id="1491211514">
          <w:marLeft w:val="0"/>
          <w:marRight w:val="0"/>
          <w:marTop w:val="0"/>
          <w:marBottom w:val="0"/>
          <w:divBdr>
            <w:top w:val="none" w:sz="0" w:space="0" w:color="auto"/>
            <w:left w:val="none" w:sz="0" w:space="0" w:color="auto"/>
            <w:bottom w:val="none" w:sz="0" w:space="0" w:color="auto"/>
            <w:right w:val="none" w:sz="0" w:space="0" w:color="auto"/>
          </w:divBdr>
        </w:div>
        <w:div w:id="1556742736">
          <w:marLeft w:val="0"/>
          <w:marRight w:val="0"/>
          <w:marTop w:val="0"/>
          <w:marBottom w:val="0"/>
          <w:divBdr>
            <w:top w:val="none" w:sz="0" w:space="0" w:color="auto"/>
            <w:left w:val="none" w:sz="0" w:space="0" w:color="auto"/>
            <w:bottom w:val="none" w:sz="0" w:space="0" w:color="auto"/>
            <w:right w:val="none" w:sz="0" w:space="0" w:color="auto"/>
          </w:divBdr>
        </w:div>
        <w:div w:id="1556769038">
          <w:marLeft w:val="0"/>
          <w:marRight w:val="0"/>
          <w:marTop w:val="0"/>
          <w:marBottom w:val="0"/>
          <w:divBdr>
            <w:top w:val="none" w:sz="0" w:space="0" w:color="auto"/>
            <w:left w:val="none" w:sz="0" w:space="0" w:color="auto"/>
            <w:bottom w:val="none" w:sz="0" w:space="0" w:color="auto"/>
            <w:right w:val="none" w:sz="0" w:space="0" w:color="auto"/>
          </w:divBdr>
        </w:div>
        <w:div w:id="1627469902">
          <w:marLeft w:val="0"/>
          <w:marRight w:val="0"/>
          <w:marTop w:val="0"/>
          <w:marBottom w:val="0"/>
          <w:divBdr>
            <w:top w:val="none" w:sz="0" w:space="0" w:color="auto"/>
            <w:left w:val="none" w:sz="0" w:space="0" w:color="auto"/>
            <w:bottom w:val="none" w:sz="0" w:space="0" w:color="auto"/>
            <w:right w:val="none" w:sz="0" w:space="0" w:color="auto"/>
          </w:divBdr>
        </w:div>
        <w:div w:id="1637028822">
          <w:marLeft w:val="0"/>
          <w:marRight w:val="0"/>
          <w:marTop w:val="0"/>
          <w:marBottom w:val="0"/>
          <w:divBdr>
            <w:top w:val="none" w:sz="0" w:space="0" w:color="auto"/>
            <w:left w:val="none" w:sz="0" w:space="0" w:color="auto"/>
            <w:bottom w:val="none" w:sz="0" w:space="0" w:color="auto"/>
            <w:right w:val="none" w:sz="0" w:space="0" w:color="auto"/>
          </w:divBdr>
        </w:div>
        <w:div w:id="1638335486">
          <w:marLeft w:val="0"/>
          <w:marRight w:val="0"/>
          <w:marTop w:val="0"/>
          <w:marBottom w:val="0"/>
          <w:divBdr>
            <w:top w:val="none" w:sz="0" w:space="0" w:color="auto"/>
            <w:left w:val="none" w:sz="0" w:space="0" w:color="auto"/>
            <w:bottom w:val="none" w:sz="0" w:space="0" w:color="auto"/>
            <w:right w:val="none" w:sz="0" w:space="0" w:color="auto"/>
          </w:divBdr>
        </w:div>
        <w:div w:id="1648390912">
          <w:marLeft w:val="0"/>
          <w:marRight w:val="0"/>
          <w:marTop w:val="0"/>
          <w:marBottom w:val="0"/>
          <w:divBdr>
            <w:top w:val="none" w:sz="0" w:space="0" w:color="auto"/>
            <w:left w:val="none" w:sz="0" w:space="0" w:color="auto"/>
            <w:bottom w:val="none" w:sz="0" w:space="0" w:color="auto"/>
            <w:right w:val="none" w:sz="0" w:space="0" w:color="auto"/>
          </w:divBdr>
        </w:div>
        <w:div w:id="1685285102">
          <w:marLeft w:val="0"/>
          <w:marRight w:val="0"/>
          <w:marTop w:val="0"/>
          <w:marBottom w:val="0"/>
          <w:divBdr>
            <w:top w:val="none" w:sz="0" w:space="0" w:color="auto"/>
            <w:left w:val="none" w:sz="0" w:space="0" w:color="auto"/>
            <w:bottom w:val="none" w:sz="0" w:space="0" w:color="auto"/>
            <w:right w:val="none" w:sz="0" w:space="0" w:color="auto"/>
          </w:divBdr>
        </w:div>
        <w:div w:id="1694190545">
          <w:marLeft w:val="0"/>
          <w:marRight w:val="0"/>
          <w:marTop w:val="0"/>
          <w:marBottom w:val="0"/>
          <w:divBdr>
            <w:top w:val="none" w:sz="0" w:space="0" w:color="auto"/>
            <w:left w:val="none" w:sz="0" w:space="0" w:color="auto"/>
            <w:bottom w:val="none" w:sz="0" w:space="0" w:color="auto"/>
            <w:right w:val="none" w:sz="0" w:space="0" w:color="auto"/>
          </w:divBdr>
        </w:div>
        <w:div w:id="1720087124">
          <w:marLeft w:val="0"/>
          <w:marRight w:val="0"/>
          <w:marTop w:val="0"/>
          <w:marBottom w:val="0"/>
          <w:divBdr>
            <w:top w:val="none" w:sz="0" w:space="0" w:color="auto"/>
            <w:left w:val="none" w:sz="0" w:space="0" w:color="auto"/>
            <w:bottom w:val="none" w:sz="0" w:space="0" w:color="auto"/>
            <w:right w:val="none" w:sz="0" w:space="0" w:color="auto"/>
          </w:divBdr>
        </w:div>
        <w:div w:id="1791776282">
          <w:marLeft w:val="0"/>
          <w:marRight w:val="0"/>
          <w:marTop w:val="0"/>
          <w:marBottom w:val="0"/>
          <w:divBdr>
            <w:top w:val="none" w:sz="0" w:space="0" w:color="auto"/>
            <w:left w:val="none" w:sz="0" w:space="0" w:color="auto"/>
            <w:bottom w:val="none" w:sz="0" w:space="0" w:color="auto"/>
            <w:right w:val="none" w:sz="0" w:space="0" w:color="auto"/>
          </w:divBdr>
        </w:div>
        <w:div w:id="1806972566">
          <w:marLeft w:val="0"/>
          <w:marRight w:val="0"/>
          <w:marTop w:val="0"/>
          <w:marBottom w:val="0"/>
          <w:divBdr>
            <w:top w:val="none" w:sz="0" w:space="0" w:color="auto"/>
            <w:left w:val="none" w:sz="0" w:space="0" w:color="auto"/>
            <w:bottom w:val="none" w:sz="0" w:space="0" w:color="auto"/>
            <w:right w:val="none" w:sz="0" w:space="0" w:color="auto"/>
          </w:divBdr>
        </w:div>
        <w:div w:id="1809976464">
          <w:marLeft w:val="0"/>
          <w:marRight w:val="0"/>
          <w:marTop w:val="0"/>
          <w:marBottom w:val="0"/>
          <w:divBdr>
            <w:top w:val="none" w:sz="0" w:space="0" w:color="auto"/>
            <w:left w:val="none" w:sz="0" w:space="0" w:color="auto"/>
            <w:bottom w:val="none" w:sz="0" w:space="0" w:color="auto"/>
            <w:right w:val="none" w:sz="0" w:space="0" w:color="auto"/>
          </w:divBdr>
        </w:div>
        <w:div w:id="1830826264">
          <w:marLeft w:val="0"/>
          <w:marRight w:val="0"/>
          <w:marTop w:val="0"/>
          <w:marBottom w:val="0"/>
          <w:divBdr>
            <w:top w:val="none" w:sz="0" w:space="0" w:color="auto"/>
            <w:left w:val="none" w:sz="0" w:space="0" w:color="auto"/>
            <w:bottom w:val="none" w:sz="0" w:space="0" w:color="auto"/>
            <w:right w:val="none" w:sz="0" w:space="0" w:color="auto"/>
          </w:divBdr>
        </w:div>
        <w:div w:id="1853714635">
          <w:marLeft w:val="0"/>
          <w:marRight w:val="0"/>
          <w:marTop w:val="0"/>
          <w:marBottom w:val="0"/>
          <w:divBdr>
            <w:top w:val="none" w:sz="0" w:space="0" w:color="auto"/>
            <w:left w:val="none" w:sz="0" w:space="0" w:color="auto"/>
            <w:bottom w:val="none" w:sz="0" w:space="0" w:color="auto"/>
            <w:right w:val="none" w:sz="0" w:space="0" w:color="auto"/>
          </w:divBdr>
        </w:div>
        <w:div w:id="1870485003">
          <w:marLeft w:val="0"/>
          <w:marRight w:val="0"/>
          <w:marTop w:val="0"/>
          <w:marBottom w:val="0"/>
          <w:divBdr>
            <w:top w:val="none" w:sz="0" w:space="0" w:color="auto"/>
            <w:left w:val="none" w:sz="0" w:space="0" w:color="auto"/>
            <w:bottom w:val="none" w:sz="0" w:space="0" w:color="auto"/>
            <w:right w:val="none" w:sz="0" w:space="0" w:color="auto"/>
          </w:divBdr>
        </w:div>
        <w:div w:id="1885827787">
          <w:marLeft w:val="0"/>
          <w:marRight w:val="0"/>
          <w:marTop w:val="0"/>
          <w:marBottom w:val="0"/>
          <w:divBdr>
            <w:top w:val="none" w:sz="0" w:space="0" w:color="auto"/>
            <w:left w:val="none" w:sz="0" w:space="0" w:color="auto"/>
            <w:bottom w:val="none" w:sz="0" w:space="0" w:color="auto"/>
            <w:right w:val="none" w:sz="0" w:space="0" w:color="auto"/>
          </w:divBdr>
        </w:div>
        <w:div w:id="1893998951">
          <w:marLeft w:val="0"/>
          <w:marRight w:val="0"/>
          <w:marTop w:val="0"/>
          <w:marBottom w:val="0"/>
          <w:divBdr>
            <w:top w:val="none" w:sz="0" w:space="0" w:color="auto"/>
            <w:left w:val="none" w:sz="0" w:space="0" w:color="auto"/>
            <w:bottom w:val="none" w:sz="0" w:space="0" w:color="auto"/>
            <w:right w:val="none" w:sz="0" w:space="0" w:color="auto"/>
          </w:divBdr>
        </w:div>
        <w:div w:id="1910846504">
          <w:marLeft w:val="0"/>
          <w:marRight w:val="0"/>
          <w:marTop w:val="0"/>
          <w:marBottom w:val="0"/>
          <w:divBdr>
            <w:top w:val="none" w:sz="0" w:space="0" w:color="auto"/>
            <w:left w:val="none" w:sz="0" w:space="0" w:color="auto"/>
            <w:bottom w:val="none" w:sz="0" w:space="0" w:color="auto"/>
            <w:right w:val="none" w:sz="0" w:space="0" w:color="auto"/>
          </w:divBdr>
        </w:div>
        <w:div w:id="1918318415">
          <w:marLeft w:val="0"/>
          <w:marRight w:val="0"/>
          <w:marTop w:val="0"/>
          <w:marBottom w:val="0"/>
          <w:divBdr>
            <w:top w:val="none" w:sz="0" w:space="0" w:color="auto"/>
            <w:left w:val="none" w:sz="0" w:space="0" w:color="auto"/>
            <w:bottom w:val="none" w:sz="0" w:space="0" w:color="auto"/>
            <w:right w:val="none" w:sz="0" w:space="0" w:color="auto"/>
          </w:divBdr>
        </w:div>
        <w:div w:id="1921716885">
          <w:marLeft w:val="0"/>
          <w:marRight w:val="0"/>
          <w:marTop w:val="0"/>
          <w:marBottom w:val="0"/>
          <w:divBdr>
            <w:top w:val="none" w:sz="0" w:space="0" w:color="auto"/>
            <w:left w:val="none" w:sz="0" w:space="0" w:color="auto"/>
            <w:bottom w:val="none" w:sz="0" w:space="0" w:color="auto"/>
            <w:right w:val="none" w:sz="0" w:space="0" w:color="auto"/>
          </w:divBdr>
        </w:div>
        <w:div w:id="1963415199">
          <w:marLeft w:val="0"/>
          <w:marRight w:val="0"/>
          <w:marTop w:val="0"/>
          <w:marBottom w:val="0"/>
          <w:divBdr>
            <w:top w:val="none" w:sz="0" w:space="0" w:color="auto"/>
            <w:left w:val="none" w:sz="0" w:space="0" w:color="auto"/>
            <w:bottom w:val="none" w:sz="0" w:space="0" w:color="auto"/>
            <w:right w:val="none" w:sz="0" w:space="0" w:color="auto"/>
          </w:divBdr>
        </w:div>
        <w:div w:id="1982423269">
          <w:marLeft w:val="0"/>
          <w:marRight w:val="0"/>
          <w:marTop w:val="0"/>
          <w:marBottom w:val="0"/>
          <w:divBdr>
            <w:top w:val="none" w:sz="0" w:space="0" w:color="auto"/>
            <w:left w:val="none" w:sz="0" w:space="0" w:color="auto"/>
            <w:bottom w:val="none" w:sz="0" w:space="0" w:color="auto"/>
            <w:right w:val="none" w:sz="0" w:space="0" w:color="auto"/>
          </w:divBdr>
        </w:div>
        <w:div w:id="1984234570">
          <w:marLeft w:val="0"/>
          <w:marRight w:val="0"/>
          <w:marTop w:val="0"/>
          <w:marBottom w:val="0"/>
          <w:divBdr>
            <w:top w:val="none" w:sz="0" w:space="0" w:color="auto"/>
            <w:left w:val="none" w:sz="0" w:space="0" w:color="auto"/>
            <w:bottom w:val="none" w:sz="0" w:space="0" w:color="auto"/>
            <w:right w:val="none" w:sz="0" w:space="0" w:color="auto"/>
          </w:divBdr>
        </w:div>
        <w:div w:id="1984774172">
          <w:marLeft w:val="0"/>
          <w:marRight w:val="0"/>
          <w:marTop w:val="0"/>
          <w:marBottom w:val="0"/>
          <w:divBdr>
            <w:top w:val="none" w:sz="0" w:space="0" w:color="auto"/>
            <w:left w:val="none" w:sz="0" w:space="0" w:color="auto"/>
            <w:bottom w:val="none" w:sz="0" w:space="0" w:color="auto"/>
            <w:right w:val="none" w:sz="0" w:space="0" w:color="auto"/>
          </w:divBdr>
        </w:div>
        <w:div w:id="1991252143">
          <w:marLeft w:val="0"/>
          <w:marRight w:val="0"/>
          <w:marTop w:val="0"/>
          <w:marBottom w:val="0"/>
          <w:divBdr>
            <w:top w:val="none" w:sz="0" w:space="0" w:color="auto"/>
            <w:left w:val="none" w:sz="0" w:space="0" w:color="auto"/>
            <w:bottom w:val="none" w:sz="0" w:space="0" w:color="auto"/>
            <w:right w:val="none" w:sz="0" w:space="0" w:color="auto"/>
          </w:divBdr>
        </w:div>
        <w:div w:id="1992558653">
          <w:marLeft w:val="0"/>
          <w:marRight w:val="0"/>
          <w:marTop w:val="0"/>
          <w:marBottom w:val="0"/>
          <w:divBdr>
            <w:top w:val="none" w:sz="0" w:space="0" w:color="auto"/>
            <w:left w:val="none" w:sz="0" w:space="0" w:color="auto"/>
            <w:bottom w:val="none" w:sz="0" w:space="0" w:color="auto"/>
            <w:right w:val="none" w:sz="0" w:space="0" w:color="auto"/>
          </w:divBdr>
        </w:div>
        <w:div w:id="1994409724">
          <w:marLeft w:val="0"/>
          <w:marRight w:val="0"/>
          <w:marTop w:val="0"/>
          <w:marBottom w:val="0"/>
          <w:divBdr>
            <w:top w:val="none" w:sz="0" w:space="0" w:color="auto"/>
            <w:left w:val="none" w:sz="0" w:space="0" w:color="auto"/>
            <w:bottom w:val="none" w:sz="0" w:space="0" w:color="auto"/>
            <w:right w:val="none" w:sz="0" w:space="0" w:color="auto"/>
          </w:divBdr>
        </w:div>
        <w:div w:id="2102992374">
          <w:marLeft w:val="0"/>
          <w:marRight w:val="0"/>
          <w:marTop w:val="0"/>
          <w:marBottom w:val="0"/>
          <w:divBdr>
            <w:top w:val="none" w:sz="0" w:space="0" w:color="auto"/>
            <w:left w:val="none" w:sz="0" w:space="0" w:color="auto"/>
            <w:bottom w:val="none" w:sz="0" w:space="0" w:color="auto"/>
            <w:right w:val="none" w:sz="0" w:space="0" w:color="auto"/>
          </w:divBdr>
        </w:div>
        <w:div w:id="2105150173">
          <w:marLeft w:val="0"/>
          <w:marRight w:val="0"/>
          <w:marTop w:val="0"/>
          <w:marBottom w:val="0"/>
          <w:divBdr>
            <w:top w:val="none" w:sz="0" w:space="0" w:color="auto"/>
            <w:left w:val="none" w:sz="0" w:space="0" w:color="auto"/>
            <w:bottom w:val="none" w:sz="0" w:space="0" w:color="auto"/>
            <w:right w:val="none" w:sz="0" w:space="0" w:color="auto"/>
          </w:divBdr>
        </w:div>
      </w:divsChild>
    </w:div>
    <w:div w:id="1029642199">
      <w:bodyDiv w:val="1"/>
      <w:marLeft w:val="0"/>
      <w:marRight w:val="0"/>
      <w:marTop w:val="0"/>
      <w:marBottom w:val="0"/>
      <w:divBdr>
        <w:top w:val="none" w:sz="0" w:space="0" w:color="auto"/>
        <w:left w:val="none" w:sz="0" w:space="0" w:color="auto"/>
        <w:bottom w:val="none" w:sz="0" w:space="0" w:color="auto"/>
        <w:right w:val="none" w:sz="0" w:space="0" w:color="auto"/>
      </w:divBdr>
      <w:divsChild>
        <w:div w:id="250747749">
          <w:marLeft w:val="0"/>
          <w:marRight w:val="0"/>
          <w:marTop w:val="0"/>
          <w:marBottom w:val="0"/>
          <w:divBdr>
            <w:top w:val="none" w:sz="0" w:space="0" w:color="auto"/>
            <w:left w:val="none" w:sz="0" w:space="0" w:color="auto"/>
            <w:bottom w:val="none" w:sz="0" w:space="0" w:color="auto"/>
            <w:right w:val="none" w:sz="0" w:space="0" w:color="auto"/>
          </w:divBdr>
        </w:div>
        <w:div w:id="271132963">
          <w:marLeft w:val="0"/>
          <w:marRight w:val="0"/>
          <w:marTop w:val="0"/>
          <w:marBottom w:val="0"/>
          <w:divBdr>
            <w:top w:val="none" w:sz="0" w:space="0" w:color="auto"/>
            <w:left w:val="none" w:sz="0" w:space="0" w:color="auto"/>
            <w:bottom w:val="none" w:sz="0" w:space="0" w:color="auto"/>
            <w:right w:val="none" w:sz="0" w:space="0" w:color="auto"/>
          </w:divBdr>
        </w:div>
        <w:div w:id="1245526320">
          <w:marLeft w:val="0"/>
          <w:marRight w:val="0"/>
          <w:marTop w:val="0"/>
          <w:marBottom w:val="0"/>
          <w:divBdr>
            <w:top w:val="none" w:sz="0" w:space="0" w:color="auto"/>
            <w:left w:val="none" w:sz="0" w:space="0" w:color="auto"/>
            <w:bottom w:val="none" w:sz="0" w:space="0" w:color="auto"/>
            <w:right w:val="none" w:sz="0" w:space="0" w:color="auto"/>
          </w:divBdr>
        </w:div>
        <w:div w:id="1940217876">
          <w:marLeft w:val="0"/>
          <w:marRight w:val="0"/>
          <w:marTop w:val="0"/>
          <w:marBottom w:val="0"/>
          <w:divBdr>
            <w:top w:val="none" w:sz="0" w:space="0" w:color="auto"/>
            <w:left w:val="none" w:sz="0" w:space="0" w:color="auto"/>
            <w:bottom w:val="none" w:sz="0" w:space="0" w:color="auto"/>
            <w:right w:val="none" w:sz="0" w:space="0" w:color="auto"/>
          </w:divBdr>
        </w:div>
        <w:div w:id="2063599670">
          <w:marLeft w:val="0"/>
          <w:marRight w:val="0"/>
          <w:marTop w:val="0"/>
          <w:marBottom w:val="0"/>
          <w:divBdr>
            <w:top w:val="none" w:sz="0" w:space="0" w:color="auto"/>
            <w:left w:val="none" w:sz="0" w:space="0" w:color="auto"/>
            <w:bottom w:val="none" w:sz="0" w:space="0" w:color="auto"/>
            <w:right w:val="none" w:sz="0" w:space="0" w:color="auto"/>
          </w:divBdr>
        </w:div>
      </w:divsChild>
    </w:div>
    <w:div w:id="1073817342">
      <w:bodyDiv w:val="1"/>
      <w:marLeft w:val="0"/>
      <w:marRight w:val="0"/>
      <w:marTop w:val="0"/>
      <w:marBottom w:val="0"/>
      <w:divBdr>
        <w:top w:val="none" w:sz="0" w:space="0" w:color="auto"/>
        <w:left w:val="none" w:sz="0" w:space="0" w:color="auto"/>
        <w:bottom w:val="none" w:sz="0" w:space="0" w:color="auto"/>
        <w:right w:val="none" w:sz="0" w:space="0" w:color="auto"/>
      </w:divBdr>
      <w:divsChild>
        <w:div w:id="966470334">
          <w:marLeft w:val="0"/>
          <w:marRight w:val="0"/>
          <w:marTop w:val="0"/>
          <w:marBottom w:val="0"/>
          <w:divBdr>
            <w:top w:val="none" w:sz="0" w:space="0" w:color="auto"/>
            <w:left w:val="none" w:sz="0" w:space="0" w:color="auto"/>
            <w:bottom w:val="none" w:sz="0" w:space="0" w:color="auto"/>
            <w:right w:val="none" w:sz="0" w:space="0" w:color="auto"/>
          </w:divBdr>
          <w:divsChild>
            <w:div w:id="1569919809">
              <w:marLeft w:val="0"/>
              <w:marRight w:val="0"/>
              <w:marTop w:val="0"/>
              <w:marBottom w:val="0"/>
              <w:divBdr>
                <w:top w:val="none" w:sz="0" w:space="0" w:color="auto"/>
                <w:left w:val="none" w:sz="0" w:space="0" w:color="auto"/>
                <w:bottom w:val="none" w:sz="0" w:space="0" w:color="auto"/>
                <w:right w:val="none" w:sz="0" w:space="0" w:color="auto"/>
              </w:divBdr>
            </w:div>
          </w:divsChild>
        </w:div>
        <w:div w:id="1147429240">
          <w:marLeft w:val="0"/>
          <w:marRight w:val="0"/>
          <w:marTop w:val="0"/>
          <w:marBottom w:val="0"/>
          <w:divBdr>
            <w:top w:val="none" w:sz="0" w:space="0" w:color="auto"/>
            <w:left w:val="none" w:sz="0" w:space="0" w:color="auto"/>
            <w:bottom w:val="none" w:sz="0" w:space="0" w:color="auto"/>
            <w:right w:val="none" w:sz="0" w:space="0" w:color="auto"/>
          </w:divBdr>
        </w:div>
      </w:divsChild>
    </w:div>
    <w:div w:id="1151096095">
      <w:bodyDiv w:val="1"/>
      <w:marLeft w:val="0"/>
      <w:marRight w:val="0"/>
      <w:marTop w:val="0"/>
      <w:marBottom w:val="0"/>
      <w:divBdr>
        <w:top w:val="none" w:sz="0" w:space="0" w:color="auto"/>
        <w:left w:val="none" w:sz="0" w:space="0" w:color="auto"/>
        <w:bottom w:val="none" w:sz="0" w:space="0" w:color="auto"/>
        <w:right w:val="none" w:sz="0" w:space="0" w:color="auto"/>
      </w:divBdr>
      <w:divsChild>
        <w:div w:id="35206294">
          <w:marLeft w:val="0"/>
          <w:marRight w:val="0"/>
          <w:marTop w:val="0"/>
          <w:marBottom w:val="0"/>
          <w:divBdr>
            <w:top w:val="none" w:sz="0" w:space="0" w:color="auto"/>
            <w:left w:val="none" w:sz="0" w:space="0" w:color="auto"/>
            <w:bottom w:val="none" w:sz="0" w:space="0" w:color="auto"/>
            <w:right w:val="none" w:sz="0" w:space="0" w:color="auto"/>
          </w:divBdr>
          <w:divsChild>
            <w:div w:id="1486118091">
              <w:marLeft w:val="0"/>
              <w:marRight w:val="0"/>
              <w:marTop w:val="0"/>
              <w:marBottom w:val="0"/>
              <w:divBdr>
                <w:top w:val="none" w:sz="0" w:space="0" w:color="auto"/>
                <w:left w:val="none" w:sz="0" w:space="0" w:color="auto"/>
                <w:bottom w:val="none" w:sz="0" w:space="0" w:color="auto"/>
                <w:right w:val="none" w:sz="0" w:space="0" w:color="auto"/>
              </w:divBdr>
            </w:div>
          </w:divsChild>
        </w:div>
        <w:div w:id="992638223">
          <w:marLeft w:val="0"/>
          <w:marRight w:val="0"/>
          <w:marTop w:val="0"/>
          <w:marBottom w:val="0"/>
          <w:divBdr>
            <w:top w:val="none" w:sz="0" w:space="0" w:color="auto"/>
            <w:left w:val="none" w:sz="0" w:space="0" w:color="auto"/>
            <w:bottom w:val="none" w:sz="0" w:space="0" w:color="auto"/>
            <w:right w:val="none" w:sz="0" w:space="0" w:color="auto"/>
          </w:divBdr>
          <w:divsChild>
            <w:div w:id="2112236518">
              <w:marLeft w:val="0"/>
              <w:marRight w:val="0"/>
              <w:marTop w:val="0"/>
              <w:marBottom w:val="0"/>
              <w:divBdr>
                <w:top w:val="none" w:sz="0" w:space="0" w:color="auto"/>
                <w:left w:val="none" w:sz="0" w:space="0" w:color="auto"/>
                <w:bottom w:val="none" w:sz="0" w:space="0" w:color="auto"/>
                <w:right w:val="none" w:sz="0" w:space="0" w:color="auto"/>
              </w:divBdr>
            </w:div>
          </w:divsChild>
        </w:div>
        <w:div w:id="1431706881">
          <w:marLeft w:val="0"/>
          <w:marRight w:val="0"/>
          <w:marTop w:val="0"/>
          <w:marBottom w:val="0"/>
          <w:divBdr>
            <w:top w:val="none" w:sz="0" w:space="0" w:color="auto"/>
            <w:left w:val="none" w:sz="0" w:space="0" w:color="auto"/>
            <w:bottom w:val="none" w:sz="0" w:space="0" w:color="auto"/>
            <w:right w:val="none" w:sz="0" w:space="0" w:color="auto"/>
          </w:divBdr>
          <w:divsChild>
            <w:div w:id="1752192135">
              <w:marLeft w:val="0"/>
              <w:marRight w:val="0"/>
              <w:marTop w:val="0"/>
              <w:marBottom w:val="0"/>
              <w:divBdr>
                <w:top w:val="none" w:sz="0" w:space="0" w:color="auto"/>
                <w:left w:val="none" w:sz="0" w:space="0" w:color="auto"/>
                <w:bottom w:val="none" w:sz="0" w:space="0" w:color="auto"/>
                <w:right w:val="none" w:sz="0" w:space="0" w:color="auto"/>
              </w:divBdr>
            </w:div>
          </w:divsChild>
        </w:div>
        <w:div w:id="2014799212">
          <w:marLeft w:val="0"/>
          <w:marRight w:val="0"/>
          <w:marTop w:val="0"/>
          <w:marBottom w:val="0"/>
          <w:divBdr>
            <w:top w:val="none" w:sz="0" w:space="0" w:color="auto"/>
            <w:left w:val="none" w:sz="0" w:space="0" w:color="auto"/>
            <w:bottom w:val="none" w:sz="0" w:space="0" w:color="auto"/>
            <w:right w:val="none" w:sz="0" w:space="0" w:color="auto"/>
          </w:divBdr>
          <w:divsChild>
            <w:div w:id="2110856164">
              <w:marLeft w:val="0"/>
              <w:marRight w:val="0"/>
              <w:marTop w:val="0"/>
              <w:marBottom w:val="0"/>
              <w:divBdr>
                <w:top w:val="none" w:sz="0" w:space="0" w:color="auto"/>
                <w:left w:val="none" w:sz="0" w:space="0" w:color="auto"/>
                <w:bottom w:val="none" w:sz="0" w:space="0" w:color="auto"/>
                <w:right w:val="none" w:sz="0" w:space="0" w:color="auto"/>
              </w:divBdr>
            </w:div>
          </w:divsChild>
        </w:div>
        <w:div w:id="2077970441">
          <w:marLeft w:val="0"/>
          <w:marRight w:val="0"/>
          <w:marTop w:val="0"/>
          <w:marBottom w:val="0"/>
          <w:divBdr>
            <w:top w:val="none" w:sz="0" w:space="0" w:color="auto"/>
            <w:left w:val="none" w:sz="0" w:space="0" w:color="auto"/>
            <w:bottom w:val="none" w:sz="0" w:space="0" w:color="auto"/>
            <w:right w:val="none" w:sz="0" w:space="0" w:color="auto"/>
          </w:divBdr>
        </w:div>
      </w:divsChild>
    </w:div>
    <w:div w:id="1164006471">
      <w:bodyDiv w:val="1"/>
      <w:marLeft w:val="0"/>
      <w:marRight w:val="0"/>
      <w:marTop w:val="0"/>
      <w:marBottom w:val="0"/>
      <w:divBdr>
        <w:top w:val="none" w:sz="0" w:space="0" w:color="auto"/>
        <w:left w:val="none" w:sz="0" w:space="0" w:color="auto"/>
        <w:bottom w:val="none" w:sz="0" w:space="0" w:color="auto"/>
        <w:right w:val="none" w:sz="0" w:space="0" w:color="auto"/>
      </w:divBdr>
      <w:divsChild>
        <w:div w:id="223226478">
          <w:marLeft w:val="0"/>
          <w:marRight w:val="0"/>
          <w:marTop w:val="0"/>
          <w:marBottom w:val="0"/>
          <w:divBdr>
            <w:top w:val="none" w:sz="0" w:space="0" w:color="auto"/>
            <w:left w:val="none" w:sz="0" w:space="0" w:color="auto"/>
            <w:bottom w:val="none" w:sz="0" w:space="0" w:color="auto"/>
            <w:right w:val="none" w:sz="0" w:space="0" w:color="auto"/>
          </w:divBdr>
        </w:div>
        <w:div w:id="241793530">
          <w:marLeft w:val="0"/>
          <w:marRight w:val="0"/>
          <w:marTop w:val="0"/>
          <w:marBottom w:val="0"/>
          <w:divBdr>
            <w:top w:val="none" w:sz="0" w:space="0" w:color="auto"/>
            <w:left w:val="none" w:sz="0" w:space="0" w:color="auto"/>
            <w:bottom w:val="none" w:sz="0" w:space="0" w:color="auto"/>
            <w:right w:val="none" w:sz="0" w:space="0" w:color="auto"/>
          </w:divBdr>
        </w:div>
        <w:div w:id="389160161">
          <w:marLeft w:val="0"/>
          <w:marRight w:val="0"/>
          <w:marTop w:val="0"/>
          <w:marBottom w:val="0"/>
          <w:divBdr>
            <w:top w:val="none" w:sz="0" w:space="0" w:color="auto"/>
            <w:left w:val="none" w:sz="0" w:space="0" w:color="auto"/>
            <w:bottom w:val="none" w:sz="0" w:space="0" w:color="auto"/>
            <w:right w:val="none" w:sz="0" w:space="0" w:color="auto"/>
          </w:divBdr>
        </w:div>
        <w:div w:id="460461287">
          <w:marLeft w:val="0"/>
          <w:marRight w:val="0"/>
          <w:marTop w:val="0"/>
          <w:marBottom w:val="0"/>
          <w:divBdr>
            <w:top w:val="none" w:sz="0" w:space="0" w:color="auto"/>
            <w:left w:val="none" w:sz="0" w:space="0" w:color="auto"/>
            <w:bottom w:val="none" w:sz="0" w:space="0" w:color="auto"/>
            <w:right w:val="none" w:sz="0" w:space="0" w:color="auto"/>
          </w:divBdr>
        </w:div>
        <w:div w:id="786043454">
          <w:marLeft w:val="0"/>
          <w:marRight w:val="0"/>
          <w:marTop w:val="0"/>
          <w:marBottom w:val="0"/>
          <w:divBdr>
            <w:top w:val="none" w:sz="0" w:space="0" w:color="auto"/>
            <w:left w:val="none" w:sz="0" w:space="0" w:color="auto"/>
            <w:bottom w:val="none" w:sz="0" w:space="0" w:color="auto"/>
            <w:right w:val="none" w:sz="0" w:space="0" w:color="auto"/>
          </w:divBdr>
        </w:div>
        <w:div w:id="787891016">
          <w:marLeft w:val="0"/>
          <w:marRight w:val="0"/>
          <w:marTop w:val="0"/>
          <w:marBottom w:val="0"/>
          <w:divBdr>
            <w:top w:val="none" w:sz="0" w:space="0" w:color="auto"/>
            <w:left w:val="none" w:sz="0" w:space="0" w:color="auto"/>
            <w:bottom w:val="none" w:sz="0" w:space="0" w:color="auto"/>
            <w:right w:val="none" w:sz="0" w:space="0" w:color="auto"/>
          </w:divBdr>
        </w:div>
        <w:div w:id="866018771">
          <w:marLeft w:val="0"/>
          <w:marRight w:val="0"/>
          <w:marTop w:val="0"/>
          <w:marBottom w:val="0"/>
          <w:divBdr>
            <w:top w:val="none" w:sz="0" w:space="0" w:color="auto"/>
            <w:left w:val="none" w:sz="0" w:space="0" w:color="auto"/>
            <w:bottom w:val="none" w:sz="0" w:space="0" w:color="auto"/>
            <w:right w:val="none" w:sz="0" w:space="0" w:color="auto"/>
          </w:divBdr>
        </w:div>
        <w:div w:id="1131243738">
          <w:marLeft w:val="0"/>
          <w:marRight w:val="0"/>
          <w:marTop w:val="0"/>
          <w:marBottom w:val="0"/>
          <w:divBdr>
            <w:top w:val="none" w:sz="0" w:space="0" w:color="auto"/>
            <w:left w:val="none" w:sz="0" w:space="0" w:color="auto"/>
            <w:bottom w:val="none" w:sz="0" w:space="0" w:color="auto"/>
            <w:right w:val="none" w:sz="0" w:space="0" w:color="auto"/>
          </w:divBdr>
        </w:div>
        <w:div w:id="1378698299">
          <w:marLeft w:val="0"/>
          <w:marRight w:val="0"/>
          <w:marTop w:val="0"/>
          <w:marBottom w:val="0"/>
          <w:divBdr>
            <w:top w:val="none" w:sz="0" w:space="0" w:color="auto"/>
            <w:left w:val="none" w:sz="0" w:space="0" w:color="auto"/>
            <w:bottom w:val="none" w:sz="0" w:space="0" w:color="auto"/>
            <w:right w:val="none" w:sz="0" w:space="0" w:color="auto"/>
          </w:divBdr>
        </w:div>
        <w:div w:id="1665472547">
          <w:marLeft w:val="0"/>
          <w:marRight w:val="0"/>
          <w:marTop w:val="0"/>
          <w:marBottom w:val="0"/>
          <w:divBdr>
            <w:top w:val="none" w:sz="0" w:space="0" w:color="auto"/>
            <w:left w:val="none" w:sz="0" w:space="0" w:color="auto"/>
            <w:bottom w:val="none" w:sz="0" w:space="0" w:color="auto"/>
            <w:right w:val="none" w:sz="0" w:space="0" w:color="auto"/>
          </w:divBdr>
        </w:div>
        <w:div w:id="1861816499">
          <w:marLeft w:val="0"/>
          <w:marRight w:val="0"/>
          <w:marTop w:val="0"/>
          <w:marBottom w:val="0"/>
          <w:divBdr>
            <w:top w:val="none" w:sz="0" w:space="0" w:color="auto"/>
            <w:left w:val="none" w:sz="0" w:space="0" w:color="auto"/>
            <w:bottom w:val="none" w:sz="0" w:space="0" w:color="auto"/>
            <w:right w:val="none" w:sz="0" w:space="0" w:color="auto"/>
          </w:divBdr>
        </w:div>
        <w:div w:id="1936665399">
          <w:marLeft w:val="0"/>
          <w:marRight w:val="0"/>
          <w:marTop w:val="0"/>
          <w:marBottom w:val="0"/>
          <w:divBdr>
            <w:top w:val="none" w:sz="0" w:space="0" w:color="auto"/>
            <w:left w:val="none" w:sz="0" w:space="0" w:color="auto"/>
            <w:bottom w:val="none" w:sz="0" w:space="0" w:color="auto"/>
            <w:right w:val="none" w:sz="0" w:space="0" w:color="auto"/>
          </w:divBdr>
        </w:div>
        <w:div w:id="1995987502">
          <w:marLeft w:val="0"/>
          <w:marRight w:val="0"/>
          <w:marTop w:val="0"/>
          <w:marBottom w:val="0"/>
          <w:divBdr>
            <w:top w:val="none" w:sz="0" w:space="0" w:color="auto"/>
            <w:left w:val="none" w:sz="0" w:space="0" w:color="auto"/>
            <w:bottom w:val="none" w:sz="0" w:space="0" w:color="auto"/>
            <w:right w:val="none" w:sz="0" w:space="0" w:color="auto"/>
          </w:divBdr>
        </w:div>
      </w:divsChild>
    </w:div>
    <w:div w:id="1203589118">
      <w:bodyDiv w:val="1"/>
      <w:marLeft w:val="0"/>
      <w:marRight w:val="0"/>
      <w:marTop w:val="0"/>
      <w:marBottom w:val="0"/>
      <w:divBdr>
        <w:top w:val="none" w:sz="0" w:space="0" w:color="auto"/>
        <w:left w:val="none" w:sz="0" w:space="0" w:color="auto"/>
        <w:bottom w:val="none" w:sz="0" w:space="0" w:color="auto"/>
        <w:right w:val="none" w:sz="0" w:space="0" w:color="auto"/>
      </w:divBdr>
      <w:divsChild>
        <w:div w:id="105931598">
          <w:marLeft w:val="0"/>
          <w:marRight w:val="0"/>
          <w:marTop w:val="0"/>
          <w:marBottom w:val="0"/>
          <w:divBdr>
            <w:top w:val="none" w:sz="0" w:space="0" w:color="auto"/>
            <w:left w:val="none" w:sz="0" w:space="0" w:color="auto"/>
            <w:bottom w:val="none" w:sz="0" w:space="0" w:color="auto"/>
            <w:right w:val="none" w:sz="0" w:space="0" w:color="auto"/>
          </w:divBdr>
        </w:div>
        <w:div w:id="127016723">
          <w:marLeft w:val="0"/>
          <w:marRight w:val="0"/>
          <w:marTop w:val="0"/>
          <w:marBottom w:val="0"/>
          <w:divBdr>
            <w:top w:val="none" w:sz="0" w:space="0" w:color="auto"/>
            <w:left w:val="none" w:sz="0" w:space="0" w:color="auto"/>
            <w:bottom w:val="none" w:sz="0" w:space="0" w:color="auto"/>
            <w:right w:val="none" w:sz="0" w:space="0" w:color="auto"/>
          </w:divBdr>
        </w:div>
        <w:div w:id="136532027">
          <w:marLeft w:val="0"/>
          <w:marRight w:val="0"/>
          <w:marTop w:val="0"/>
          <w:marBottom w:val="0"/>
          <w:divBdr>
            <w:top w:val="none" w:sz="0" w:space="0" w:color="auto"/>
            <w:left w:val="none" w:sz="0" w:space="0" w:color="auto"/>
            <w:bottom w:val="none" w:sz="0" w:space="0" w:color="auto"/>
            <w:right w:val="none" w:sz="0" w:space="0" w:color="auto"/>
          </w:divBdr>
        </w:div>
        <w:div w:id="322240896">
          <w:marLeft w:val="0"/>
          <w:marRight w:val="0"/>
          <w:marTop w:val="0"/>
          <w:marBottom w:val="0"/>
          <w:divBdr>
            <w:top w:val="none" w:sz="0" w:space="0" w:color="auto"/>
            <w:left w:val="none" w:sz="0" w:space="0" w:color="auto"/>
            <w:bottom w:val="none" w:sz="0" w:space="0" w:color="auto"/>
            <w:right w:val="none" w:sz="0" w:space="0" w:color="auto"/>
          </w:divBdr>
        </w:div>
        <w:div w:id="455566689">
          <w:marLeft w:val="0"/>
          <w:marRight w:val="0"/>
          <w:marTop w:val="0"/>
          <w:marBottom w:val="0"/>
          <w:divBdr>
            <w:top w:val="none" w:sz="0" w:space="0" w:color="auto"/>
            <w:left w:val="none" w:sz="0" w:space="0" w:color="auto"/>
            <w:bottom w:val="none" w:sz="0" w:space="0" w:color="auto"/>
            <w:right w:val="none" w:sz="0" w:space="0" w:color="auto"/>
          </w:divBdr>
        </w:div>
        <w:div w:id="514466834">
          <w:marLeft w:val="0"/>
          <w:marRight w:val="0"/>
          <w:marTop w:val="0"/>
          <w:marBottom w:val="0"/>
          <w:divBdr>
            <w:top w:val="none" w:sz="0" w:space="0" w:color="auto"/>
            <w:left w:val="none" w:sz="0" w:space="0" w:color="auto"/>
            <w:bottom w:val="none" w:sz="0" w:space="0" w:color="auto"/>
            <w:right w:val="none" w:sz="0" w:space="0" w:color="auto"/>
          </w:divBdr>
        </w:div>
        <w:div w:id="688990477">
          <w:marLeft w:val="0"/>
          <w:marRight w:val="0"/>
          <w:marTop w:val="0"/>
          <w:marBottom w:val="0"/>
          <w:divBdr>
            <w:top w:val="none" w:sz="0" w:space="0" w:color="auto"/>
            <w:left w:val="none" w:sz="0" w:space="0" w:color="auto"/>
            <w:bottom w:val="none" w:sz="0" w:space="0" w:color="auto"/>
            <w:right w:val="none" w:sz="0" w:space="0" w:color="auto"/>
          </w:divBdr>
        </w:div>
        <w:div w:id="1517114724">
          <w:marLeft w:val="0"/>
          <w:marRight w:val="0"/>
          <w:marTop w:val="0"/>
          <w:marBottom w:val="0"/>
          <w:divBdr>
            <w:top w:val="none" w:sz="0" w:space="0" w:color="auto"/>
            <w:left w:val="none" w:sz="0" w:space="0" w:color="auto"/>
            <w:bottom w:val="none" w:sz="0" w:space="0" w:color="auto"/>
            <w:right w:val="none" w:sz="0" w:space="0" w:color="auto"/>
          </w:divBdr>
        </w:div>
        <w:div w:id="1523127161">
          <w:marLeft w:val="0"/>
          <w:marRight w:val="0"/>
          <w:marTop w:val="0"/>
          <w:marBottom w:val="0"/>
          <w:divBdr>
            <w:top w:val="none" w:sz="0" w:space="0" w:color="auto"/>
            <w:left w:val="none" w:sz="0" w:space="0" w:color="auto"/>
            <w:bottom w:val="none" w:sz="0" w:space="0" w:color="auto"/>
            <w:right w:val="none" w:sz="0" w:space="0" w:color="auto"/>
          </w:divBdr>
        </w:div>
        <w:div w:id="1590503968">
          <w:marLeft w:val="0"/>
          <w:marRight w:val="0"/>
          <w:marTop w:val="0"/>
          <w:marBottom w:val="0"/>
          <w:divBdr>
            <w:top w:val="none" w:sz="0" w:space="0" w:color="auto"/>
            <w:left w:val="none" w:sz="0" w:space="0" w:color="auto"/>
            <w:bottom w:val="none" w:sz="0" w:space="0" w:color="auto"/>
            <w:right w:val="none" w:sz="0" w:space="0" w:color="auto"/>
          </w:divBdr>
        </w:div>
        <w:div w:id="1663655477">
          <w:marLeft w:val="0"/>
          <w:marRight w:val="0"/>
          <w:marTop w:val="0"/>
          <w:marBottom w:val="0"/>
          <w:divBdr>
            <w:top w:val="none" w:sz="0" w:space="0" w:color="auto"/>
            <w:left w:val="none" w:sz="0" w:space="0" w:color="auto"/>
            <w:bottom w:val="none" w:sz="0" w:space="0" w:color="auto"/>
            <w:right w:val="none" w:sz="0" w:space="0" w:color="auto"/>
          </w:divBdr>
        </w:div>
        <w:div w:id="1988776923">
          <w:marLeft w:val="0"/>
          <w:marRight w:val="0"/>
          <w:marTop w:val="0"/>
          <w:marBottom w:val="0"/>
          <w:divBdr>
            <w:top w:val="none" w:sz="0" w:space="0" w:color="auto"/>
            <w:left w:val="none" w:sz="0" w:space="0" w:color="auto"/>
            <w:bottom w:val="none" w:sz="0" w:space="0" w:color="auto"/>
            <w:right w:val="none" w:sz="0" w:space="0" w:color="auto"/>
          </w:divBdr>
        </w:div>
      </w:divsChild>
    </w:div>
    <w:div w:id="1245652378">
      <w:bodyDiv w:val="1"/>
      <w:marLeft w:val="0"/>
      <w:marRight w:val="0"/>
      <w:marTop w:val="0"/>
      <w:marBottom w:val="0"/>
      <w:divBdr>
        <w:top w:val="none" w:sz="0" w:space="0" w:color="auto"/>
        <w:left w:val="none" w:sz="0" w:space="0" w:color="auto"/>
        <w:bottom w:val="none" w:sz="0" w:space="0" w:color="auto"/>
        <w:right w:val="none" w:sz="0" w:space="0" w:color="auto"/>
      </w:divBdr>
      <w:divsChild>
        <w:div w:id="421033389">
          <w:marLeft w:val="0"/>
          <w:marRight w:val="0"/>
          <w:marTop w:val="0"/>
          <w:marBottom w:val="0"/>
          <w:divBdr>
            <w:top w:val="none" w:sz="0" w:space="0" w:color="auto"/>
            <w:left w:val="none" w:sz="0" w:space="0" w:color="auto"/>
            <w:bottom w:val="none" w:sz="0" w:space="0" w:color="auto"/>
            <w:right w:val="none" w:sz="0" w:space="0" w:color="auto"/>
          </w:divBdr>
          <w:divsChild>
            <w:div w:id="837774297">
              <w:marLeft w:val="0"/>
              <w:marRight w:val="0"/>
              <w:marTop w:val="0"/>
              <w:marBottom w:val="0"/>
              <w:divBdr>
                <w:top w:val="none" w:sz="0" w:space="0" w:color="auto"/>
                <w:left w:val="none" w:sz="0" w:space="0" w:color="auto"/>
                <w:bottom w:val="none" w:sz="0" w:space="0" w:color="auto"/>
                <w:right w:val="none" w:sz="0" w:space="0" w:color="auto"/>
              </w:divBdr>
            </w:div>
          </w:divsChild>
        </w:div>
        <w:div w:id="1697731528">
          <w:marLeft w:val="0"/>
          <w:marRight w:val="0"/>
          <w:marTop w:val="0"/>
          <w:marBottom w:val="0"/>
          <w:divBdr>
            <w:top w:val="none" w:sz="0" w:space="0" w:color="auto"/>
            <w:left w:val="none" w:sz="0" w:space="0" w:color="auto"/>
            <w:bottom w:val="none" w:sz="0" w:space="0" w:color="auto"/>
            <w:right w:val="none" w:sz="0" w:space="0" w:color="auto"/>
          </w:divBdr>
          <w:divsChild>
            <w:div w:id="17434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612063">
      <w:bodyDiv w:val="1"/>
      <w:marLeft w:val="0"/>
      <w:marRight w:val="0"/>
      <w:marTop w:val="0"/>
      <w:marBottom w:val="0"/>
      <w:divBdr>
        <w:top w:val="none" w:sz="0" w:space="0" w:color="auto"/>
        <w:left w:val="none" w:sz="0" w:space="0" w:color="auto"/>
        <w:bottom w:val="none" w:sz="0" w:space="0" w:color="auto"/>
        <w:right w:val="none" w:sz="0" w:space="0" w:color="auto"/>
      </w:divBdr>
      <w:divsChild>
        <w:div w:id="10574909">
          <w:marLeft w:val="0"/>
          <w:marRight w:val="0"/>
          <w:marTop w:val="0"/>
          <w:marBottom w:val="0"/>
          <w:divBdr>
            <w:top w:val="none" w:sz="0" w:space="0" w:color="auto"/>
            <w:left w:val="none" w:sz="0" w:space="0" w:color="auto"/>
            <w:bottom w:val="none" w:sz="0" w:space="0" w:color="auto"/>
            <w:right w:val="none" w:sz="0" w:space="0" w:color="auto"/>
          </w:divBdr>
        </w:div>
        <w:div w:id="10962480">
          <w:marLeft w:val="0"/>
          <w:marRight w:val="0"/>
          <w:marTop w:val="0"/>
          <w:marBottom w:val="0"/>
          <w:divBdr>
            <w:top w:val="none" w:sz="0" w:space="0" w:color="auto"/>
            <w:left w:val="none" w:sz="0" w:space="0" w:color="auto"/>
            <w:bottom w:val="none" w:sz="0" w:space="0" w:color="auto"/>
            <w:right w:val="none" w:sz="0" w:space="0" w:color="auto"/>
          </w:divBdr>
        </w:div>
        <w:div w:id="28772056">
          <w:marLeft w:val="0"/>
          <w:marRight w:val="0"/>
          <w:marTop w:val="0"/>
          <w:marBottom w:val="0"/>
          <w:divBdr>
            <w:top w:val="none" w:sz="0" w:space="0" w:color="auto"/>
            <w:left w:val="none" w:sz="0" w:space="0" w:color="auto"/>
            <w:bottom w:val="none" w:sz="0" w:space="0" w:color="auto"/>
            <w:right w:val="none" w:sz="0" w:space="0" w:color="auto"/>
          </w:divBdr>
        </w:div>
        <w:div w:id="34501523">
          <w:marLeft w:val="0"/>
          <w:marRight w:val="0"/>
          <w:marTop w:val="0"/>
          <w:marBottom w:val="0"/>
          <w:divBdr>
            <w:top w:val="none" w:sz="0" w:space="0" w:color="auto"/>
            <w:left w:val="none" w:sz="0" w:space="0" w:color="auto"/>
            <w:bottom w:val="none" w:sz="0" w:space="0" w:color="auto"/>
            <w:right w:val="none" w:sz="0" w:space="0" w:color="auto"/>
          </w:divBdr>
        </w:div>
        <w:div w:id="37777515">
          <w:marLeft w:val="0"/>
          <w:marRight w:val="0"/>
          <w:marTop w:val="0"/>
          <w:marBottom w:val="0"/>
          <w:divBdr>
            <w:top w:val="none" w:sz="0" w:space="0" w:color="auto"/>
            <w:left w:val="none" w:sz="0" w:space="0" w:color="auto"/>
            <w:bottom w:val="none" w:sz="0" w:space="0" w:color="auto"/>
            <w:right w:val="none" w:sz="0" w:space="0" w:color="auto"/>
          </w:divBdr>
        </w:div>
        <w:div w:id="60058513">
          <w:marLeft w:val="0"/>
          <w:marRight w:val="0"/>
          <w:marTop w:val="0"/>
          <w:marBottom w:val="0"/>
          <w:divBdr>
            <w:top w:val="none" w:sz="0" w:space="0" w:color="auto"/>
            <w:left w:val="none" w:sz="0" w:space="0" w:color="auto"/>
            <w:bottom w:val="none" w:sz="0" w:space="0" w:color="auto"/>
            <w:right w:val="none" w:sz="0" w:space="0" w:color="auto"/>
          </w:divBdr>
        </w:div>
        <w:div w:id="88740879">
          <w:marLeft w:val="0"/>
          <w:marRight w:val="0"/>
          <w:marTop w:val="0"/>
          <w:marBottom w:val="0"/>
          <w:divBdr>
            <w:top w:val="none" w:sz="0" w:space="0" w:color="auto"/>
            <w:left w:val="none" w:sz="0" w:space="0" w:color="auto"/>
            <w:bottom w:val="none" w:sz="0" w:space="0" w:color="auto"/>
            <w:right w:val="none" w:sz="0" w:space="0" w:color="auto"/>
          </w:divBdr>
        </w:div>
        <w:div w:id="129976580">
          <w:marLeft w:val="0"/>
          <w:marRight w:val="0"/>
          <w:marTop w:val="0"/>
          <w:marBottom w:val="0"/>
          <w:divBdr>
            <w:top w:val="none" w:sz="0" w:space="0" w:color="auto"/>
            <w:left w:val="none" w:sz="0" w:space="0" w:color="auto"/>
            <w:bottom w:val="none" w:sz="0" w:space="0" w:color="auto"/>
            <w:right w:val="none" w:sz="0" w:space="0" w:color="auto"/>
          </w:divBdr>
        </w:div>
        <w:div w:id="148135397">
          <w:marLeft w:val="0"/>
          <w:marRight w:val="0"/>
          <w:marTop w:val="0"/>
          <w:marBottom w:val="0"/>
          <w:divBdr>
            <w:top w:val="none" w:sz="0" w:space="0" w:color="auto"/>
            <w:left w:val="none" w:sz="0" w:space="0" w:color="auto"/>
            <w:bottom w:val="none" w:sz="0" w:space="0" w:color="auto"/>
            <w:right w:val="none" w:sz="0" w:space="0" w:color="auto"/>
          </w:divBdr>
        </w:div>
        <w:div w:id="148861200">
          <w:marLeft w:val="0"/>
          <w:marRight w:val="0"/>
          <w:marTop w:val="0"/>
          <w:marBottom w:val="0"/>
          <w:divBdr>
            <w:top w:val="none" w:sz="0" w:space="0" w:color="auto"/>
            <w:left w:val="none" w:sz="0" w:space="0" w:color="auto"/>
            <w:bottom w:val="none" w:sz="0" w:space="0" w:color="auto"/>
            <w:right w:val="none" w:sz="0" w:space="0" w:color="auto"/>
          </w:divBdr>
        </w:div>
        <w:div w:id="161625135">
          <w:marLeft w:val="0"/>
          <w:marRight w:val="0"/>
          <w:marTop w:val="0"/>
          <w:marBottom w:val="0"/>
          <w:divBdr>
            <w:top w:val="none" w:sz="0" w:space="0" w:color="auto"/>
            <w:left w:val="none" w:sz="0" w:space="0" w:color="auto"/>
            <w:bottom w:val="none" w:sz="0" w:space="0" w:color="auto"/>
            <w:right w:val="none" w:sz="0" w:space="0" w:color="auto"/>
          </w:divBdr>
        </w:div>
        <w:div w:id="168520118">
          <w:marLeft w:val="0"/>
          <w:marRight w:val="0"/>
          <w:marTop w:val="0"/>
          <w:marBottom w:val="0"/>
          <w:divBdr>
            <w:top w:val="none" w:sz="0" w:space="0" w:color="auto"/>
            <w:left w:val="none" w:sz="0" w:space="0" w:color="auto"/>
            <w:bottom w:val="none" w:sz="0" w:space="0" w:color="auto"/>
            <w:right w:val="none" w:sz="0" w:space="0" w:color="auto"/>
          </w:divBdr>
        </w:div>
        <w:div w:id="185488613">
          <w:marLeft w:val="0"/>
          <w:marRight w:val="0"/>
          <w:marTop w:val="0"/>
          <w:marBottom w:val="0"/>
          <w:divBdr>
            <w:top w:val="none" w:sz="0" w:space="0" w:color="auto"/>
            <w:left w:val="none" w:sz="0" w:space="0" w:color="auto"/>
            <w:bottom w:val="none" w:sz="0" w:space="0" w:color="auto"/>
            <w:right w:val="none" w:sz="0" w:space="0" w:color="auto"/>
          </w:divBdr>
        </w:div>
        <w:div w:id="193464999">
          <w:marLeft w:val="0"/>
          <w:marRight w:val="0"/>
          <w:marTop w:val="0"/>
          <w:marBottom w:val="0"/>
          <w:divBdr>
            <w:top w:val="none" w:sz="0" w:space="0" w:color="auto"/>
            <w:left w:val="none" w:sz="0" w:space="0" w:color="auto"/>
            <w:bottom w:val="none" w:sz="0" w:space="0" w:color="auto"/>
            <w:right w:val="none" w:sz="0" w:space="0" w:color="auto"/>
          </w:divBdr>
        </w:div>
        <w:div w:id="207762492">
          <w:marLeft w:val="0"/>
          <w:marRight w:val="0"/>
          <w:marTop w:val="0"/>
          <w:marBottom w:val="0"/>
          <w:divBdr>
            <w:top w:val="none" w:sz="0" w:space="0" w:color="auto"/>
            <w:left w:val="none" w:sz="0" w:space="0" w:color="auto"/>
            <w:bottom w:val="none" w:sz="0" w:space="0" w:color="auto"/>
            <w:right w:val="none" w:sz="0" w:space="0" w:color="auto"/>
          </w:divBdr>
        </w:div>
        <w:div w:id="214893271">
          <w:marLeft w:val="0"/>
          <w:marRight w:val="0"/>
          <w:marTop w:val="0"/>
          <w:marBottom w:val="0"/>
          <w:divBdr>
            <w:top w:val="none" w:sz="0" w:space="0" w:color="auto"/>
            <w:left w:val="none" w:sz="0" w:space="0" w:color="auto"/>
            <w:bottom w:val="none" w:sz="0" w:space="0" w:color="auto"/>
            <w:right w:val="none" w:sz="0" w:space="0" w:color="auto"/>
          </w:divBdr>
        </w:div>
        <w:div w:id="261227329">
          <w:marLeft w:val="0"/>
          <w:marRight w:val="0"/>
          <w:marTop w:val="0"/>
          <w:marBottom w:val="0"/>
          <w:divBdr>
            <w:top w:val="none" w:sz="0" w:space="0" w:color="auto"/>
            <w:left w:val="none" w:sz="0" w:space="0" w:color="auto"/>
            <w:bottom w:val="none" w:sz="0" w:space="0" w:color="auto"/>
            <w:right w:val="none" w:sz="0" w:space="0" w:color="auto"/>
          </w:divBdr>
        </w:div>
        <w:div w:id="335617542">
          <w:marLeft w:val="0"/>
          <w:marRight w:val="0"/>
          <w:marTop w:val="0"/>
          <w:marBottom w:val="0"/>
          <w:divBdr>
            <w:top w:val="none" w:sz="0" w:space="0" w:color="auto"/>
            <w:left w:val="none" w:sz="0" w:space="0" w:color="auto"/>
            <w:bottom w:val="none" w:sz="0" w:space="0" w:color="auto"/>
            <w:right w:val="none" w:sz="0" w:space="0" w:color="auto"/>
          </w:divBdr>
        </w:div>
        <w:div w:id="382020314">
          <w:marLeft w:val="0"/>
          <w:marRight w:val="0"/>
          <w:marTop w:val="0"/>
          <w:marBottom w:val="0"/>
          <w:divBdr>
            <w:top w:val="none" w:sz="0" w:space="0" w:color="auto"/>
            <w:left w:val="none" w:sz="0" w:space="0" w:color="auto"/>
            <w:bottom w:val="none" w:sz="0" w:space="0" w:color="auto"/>
            <w:right w:val="none" w:sz="0" w:space="0" w:color="auto"/>
          </w:divBdr>
        </w:div>
        <w:div w:id="396244758">
          <w:marLeft w:val="0"/>
          <w:marRight w:val="0"/>
          <w:marTop w:val="0"/>
          <w:marBottom w:val="0"/>
          <w:divBdr>
            <w:top w:val="none" w:sz="0" w:space="0" w:color="auto"/>
            <w:left w:val="none" w:sz="0" w:space="0" w:color="auto"/>
            <w:bottom w:val="none" w:sz="0" w:space="0" w:color="auto"/>
            <w:right w:val="none" w:sz="0" w:space="0" w:color="auto"/>
          </w:divBdr>
        </w:div>
        <w:div w:id="412551939">
          <w:marLeft w:val="0"/>
          <w:marRight w:val="0"/>
          <w:marTop w:val="0"/>
          <w:marBottom w:val="0"/>
          <w:divBdr>
            <w:top w:val="none" w:sz="0" w:space="0" w:color="auto"/>
            <w:left w:val="none" w:sz="0" w:space="0" w:color="auto"/>
            <w:bottom w:val="none" w:sz="0" w:space="0" w:color="auto"/>
            <w:right w:val="none" w:sz="0" w:space="0" w:color="auto"/>
          </w:divBdr>
        </w:div>
        <w:div w:id="444858849">
          <w:marLeft w:val="0"/>
          <w:marRight w:val="0"/>
          <w:marTop w:val="0"/>
          <w:marBottom w:val="0"/>
          <w:divBdr>
            <w:top w:val="none" w:sz="0" w:space="0" w:color="auto"/>
            <w:left w:val="none" w:sz="0" w:space="0" w:color="auto"/>
            <w:bottom w:val="none" w:sz="0" w:space="0" w:color="auto"/>
            <w:right w:val="none" w:sz="0" w:space="0" w:color="auto"/>
          </w:divBdr>
        </w:div>
        <w:div w:id="471144032">
          <w:marLeft w:val="0"/>
          <w:marRight w:val="0"/>
          <w:marTop w:val="0"/>
          <w:marBottom w:val="0"/>
          <w:divBdr>
            <w:top w:val="none" w:sz="0" w:space="0" w:color="auto"/>
            <w:left w:val="none" w:sz="0" w:space="0" w:color="auto"/>
            <w:bottom w:val="none" w:sz="0" w:space="0" w:color="auto"/>
            <w:right w:val="none" w:sz="0" w:space="0" w:color="auto"/>
          </w:divBdr>
        </w:div>
        <w:div w:id="493687834">
          <w:marLeft w:val="0"/>
          <w:marRight w:val="0"/>
          <w:marTop w:val="0"/>
          <w:marBottom w:val="0"/>
          <w:divBdr>
            <w:top w:val="none" w:sz="0" w:space="0" w:color="auto"/>
            <w:left w:val="none" w:sz="0" w:space="0" w:color="auto"/>
            <w:bottom w:val="none" w:sz="0" w:space="0" w:color="auto"/>
            <w:right w:val="none" w:sz="0" w:space="0" w:color="auto"/>
          </w:divBdr>
        </w:div>
        <w:div w:id="508300885">
          <w:marLeft w:val="0"/>
          <w:marRight w:val="0"/>
          <w:marTop w:val="0"/>
          <w:marBottom w:val="0"/>
          <w:divBdr>
            <w:top w:val="none" w:sz="0" w:space="0" w:color="auto"/>
            <w:left w:val="none" w:sz="0" w:space="0" w:color="auto"/>
            <w:bottom w:val="none" w:sz="0" w:space="0" w:color="auto"/>
            <w:right w:val="none" w:sz="0" w:space="0" w:color="auto"/>
          </w:divBdr>
        </w:div>
        <w:div w:id="512720804">
          <w:marLeft w:val="0"/>
          <w:marRight w:val="0"/>
          <w:marTop w:val="0"/>
          <w:marBottom w:val="0"/>
          <w:divBdr>
            <w:top w:val="none" w:sz="0" w:space="0" w:color="auto"/>
            <w:left w:val="none" w:sz="0" w:space="0" w:color="auto"/>
            <w:bottom w:val="none" w:sz="0" w:space="0" w:color="auto"/>
            <w:right w:val="none" w:sz="0" w:space="0" w:color="auto"/>
          </w:divBdr>
        </w:div>
        <w:div w:id="564418977">
          <w:marLeft w:val="0"/>
          <w:marRight w:val="0"/>
          <w:marTop w:val="0"/>
          <w:marBottom w:val="0"/>
          <w:divBdr>
            <w:top w:val="none" w:sz="0" w:space="0" w:color="auto"/>
            <w:left w:val="none" w:sz="0" w:space="0" w:color="auto"/>
            <w:bottom w:val="none" w:sz="0" w:space="0" w:color="auto"/>
            <w:right w:val="none" w:sz="0" w:space="0" w:color="auto"/>
          </w:divBdr>
        </w:div>
        <w:div w:id="642733324">
          <w:marLeft w:val="0"/>
          <w:marRight w:val="0"/>
          <w:marTop w:val="0"/>
          <w:marBottom w:val="0"/>
          <w:divBdr>
            <w:top w:val="none" w:sz="0" w:space="0" w:color="auto"/>
            <w:left w:val="none" w:sz="0" w:space="0" w:color="auto"/>
            <w:bottom w:val="none" w:sz="0" w:space="0" w:color="auto"/>
            <w:right w:val="none" w:sz="0" w:space="0" w:color="auto"/>
          </w:divBdr>
        </w:div>
        <w:div w:id="664208847">
          <w:marLeft w:val="0"/>
          <w:marRight w:val="0"/>
          <w:marTop w:val="0"/>
          <w:marBottom w:val="0"/>
          <w:divBdr>
            <w:top w:val="none" w:sz="0" w:space="0" w:color="auto"/>
            <w:left w:val="none" w:sz="0" w:space="0" w:color="auto"/>
            <w:bottom w:val="none" w:sz="0" w:space="0" w:color="auto"/>
            <w:right w:val="none" w:sz="0" w:space="0" w:color="auto"/>
          </w:divBdr>
        </w:div>
        <w:div w:id="765003732">
          <w:marLeft w:val="0"/>
          <w:marRight w:val="0"/>
          <w:marTop w:val="0"/>
          <w:marBottom w:val="0"/>
          <w:divBdr>
            <w:top w:val="none" w:sz="0" w:space="0" w:color="auto"/>
            <w:left w:val="none" w:sz="0" w:space="0" w:color="auto"/>
            <w:bottom w:val="none" w:sz="0" w:space="0" w:color="auto"/>
            <w:right w:val="none" w:sz="0" w:space="0" w:color="auto"/>
          </w:divBdr>
        </w:div>
        <w:div w:id="833377990">
          <w:marLeft w:val="0"/>
          <w:marRight w:val="0"/>
          <w:marTop w:val="0"/>
          <w:marBottom w:val="0"/>
          <w:divBdr>
            <w:top w:val="none" w:sz="0" w:space="0" w:color="auto"/>
            <w:left w:val="none" w:sz="0" w:space="0" w:color="auto"/>
            <w:bottom w:val="none" w:sz="0" w:space="0" w:color="auto"/>
            <w:right w:val="none" w:sz="0" w:space="0" w:color="auto"/>
          </w:divBdr>
        </w:div>
        <w:div w:id="843278064">
          <w:marLeft w:val="0"/>
          <w:marRight w:val="0"/>
          <w:marTop w:val="0"/>
          <w:marBottom w:val="0"/>
          <w:divBdr>
            <w:top w:val="none" w:sz="0" w:space="0" w:color="auto"/>
            <w:left w:val="none" w:sz="0" w:space="0" w:color="auto"/>
            <w:bottom w:val="none" w:sz="0" w:space="0" w:color="auto"/>
            <w:right w:val="none" w:sz="0" w:space="0" w:color="auto"/>
          </w:divBdr>
        </w:div>
        <w:div w:id="874074656">
          <w:marLeft w:val="0"/>
          <w:marRight w:val="0"/>
          <w:marTop w:val="0"/>
          <w:marBottom w:val="0"/>
          <w:divBdr>
            <w:top w:val="none" w:sz="0" w:space="0" w:color="auto"/>
            <w:left w:val="none" w:sz="0" w:space="0" w:color="auto"/>
            <w:bottom w:val="none" w:sz="0" w:space="0" w:color="auto"/>
            <w:right w:val="none" w:sz="0" w:space="0" w:color="auto"/>
          </w:divBdr>
        </w:div>
        <w:div w:id="880243447">
          <w:marLeft w:val="0"/>
          <w:marRight w:val="0"/>
          <w:marTop w:val="0"/>
          <w:marBottom w:val="0"/>
          <w:divBdr>
            <w:top w:val="none" w:sz="0" w:space="0" w:color="auto"/>
            <w:left w:val="none" w:sz="0" w:space="0" w:color="auto"/>
            <w:bottom w:val="none" w:sz="0" w:space="0" w:color="auto"/>
            <w:right w:val="none" w:sz="0" w:space="0" w:color="auto"/>
          </w:divBdr>
        </w:div>
        <w:div w:id="924727823">
          <w:marLeft w:val="0"/>
          <w:marRight w:val="0"/>
          <w:marTop w:val="0"/>
          <w:marBottom w:val="0"/>
          <w:divBdr>
            <w:top w:val="none" w:sz="0" w:space="0" w:color="auto"/>
            <w:left w:val="none" w:sz="0" w:space="0" w:color="auto"/>
            <w:bottom w:val="none" w:sz="0" w:space="0" w:color="auto"/>
            <w:right w:val="none" w:sz="0" w:space="0" w:color="auto"/>
          </w:divBdr>
        </w:div>
        <w:div w:id="938366646">
          <w:marLeft w:val="0"/>
          <w:marRight w:val="0"/>
          <w:marTop w:val="0"/>
          <w:marBottom w:val="0"/>
          <w:divBdr>
            <w:top w:val="none" w:sz="0" w:space="0" w:color="auto"/>
            <w:left w:val="none" w:sz="0" w:space="0" w:color="auto"/>
            <w:bottom w:val="none" w:sz="0" w:space="0" w:color="auto"/>
            <w:right w:val="none" w:sz="0" w:space="0" w:color="auto"/>
          </w:divBdr>
        </w:div>
        <w:div w:id="942692476">
          <w:marLeft w:val="0"/>
          <w:marRight w:val="0"/>
          <w:marTop w:val="0"/>
          <w:marBottom w:val="0"/>
          <w:divBdr>
            <w:top w:val="none" w:sz="0" w:space="0" w:color="auto"/>
            <w:left w:val="none" w:sz="0" w:space="0" w:color="auto"/>
            <w:bottom w:val="none" w:sz="0" w:space="0" w:color="auto"/>
            <w:right w:val="none" w:sz="0" w:space="0" w:color="auto"/>
          </w:divBdr>
        </w:div>
        <w:div w:id="967080301">
          <w:marLeft w:val="0"/>
          <w:marRight w:val="0"/>
          <w:marTop w:val="0"/>
          <w:marBottom w:val="0"/>
          <w:divBdr>
            <w:top w:val="none" w:sz="0" w:space="0" w:color="auto"/>
            <w:left w:val="none" w:sz="0" w:space="0" w:color="auto"/>
            <w:bottom w:val="none" w:sz="0" w:space="0" w:color="auto"/>
            <w:right w:val="none" w:sz="0" w:space="0" w:color="auto"/>
          </w:divBdr>
        </w:div>
        <w:div w:id="976187032">
          <w:marLeft w:val="0"/>
          <w:marRight w:val="0"/>
          <w:marTop w:val="0"/>
          <w:marBottom w:val="0"/>
          <w:divBdr>
            <w:top w:val="none" w:sz="0" w:space="0" w:color="auto"/>
            <w:left w:val="none" w:sz="0" w:space="0" w:color="auto"/>
            <w:bottom w:val="none" w:sz="0" w:space="0" w:color="auto"/>
            <w:right w:val="none" w:sz="0" w:space="0" w:color="auto"/>
          </w:divBdr>
        </w:div>
        <w:div w:id="979652513">
          <w:marLeft w:val="0"/>
          <w:marRight w:val="0"/>
          <w:marTop w:val="0"/>
          <w:marBottom w:val="0"/>
          <w:divBdr>
            <w:top w:val="none" w:sz="0" w:space="0" w:color="auto"/>
            <w:left w:val="none" w:sz="0" w:space="0" w:color="auto"/>
            <w:bottom w:val="none" w:sz="0" w:space="0" w:color="auto"/>
            <w:right w:val="none" w:sz="0" w:space="0" w:color="auto"/>
          </w:divBdr>
        </w:div>
        <w:div w:id="1000160427">
          <w:marLeft w:val="0"/>
          <w:marRight w:val="0"/>
          <w:marTop w:val="0"/>
          <w:marBottom w:val="0"/>
          <w:divBdr>
            <w:top w:val="none" w:sz="0" w:space="0" w:color="auto"/>
            <w:left w:val="none" w:sz="0" w:space="0" w:color="auto"/>
            <w:bottom w:val="none" w:sz="0" w:space="0" w:color="auto"/>
            <w:right w:val="none" w:sz="0" w:space="0" w:color="auto"/>
          </w:divBdr>
        </w:div>
        <w:div w:id="1078282007">
          <w:marLeft w:val="0"/>
          <w:marRight w:val="0"/>
          <w:marTop w:val="0"/>
          <w:marBottom w:val="0"/>
          <w:divBdr>
            <w:top w:val="none" w:sz="0" w:space="0" w:color="auto"/>
            <w:left w:val="none" w:sz="0" w:space="0" w:color="auto"/>
            <w:bottom w:val="none" w:sz="0" w:space="0" w:color="auto"/>
            <w:right w:val="none" w:sz="0" w:space="0" w:color="auto"/>
          </w:divBdr>
        </w:div>
        <w:div w:id="1111438966">
          <w:marLeft w:val="0"/>
          <w:marRight w:val="0"/>
          <w:marTop w:val="0"/>
          <w:marBottom w:val="0"/>
          <w:divBdr>
            <w:top w:val="none" w:sz="0" w:space="0" w:color="auto"/>
            <w:left w:val="none" w:sz="0" w:space="0" w:color="auto"/>
            <w:bottom w:val="none" w:sz="0" w:space="0" w:color="auto"/>
            <w:right w:val="none" w:sz="0" w:space="0" w:color="auto"/>
          </w:divBdr>
        </w:div>
        <w:div w:id="1158033967">
          <w:marLeft w:val="0"/>
          <w:marRight w:val="0"/>
          <w:marTop w:val="0"/>
          <w:marBottom w:val="0"/>
          <w:divBdr>
            <w:top w:val="none" w:sz="0" w:space="0" w:color="auto"/>
            <w:left w:val="none" w:sz="0" w:space="0" w:color="auto"/>
            <w:bottom w:val="none" w:sz="0" w:space="0" w:color="auto"/>
            <w:right w:val="none" w:sz="0" w:space="0" w:color="auto"/>
          </w:divBdr>
        </w:div>
        <w:div w:id="1158381076">
          <w:marLeft w:val="0"/>
          <w:marRight w:val="0"/>
          <w:marTop w:val="0"/>
          <w:marBottom w:val="0"/>
          <w:divBdr>
            <w:top w:val="none" w:sz="0" w:space="0" w:color="auto"/>
            <w:left w:val="none" w:sz="0" w:space="0" w:color="auto"/>
            <w:bottom w:val="none" w:sz="0" w:space="0" w:color="auto"/>
            <w:right w:val="none" w:sz="0" w:space="0" w:color="auto"/>
          </w:divBdr>
        </w:div>
        <w:div w:id="1211650726">
          <w:marLeft w:val="0"/>
          <w:marRight w:val="0"/>
          <w:marTop w:val="0"/>
          <w:marBottom w:val="0"/>
          <w:divBdr>
            <w:top w:val="none" w:sz="0" w:space="0" w:color="auto"/>
            <w:left w:val="none" w:sz="0" w:space="0" w:color="auto"/>
            <w:bottom w:val="none" w:sz="0" w:space="0" w:color="auto"/>
            <w:right w:val="none" w:sz="0" w:space="0" w:color="auto"/>
          </w:divBdr>
        </w:div>
        <w:div w:id="1227913582">
          <w:marLeft w:val="0"/>
          <w:marRight w:val="0"/>
          <w:marTop w:val="0"/>
          <w:marBottom w:val="0"/>
          <w:divBdr>
            <w:top w:val="none" w:sz="0" w:space="0" w:color="auto"/>
            <w:left w:val="none" w:sz="0" w:space="0" w:color="auto"/>
            <w:bottom w:val="none" w:sz="0" w:space="0" w:color="auto"/>
            <w:right w:val="none" w:sz="0" w:space="0" w:color="auto"/>
          </w:divBdr>
        </w:div>
        <w:div w:id="1242258785">
          <w:marLeft w:val="0"/>
          <w:marRight w:val="0"/>
          <w:marTop w:val="0"/>
          <w:marBottom w:val="0"/>
          <w:divBdr>
            <w:top w:val="none" w:sz="0" w:space="0" w:color="auto"/>
            <w:left w:val="none" w:sz="0" w:space="0" w:color="auto"/>
            <w:bottom w:val="none" w:sz="0" w:space="0" w:color="auto"/>
            <w:right w:val="none" w:sz="0" w:space="0" w:color="auto"/>
          </w:divBdr>
        </w:div>
        <w:div w:id="1283726727">
          <w:marLeft w:val="0"/>
          <w:marRight w:val="0"/>
          <w:marTop w:val="0"/>
          <w:marBottom w:val="0"/>
          <w:divBdr>
            <w:top w:val="none" w:sz="0" w:space="0" w:color="auto"/>
            <w:left w:val="none" w:sz="0" w:space="0" w:color="auto"/>
            <w:bottom w:val="none" w:sz="0" w:space="0" w:color="auto"/>
            <w:right w:val="none" w:sz="0" w:space="0" w:color="auto"/>
          </w:divBdr>
        </w:div>
        <w:div w:id="1286888844">
          <w:marLeft w:val="0"/>
          <w:marRight w:val="0"/>
          <w:marTop w:val="0"/>
          <w:marBottom w:val="0"/>
          <w:divBdr>
            <w:top w:val="none" w:sz="0" w:space="0" w:color="auto"/>
            <w:left w:val="none" w:sz="0" w:space="0" w:color="auto"/>
            <w:bottom w:val="none" w:sz="0" w:space="0" w:color="auto"/>
            <w:right w:val="none" w:sz="0" w:space="0" w:color="auto"/>
          </w:divBdr>
        </w:div>
        <w:div w:id="1315111441">
          <w:marLeft w:val="0"/>
          <w:marRight w:val="0"/>
          <w:marTop w:val="0"/>
          <w:marBottom w:val="0"/>
          <w:divBdr>
            <w:top w:val="none" w:sz="0" w:space="0" w:color="auto"/>
            <w:left w:val="none" w:sz="0" w:space="0" w:color="auto"/>
            <w:bottom w:val="none" w:sz="0" w:space="0" w:color="auto"/>
            <w:right w:val="none" w:sz="0" w:space="0" w:color="auto"/>
          </w:divBdr>
        </w:div>
        <w:div w:id="1335380749">
          <w:marLeft w:val="0"/>
          <w:marRight w:val="0"/>
          <w:marTop w:val="0"/>
          <w:marBottom w:val="0"/>
          <w:divBdr>
            <w:top w:val="none" w:sz="0" w:space="0" w:color="auto"/>
            <w:left w:val="none" w:sz="0" w:space="0" w:color="auto"/>
            <w:bottom w:val="none" w:sz="0" w:space="0" w:color="auto"/>
            <w:right w:val="none" w:sz="0" w:space="0" w:color="auto"/>
          </w:divBdr>
        </w:div>
        <w:div w:id="1336228474">
          <w:marLeft w:val="0"/>
          <w:marRight w:val="0"/>
          <w:marTop w:val="0"/>
          <w:marBottom w:val="0"/>
          <w:divBdr>
            <w:top w:val="none" w:sz="0" w:space="0" w:color="auto"/>
            <w:left w:val="none" w:sz="0" w:space="0" w:color="auto"/>
            <w:bottom w:val="none" w:sz="0" w:space="0" w:color="auto"/>
            <w:right w:val="none" w:sz="0" w:space="0" w:color="auto"/>
          </w:divBdr>
        </w:div>
        <w:div w:id="1376389998">
          <w:marLeft w:val="0"/>
          <w:marRight w:val="0"/>
          <w:marTop w:val="0"/>
          <w:marBottom w:val="0"/>
          <w:divBdr>
            <w:top w:val="none" w:sz="0" w:space="0" w:color="auto"/>
            <w:left w:val="none" w:sz="0" w:space="0" w:color="auto"/>
            <w:bottom w:val="none" w:sz="0" w:space="0" w:color="auto"/>
            <w:right w:val="none" w:sz="0" w:space="0" w:color="auto"/>
          </w:divBdr>
        </w:div>
        <w:div w:id="1395544207">
          <w:marLeft w:val="0"/>
          <w:marRight w:val="0"/>
          <w:marTop w:val="0"/>
          <w:marBottom w:val="0"/>
          <w:divBdr>
            <w:top w:val="none" w:sz="0" w:space="0" w:color="auto"/>
            <w:left w:val="none" w:sz="0" w:space="0" w:color="auto"/>
            <w:bottom w:val="none" w:sz="0" w:space="0" w:color="auto"/>
            <w:right w:val="none" w:sz="0" w:space="0" w:color="auto"/>
          </w:divBdr>
        </w:div>
        <w:div w:id="1403716282">
          <w:marLeft w:val="0"/>
          <w:marRight w:val="0"/>
          <w:marTop w:val="0"/>
          <w:marBottom w:val="0"/>
          <w:divBdr>
            <w:top w:val="none" w:sz="0" w:space="0" w:color="auto"/>
            <w:left w:val="none" w:sz="0" w:space="0" w:color="auto"/>
            <w:bottom w:val="none" w:sz="0" w:space="0" w:color="auto"/>
            <w:right w:val="none" w:sz="0" w:space="0" w:color="auto"/>
          </w:divBdr>
        </w:div>
        <w:div w:id="1415779753">
          <w:marLeft w:val="0"/>
          <w:marRight w:val="0"/>
          <w:marTop w:val="0"/>
          <w:marBottom w:val="0"/>
          <w:divBdr>
            <w:top w:val="none" w:sz="0" w:space="0" w:color="auto"/>
            <w:left w:val="none" w:sz="0" w:space="0" w:color="auto"/>
            <w:bottom w:val="none" w:sz="0" w:space="0" w:color="auto"/>
            <w:right w:val="none" w:sz="0" w:space="0" w:color="auto"/>
          </w:divBdr>
        </w:div>
        <w:div w:id="1438525126">
          <w:marLeft w:val="0"/>
          <w:marRight w:val="0"/>
          <w:marTop w:val="0"/>
          <w:marBottom w:val="0"/>
          <w:divBdr>
            <w:top w:val="none" w:sz="0" w:space="0" w:color="auto"/>
            <w:left w:val="none" w:sz="0" w:space="0" w:color="auto"/>
            <w:bottom w:val="none" w:sz="0" w:space="0" w:color="auto"/>
            <w:right w:val="none" w:sz="0" w:space="0" w:color="auto"/>
          </w:divBdr>
        </w:div>
        <w:div w:id="1439715312">
          <w:marLeft w:val="0"/>
          <w:marRight w:val="0"/>
          <w:marTop w:val="0"/>
          <w:marBottom w:val="0"/>
          <w:divBdr>
            <w:top w:val="none" w:sz="0" w:space="0" w:color="auto"/>
            <w:left w:val="none" w:sz="0" w:space="0" w:color="auto"/>
            <w:bottom w:val="none" w:sz="0" w:space="0" w:color="auto"/>
            <w:right w:val="none" w:sz="0" w:space="0" w:color="auto"/>
          </w:divBdr>
        </w:div>
        <w:div w:id="1558012956">
          <w:marLeft w:val="0"/>
          <w:marRight w:val="0"/>
          <w:marTop w:val="0"/>
          <w:marBottom w:val="0"/>
          <w:divBdr>
            <w:top w:val="none" w:sz="0" w:space="0" w:color="auto"/>
            <w:left w:val="none" w:sz="0" w:space="0" w:color="auto"/>
            <w:bottom w:val="none" w:sz="0" w:space="0" w:color="auto"/>
            <w:right w:val="none" w:sz="0" w:space="0" w:color="auto"/>
          </w:divBdr>
        </w:div>
        <w:div w:id="1560633037">
          <w:marLeft w:val="0"/>
          <w:marRight w:val="0"/>
          <w:marTop w:val="0"/>
          <w:marBottom w:val="0"/>
          <w:divBdr>
            <w:top w:val="none" w:sz="0" w:space="0" w:color="auto"/>
            <w:left w:val="none" w:sz="0" w:space="0" w:color="auto"/>
            <w:bottom w:val="none" w:sz="0" w:space="0" w:color="auto"/>
            <w:right w:val="none" w:sz="0" w:space="0" w:color="auto"/>
          </w:divBdr>
        </w:div>
        <w:div w:id="1562404449">
          <w:marLeft w:val="0"/>
          <w:marRight w:val="0"/>
          <w:marTop w:val="0"/>
          <w:marBottom w:val="0"/>
          <w:divBdr>
            <w:top w:val="none" w:sz="0" w:space="0" w:color="auto"/>
            <w:left w:val="none" w:sz="0" w:space="0" w:color="auto"/>
            <w:bottom w:val="none" w:sz="0" w:space="0" w:color="auto"/>
            <w:right w:val="none" w:sz="0" w:space="0" w:color="auto"/>
          </w:divBdr>
        </w:div>
        <w:div w:id="1577281832">
          <w:marLeft w:val="0"/>
          <w:marRight w:val="0"/>
          <w:marTop w:val="0"/>
          <w:marBottom w:val="0"/>
          <w:divBdr>
            <w:top w:val="none" w:sz="0" w:space="0" w:color="auto"/>
            <w:left w:val="none" w:sz="0" w:space="0" w:color="auto"/>
            <w:bottom w:val="none" w:sz="0" w:space="0" w:color="auto"/>
            <w:right w:val="none" w:sz="0" w:space="0" w:color="auto"/>
          </w:divBdr>
        </w:div>
        <w:div w:id="1592734231">
          <w:marLeft w:val="0"/>
          <w:marRight w:val="0"/>
          <w:marTop w:val="0"/>
          <w:marBottom w:val="0"/>
          <w:divBdr>
            <w:top w:val="none" w:sz="0" w:space="0" w:color="auto"/>
            <w:left w:val="none" w:sz="0" w:space="0" w:color="auto"/>
            <w:bottom w:val="none" w:sz="0" w:space="0" w:color="auto"/>
            <w:right w:val="none" w:sz="0" w:space="0" w:color="auto"/>
          </w:divBdr>
        </w:div>
        <w:div w:id="1613976365">
          <w:marLeft w:val="0"/>
          <w:marRight w:val="0"/>
          <w:marTop w:val="0"/>
          <w:marBottom w:val="0"/>
          <w:divBdr>
            <w:top w:val="none" w:sz="0" w:space="0" w:color="auto"/>
            <w:left w:val="none" w:sz="0" w:space="0" w:color="auto"/>
            <w:bottom w:val="none" w:sz="0" w:space="0" w:color="auto"/>
            <w:right w:val="none" w:sz="0" w:space="0" w:color="auto"/>
          </w:divBdr>
        </w:div>
        <w:div w:id="1704549345">
          <w:marLeft w:val="0"/>
          <w:marRight w:val="0"/>
          <w:marTop w:val="0"/>
          <w:marBottom w:val="0"/>
          <w:divBdr>
            <w:top w:val="none" w:sz="0" w:space="0" w:color="auto"/>
            <w:left w:val="none" w:sz="0" w:space="0" w:color="auto"/>
            <w:bottom w:val="none" w:sz="0" w:space="0" w:color="auto"/>
            <w:right w:val="none" w:sz="0" w:space="0" w:color="auto"/>
          </w:divBdr>
        </w:div>
        <w:div w:id="1730490842">
          <w:marLeft w:val="0"/>
          <w:marRight w:val="0"/>
          <w:marTop w:val="0"/>
          <w:marBottom w:val="0"/>
          <w:divBdr>
            <w:top w:val="none" w:sz="0" w:space="0" w:color="auto"/>
            <w:left w:val="none" w:sz="0" w:space="0" w:color="auto"/>
            <w:bottom w:val="none" w:sz="0" w:space="0" w:color="auto"/>
            <w:right w:val="none" w:sz="0" w:space="0" w:color="auto"/>
          </w:divBdr>
        </w:div>
        <w:div w:id="1742673047">
          <w:marLeft w:val="0"/>
          <w:marRight w:val="0"/>
          <w:marTop w:val="0"/>
          <w:marBottom w:val="0"/>
          <w:divBdr>
            <w:top w:val="none" w:sz="0" w:space="0" w:color="auto"/>
            <w:left w:val="none" w:sz="0" w:space="0" w:color="auto"/>
            <w:bottom w:val="none" w:sz="0" w:space="0" w:color="auto"/>
            <w:right w:val="none" w:sz="0" w:space="0" w:color="auto"/>
          </w:divBdr>
        </w:div>
        <w:div w:id="1747603499">
          <w:marLeft w:val="0"/>
          <w:marRight w:val="0"/>
          <w:marTop w:val="0"/>
          <w:marBottom w:val="0"/>
          <w:divBdr>
            <w:top w:val="none" w:sz="0" w:space="0" w:color="auto"/>
            <w:left w:val="none" w:sz="0" w:space="0" w:color="auto"/>
            <w:bottom w:val="none" w:sz="0" w:space="0" w:color="auto"/>
            <w:right w:val="none" w:sz="0" w:space="0" w:color="auto"/>
          </w:divBdr>
        </w:div>
        <w:div w:id="1760251234">
          <w:marLeft w:val="0"/>
          <w:marRight w:val="0"/>
          <w:marTop w:val="0"/>
          <w:marBottom w:val="0"/>
          <w:divBdr>
            <w:top w:val="none" w:sz="0" w:space="0" w:color="auto"/>
            <w:left w:val="none" w:sz="0" w:space="0" w:color="auto"/>
            <w:bottom w:val="none" w:sz="0" w:space="0" w:color="auto"/>
            <w:right w:val="none" w:sz="0" w:space="0" w:color="auto"/>
          </w:divBdr>
        </w:div>
        <w:div w:id="1764646701">
          <w:marLeft w:val="0"/>
          <w:marRight w:val="0"/>
          <w:marTop w:val="0"/>
          <w:marBottom w:val="0"/>
          <w:divBdr>
            <w:top w:val="none" w:sz="0" w:space="0" w:color="auto"/>
            <w:left w:val="none" w:sz="0" w:space="0" w:color="auto"/>
            <w:bottom w:val="none" w:sz="0" w:space="0" w:color="auto"/>
            <w:right w:val="none" w:sz="0" w:space="0" w:color="auto"/>
          </w:divBdr>
        </w:div>
        <w:div w:id="1765154190">
          <w:marLeft w:val="0"/>
          <w:marRight w:val="0"/>
          <w:marTop w:val="0"/>
          <w:marBottom w:val="0"/>
          <w:divBdr>
            <w:top w:val="none" w:sz="0" w:space="0" w:color="auto"/>
            <w:left w:val="none" w:sz="0" w:space="0" w:color="auto"/>
            <w:bottom w:val="none" w:sz="0" w:space="0" w:color="auto"/>
            <w:right w:val="none" w:sz="0" w:space="0" w:color="auto"/>
          </w:divBdr>
        </w:div>
        <w:div w:id="1790199590">
          <w:marLeft w:val="0"/>
          <w:marRight w:val="0"/>
          <w:marTop w:val="0"/>
          <w:marBottom w:val="0"/>
          <w:divBdr>
            <w:top w:val="none" w:sz="0" w:space="0" w:color="auto"/>
            <w:left w:val="none" w:sz="0" w:space="0" w:color="auto"/>
            <w:bottom w:val="none" w:sz="0" w:space="0" w:color="auto"/>
            <w:right w:val="none" w:sz="0" w:space="0" w:color="auto"/>
          </w:divBdr>
        </w:div>
        <w:div w:id="1808930643">
          <w:marLeft w:val="0"/>
          <w:marRight w:val="0"/>
          <w:marTop w:val="0"/>
          <w:marBottom w:val="0"/>
          <w:divBdr>
            <w:top w:val="none" w:sz="0" w:space="0" w:color="auto"/>
            <w:left w:val="none" w:sz="0" w:space="0" w:color="auto"/>
            <w:bottom w:val="none" w:sz="0" w:space="0" w:color="auto"/>
            <w:right w:val="none" w:sz="0" w:space="0" w:color="auto"/>
          </w:divBdr>
        </w:div>
        <w:div w:id="1858424019">
          <w:marLeft w:val="0"/>
          <w:marRight w:val="0"/>
          <w:marTop w:val="0"/>
          <w:marBottom w:val="0"/>
          <w:divBdr>
            <w:top w:val="none" w:sz="0" w:space="0" w:color="auto"/>
            <w:left w:val="none" w:sz="0" w:space="0" w:color="auto"/>
            <w:bottom w:val="none" w:sz="0" w:space="0" w:color="auto"/>
            <w:right w:val="none" w:sz="0" w:space="0" w:color="auto"/>
          </w:divBdr>
        </w:div>
        <w:div w:id="1891991229">
          <w:marLeft w:val="0"/>
          <w:marRight w:val="0"/>
          <w:marTop w:val="0"/>
          <w:marBottom w:val="0"/>
          <w:divBdr>
            <w:top w:val="none" w:sz="0" w:space="0" w:color="auto"/>
            <w:left w:val="none" w:sz="0" w:space="0" w:color="auto"/>
            <w:bottom w:val="none" w:sz="0" w:space="0" w:color="auto"/>
            <w:right w:val="none" w:sz="0" w:space="0" w:color="auto"/>
          </w:divBdr>
        </w:div>
        <w:div w:id="1897542388">
          <w:marLeft w:val="0"/>
          <w:marRight w:val="0"/>
          <w:marTop w:val="0"/>
          <w:marBottom w:val="0"/>
          <w:divBdr>
            <w:top w:val="none" w:sz="0" w:space="0" w:color="auto"/>
            <w:left w:val="none" w:sz="0" w:space="0" w:color="auto"/>
            <w:bottom w:val="none" w:sz="0" w:space="0" w:color="auto"/>
            <w:right w:val="none" w:sz="0" w:space="0" w:color="auto"/>
          </w:divBdr>
        </w:div>
        <w:div w:id="1902517688">
          <w:marLeft w:val="0"/>
          <w:marRight w:val="0"/>
          <w:marTop w:val="0"/>
          <w:marBottom w:val="0"/>
          <w:divBdr>
            <w:top w:val="none" w:sz="0" w:space="0" w:color="auto"/>
            <w:left w:val="none" w:sz="0" w:space="0" w:color="auto"/>
            <w:bottom w:val="none" w:sz="0" w:space="0" w:color="auto"/>
            <w:right w:val="none" w:sz="0" w:space="0" w:color="auto"/>
          </w:divBdr>
        </w:div>
        <w:div w:id="1907568310">
          <w:marLeft w:val="0"/>
          <w:marRight w:val="0"/>
          <w:marTop w:val="0"/>
          <w:marBottom w:val="0"/>
          <w:divBdr>
            <w:top w:val="none" w:sz="0" w:space="0" w:color="auto"/>
            <w:left w:val="none" w:sz="0" w:space="0" w:color="auto"/>
            <w:bottom w:val="none" w:sz="0" w:space="0" w:color="auto"/>
            <w:right w:val="none" w:sz="0" w:space="0" w:color="auto"/>
          </w:divBdr>
        </w:div>
        <w:div w:id="1928927371">
          <w:marLeft w:val="0"/>
          <w:marRight w:val="0"/>
          <w:marTop w:val="0"/>
          <w:marBottom w:val="0"/>
          <w:divBdr>
            <w:top w:val="none" w:sz="0" w:space="0" w:color="auto"/>
            <w:left w:val="none" w:sz="0" w:space="0" w:color="auto"/>
            <w:bottom w:val="none" w:sz="0" w:space="0" w:color="auto"/>
            <w:right w:val="none" w:sz="0" w:space="0" w:color="auto"/>
          </w:divBdr>
        </w:div>
        <w:div w:id="1935822265">
          <w:marLeft w:val="0"/>
          <w:marRight w:val="0"/>
          <w:marTop w:val="0"/>
          <w:marBottom w:val="0"/>
          <w:divBdr>
            <w:top w:val="none" w:sz="0" w:space="0" w:color="auto"/>
            <w:left w:val="none" w:sz="0" w:space="0" w:color="auto"/>
            <w:bottom w:val="none" w:sz="0" w:space="0" w:color="auto"/>
            <w:right w:val="none" w:sz="0" w:space="0" w:color="auto"/>
          </w:divBdr>
        </w:div>
        <w:div w:id="1990403979">
          <w:marLeft w:val="0"/>
          <w:marRight w:val="0"/>
          <w:marTop w:val="0"/>
          <w:marBottom w:val="0"/>
          <w:divBdr>
            <w:top w:val="none" w:sz="0" w:space="0" w:color="auto"/>
            <w:left w:val="none" w:sz="0" w:space="0" w:color="auto"/>
            <w:bottom w:val="none" w:sz="0" w:space="0" w:color="auto"/>
            <w:right w:val="none" w:sz="0" w:space="0" w:color="auto"/>
          </w:divBdr>
        </w:div>
        <w:div w:id="1991127979">
          <w:marLeft w:val="0"/>
          <w:marRight w:val="0"/>
          <w:marTop w:val="0"/>
          <w:marBottom w:val="0"/>
          <w:divBdr>
            <w:top w:val="none" w:sz="0" w:space="0" w:color="auto"/>
            <w:left w:val="none" w:sz="0" w:space="0" w:color="auto"/>
            <w:bottom w:val="none" w:sz="0" w:space="0" w:color="auto"/>
            <w:right w:val="none" w:sz="0" w:space="0" w:color="auto"/>
          </w:divBdr>
        </w:div>
        <w:div w:id="2013222076">
          <w:marLeft w:val="0"/>
          <w:marRight w:val="0"/>
          <w:marTop w:val="0"/>
          <w:marBottom w:val="0"/>
          <w:divBdr>
            <w:top w:val="none" w:sz="0" w:space="0" w:color="auto"/>
            <w:left w:val="none" w:sz="0" w:space="0" w:color="auto"/>
            <w:bottom w:val="none" w:sz="0" w:space="0" w:color="auto"/>
            <w:right w:val="none" w:sz="0" w:space="0" w:color="auto"/>
          </w:divBdr>
        </w:div>
        <w:div w:id="2088572116">
          <w:marLeft w:val="0"/>
          <w:marRight w:val="0"/>
          <w:marTop w:val="0"/>
          <w:marBottom w:val="0"/>
          <w:divBdr>
            <w:top w:val="none" w:sz="0" w:space="0" w:color="auto"/>
            <w:left w:val="none" w:sz="0" w:space="0" w:color="auto"/>
            <w:bottom w:val="none" w:sz="0" w:space="0" w:color="auto"/>
            <w:right w:val="none" w:sz="0" w:space="0" w:color="auto"/>
          </w:divBdr>
        </w:div>
        <w:div w:id="2118983935">
          <w:marLeft w:val="0"/>
          <w:marRight w:val="0"/>
          <w:marTop w:val="0"/>
          <w:marBottom w:val="0"/>
          <w:divBdr>
            <w:top w:val="none" w:sz="0" w:space="0" w:color="auto"/>
            <w:left w:val="none" w:sz="0" w:space="0" w:color="auto"/>
            <w:bottom w:val="none" w:sz="0" w:space="0" w:color="auto"/>
            <w:right w:val="none" w:sz="0" w:space="0" w:color="auto"/>
          </w:divBdr>
        </w:div>
      </w:divsChild>
    </w:div>
    <w:div w:id="1407725729">
      <w:bodyDiv w:val="1"/>
      <w:marLeft w:val="0"/>
      <w:marRight w:val="0"/>
      <w:marTop w:val="0"/>
      <w:marBottom w:val="0"/>
      <w:divBdr>
        <w:top w:val="none" w:sz="0" w:space="0" w:color="auto"/>
        <w:left w:val="none" w:sz="0" w:space="0" w:color="auto"/>
        <w:bottom w:val="none" w:sz="0" w:space="0" w:color="auto"/>
        <w:right w:val="none" w:sz="0" w:space="0" w:color="auto"/>
      </w:divBdr>
    </w:div>
    <w:div w:id="1459372402">
      <w:bodyDiv w:val="1"/>
      <w:marLeft w:val="0"/>
      <w:marRight w:val="0"/>
      <w:marTop w:val="0"/>
      <w:marBottom w:val="0"/>
      <w:divBdr>
        <w:top w:val="none" w:sz="0" w:space="0" w:color="auto"/>
        <w:left w:val="none" w:sz="0" w:space="0" w:color="auto"/>
        <w:bottom w:val="none" w:sz="0" w:space="0" w:color="auto"/>
        <w:right w:val="none" w:sz="0" w:space="0" w:color="auto"/>
      </w:divBdr>
    </w:div>
    <w:div w:id="1468011869">
      <w:bodyDiv w:val="1"/>
      <w:marLeft w:val="0"/>
      <w:marRight w:val="0"/>
      <w:marTop w:val="0"/>
      <w:marBottom w:val="0"/>
      <w:divBdr>
        <w:top w:val="none" w:sz="0" w:space="0" w:color="auto"/>
        <w:left w:val="none" w:sz="0" w:space="0" w:color="auto"/>
        <w:bottom w:val="none" w:sz="0" w:space="0" w:color="auto"/>
        <w:right w:val="none" w:sz="0" w:space="0" w:color="auto"/>
      </w:divBdr>
      <w:divsChild>
        <w:div w:id="14885634">
          <w:marLeft w:val="0"/>
          <w:marRight w:val="0"/>
          <w:marTop w:val="0"/>
          <w:marBottom w:val="0"/>
          <w:divBdr>
            <w:top w:val="none" w:sz="0" w:space="0" w:color="auto"/>
            <w:left w:val="none" w:sz="0" w:space="0" w:color="auto"/>
            <w:bottom w:val="none" w:sz="0" w:space="0" w:color="auto"/>
            <w:right w:val="none" w:sz="0" w:space="0" w:color="auto"/>
          </w:divBdr>
        </w:div>
        <w:div w:id="93744689">
          <w:marLeft w:val="0"/>
          <w:marRight w:val="0"/>
          <w:marTop w:val="0"/>
          <w:marBottom w:val="0"/>
          <w:divBdr>
            <w:top w:val="none" w:sz="0" w:space="0" w:color="auto"/>
            <w:left w:val="none" w:sz="0" w:space="0" w:color="auto"/>
            <w:bottom w:val="none" w:sz="0" w:space="0" w:color="auto"/>
            <w:right w:val="none" w:sz="0" w:space="0" w:color="auto"/>
          </w:divBdr>
        </w:div>
        <w:div w:id="103579626">
          <w:marLeft w:val="0"/>
          <w:marRight w:val="0"/>
          <w:marTop w:val="0"/>
          <w:marBottom w:val="0"/>
          <w:divBdr>
            <w:top w:val="none" w:sz="0" w:space="0" w:color="auto"/>
            <w:left w:val="none" w:sz="0" w:space="0" w:color="auto"/>
            <w:bottom w:val="none" w:sz="0" w:space="0" w:color="auto"/>
            <w:right w:val="none" w:sz="0" w:space="0" w:color="auto"/>
          </w:divBdr>
        </w:div>
        <w:div w:id="327247958">
          <w:marLeft w:val="0"/>
          <w:marRight w:val="0"/>
          <w:marTop w:val="0"/>
          <w:marBottom w:val="0"/>
          <w:divBdr>
            <w:top w:val="none" w:sz="0" w:space="0" w:color="auto"/>
            <w:left w:val="none" w:sz="0" w:space="0" w:color="auto"/>
            <w:bottom w:val="none" w:sz="0" w:space="0" w:color="auto"/>
            <w:right w:val="none" w:sz="0" w:space="0" w:color="auto"/>
          </w:divBdr>
        </w:div>
        <w:div w:id="840000735">
          <w:marLeft w:val="0"/>
          <w:marRight w:val="0"/>
          <w:marTop w:val="0"/>
          <w:marBottom w:val="0"/>
          <w:divBdr>
            <w:top w:val="none" w:sz="0" w:space="0" w:color="auto"/>
            <w:left w:val="none" w:sz="0" w:space="0" w:color="auto"/>
            <w:bottom w:val="none" w:sz="0" w:space="0" w:color="auto"/>
            <w:right w:val="none" w:sz="0" w:space="0" w:color="auto"/>
          </w:divBdr>
        </w:div>
        <w:div w:id="1431703800">
          <w:marLeft w:val="0"/>
          <w:marRight w:val="0"/>
          <w:marTop w:val="0"/>
          <w:marBottom w:val="0"/>
          <w:divBdr>
            <w:top w:val="none" w:sz="0" w:space="0" w:color="auto"/>
            <w:left w:val="none" w:sz="0" w:space="0" w:color="auto"/>
            <w:bottom w:val="none" w:sz="0" w:space="0" w:color="auto"/>
            <w:right w:val="none" w:sz="0" w:space="0" w:color="auto"/>
          </w:divBdr>
        </w:div>
        <w:div w:id="1493334540">
          <w:marLeft w:val="0"/>
          <w:marRight w:val="0"/>
          <w:marTop w:val="0"/>
          <w:marBottom w:val="0"/>
          <w:divBdr>
            <w:top w:val="none" w:sz="0" w:space="0" w:color="auto"/>
            <w:left w:val="none" w:sz="0" w:space="0" w:color="auto"/>
            <w:bottom w:val="none" w:sz="0" w:space="0" w:color="auto"/>
            <w:right w:val="none" w:sz="0" w:space="0" w:color="auto"/>
          </w:divBdr>
        </w:div>
        <w:div w:id="1579561023">
          <w:marLeft w:val="0"/>
          <w:marRight w:val="0"/>
          <w:marTop w:val="0"/>
          <w:marBottom w:val="0"/>
          <w:divBdr>
            <w:top w:val="none" w:sz="0" w:space="0" w:color="auto"/>
            <w:left w:val="none" w:sz="0" w:space="0" w:color="auto"/>
            <w:bottom w:val="none" w:sz="0" w:space="0" w:color="auto"/>
            <w:right w:val="none" w:sz="0" w:space="0" w:color="auto"/>
          </w:divBdr>
        </w:div>
        <w:div w:id="1688671688">
          <w:marLeft w:val="0"/>
          <w:marRight w:val="0"/>
          <w:marTop w:val="0"/>
          <w:marBottom w:val="0"/>
          <w:divBdr>
            <w:top w:val="none" w:sz="0" w:space="0" w:color="auto"/>
            <w:left w:val="none" w:sz="0" w:space="0" w:color="auto"/>
            <w:bottom w:val="none" w:sz="0" w:space="0" w:color="auto"/>
            <w:right w:val="none" w:sz="0" w:space="0" w:color="auto"/>
          </w:divBdr>
        </w:div>
        <w:div w:id="1950116840">
          <w:marLeft w:val="0"/>
          <w:marRight w:val="0"/>
          <w:marTop w:val="0"/>
          <w:marBottom w:val="0"/>
          <w:divBdr>
            <w:top w:val="none" w:sz="0" w:space="0" w:color="auto"/>
            <w:left w:val="none" w:sz="0" w:space="0" w:color="auto"/>
            <w:bottom w:val="none" w:sz="0" w:space="0" w:color="auto"/>
            <w:right w:val="none" w:sz="0" w:space="0" w:color="auto"/>
          </w:divBdr>
        </w:div>
        <w:div w:id="1965034300">
          <w:marLeft w:val="0"/>
          <w:marRight w:val="0"/>
          <w:marTop w:val="0"/>
          <w:marBottom w:val="0"/>
          <w:divBdr>
            <w:top w:val="none" w:sz="0" w:space="0" w:color="auto"/>
            <w:left w:val="none" w:sz="0" w:space="0" w:color="auto"/>
            <w:bottom w:val="none" w:sz="0" w:space="0" w:color="auto"/>
            <w:right w:val="none" w:sz="0" w:space="0" w:color="auto"/>
          </w:divBdr>
        </w:div>
        <w:div w:id="1981691197">
          <w:marLeft w:val="0"/>
          <w:marRight w:val="0"/>
          <w:marTop w:val="0"/>
          <w:marBottom w:val="0"/>
          <w:divBdr>
            <w:top w:val="none" w:sz="0" w:space="0" w:color="auto"/>
            <w:left w:val="none" w:sz="0" w:space="0" w:color="auto"/>
            <w:bottom w:val="none" w:sz="0" w:space="0" w:color="auto"/>
            <w:right w:val="none" w:sz="0" w:space="0" w:color="auto"/>
          </w:divBdr>
        </w:div>
      </w:divsChild>
    </w:div>
    <w:div w:id="1778713324">
      <w:bodyDiv w:val="1"/>
      <w:marLeft w:val="0"/>
      <w:marRight w:val="0"/>
      <w:marTop w:val="0"/>
      <w:marBottom w:val="0"/>
      <w:divBdr>
        <w:top w:val="none" w:sz="0" w:space="0" w:color="auto"/>
        <w:left w:val="none" w:sz="0" w:space="0" w:color="auto"/>
        <w:bottom w:val="none" w:sz="0" w:space="0" w:color="auto"/>
        <w:right w:val="none" w:sz="0" w:space="0" w:color="auto"/>
      </w:divBdr>
      <w:divsChild>
        <w:div w:id="312100767">
          <w:marLeft w:val="0"/>
          <w:marRight w:val="0"/>
          <w:marTop w:val="0"/>
          <w:marBottom w:val="0"/>
          <w:divBdr>
            <w:top w:val="none" w:sz="0" w:space="0" w:color="auto"/>
            <w:left w:val="none" w:sz="0" w:space="0" w:color="auto"/>
            <w:bottom w:val="none" w:sz="0" w:space="0" w:color="auto"/>
            <w:right w:val="none" w:sz="0" w:space="0" w:color="auto"/>
          </w:divBdr>
          <w:divsChild>
            <w:div w:id="2111928205">
              <w:marLeft w:val="0"/>
              <w:marRight w:val="0"/>
              <w:marTop w:val="0"/>
              <w:marBottom w:val="0"/>
              <w:divBdr>
                <w:top w:val="none" w:sz="0" w:space="0" w:color="auto"/>
                <w:left w:val="none" w:sz="0" w:space="0" w:color="auto"/>
                <w:bottom w:val="none" w:sz="0" w:space="0" w:color="auto"/>
                <w:right w:val="none" w:sz="0" w:space="0" w:color="auto"/>
              </w:divBdr>
            </w:div>
          </w:divsChild>
        </w:div>
        <w:div w:id="481891025">
          <w:marLeft w:val="0"/>
          <w:marRight w:val="0"/>
          <w:marTop w:val="0"/>
          <w:marBottom w:val="0"/>
          <w:divBdr>
            <w:top w:val="none" w:sz="0" w:space="0" w:color="auto"/>
            <w:left w:val="none" w:sz="0" w:space="0" w:color="auto"/>
            <w:bottom w:val="none" w:sz="0" w:space="0" w:color="auto"/>
            <w:right w:val="none" w:sz="0" w:space="0" w:color="auto"/>
          </w:divBdr>
          <w:divsChild>
            <w:div w:id="1602757071">
              <w:marLeft w:val="0"/>
              <w:marRight w:val="0"/>
              <w:marTop w:val="0"/>
              <w:marBottom w:val="0"/>
              <w:divBdr>
                <w:top w:val="none" w:sz="0" w:space="0" w:color="auto"/>
                <w:left w:val="none" w:sz="0" w:space="0" w:color="auto"/>
                <w:bottom w:val="none" w:sz="0" w:space="0" w:color="auto"/>
                <w:right w:val="none" w:sz="0" w:space="0" w:color="auto"/>
              </w:divBdr>
            </w:div>
          </w:divsChild>
        </w:div>
        <w:div w:id="709958563">
          <w:marLeft w:val="0"/>
          <w:marRight w:val="0"/>
          <w:marTop w:val="0"/>
          <w:marBottom w:val="0"/>
          <w:divBdr>
            <w:top w:val="none" w:sz="0" w:space="0" w:color="auto"/>
            <w:left w:val="none" w:sz="0" w:space="0" w:color="auto"/>
            <w:bottom w:val="none" w:sz="0" w:space="0" w:color="auto"/>
            <w:right w:val="none" w:sz="0" w:space="0" w:color="auto"/>
          </w:divBdr>
          <w:divsChild>
            <w:div w:id="1222131864">
              <w:marLeft w:val="0"/>
              <w:marRight w:val="0"/>
              <w:marTop w:val="0"/>
              <w:marBottom w:val="0"/>
              <w:divBdr>
                <w:top w:val="none" w:sz="0" w:space="0" w:color="auto"/>
                <w:left w:val="none" w:sz="0" w:space="0" w:color="auto"/>
                <w:bottom w:val="none" w:sz="0" w:space="0" w:color="auto"/>
                <w:right w:val="none" w:sz="0" w:space="0" w:color="auto"/>
              </w:divBdr>
            </w:div>
          </w:divsChild>
        </w:div>
        <w:div w:id="722291056">
          <w:marLeft w:val="0"/>
          <w:marRight w:val="0"/>
          <w:marTop w:val="0"/>
          <w:marBottom w:val="0"/>
          <w:divBdr>
            <w:top w:val="none" w:sz="0" w:space="0" w:color="auto"/>
            <w:left w:val="none" w:sz="0" w:space="0" w:color="auto"/>
            <w:bottom w:val="none" w:sz="0" w:space="0" w:color="auto"/>
            <w:right w:val="none" w:sz="0" w:space="0" w:color="auto"/>
          </w:divBdr>
          <w:divsChild>
            <w:div w:id="1164786269">
              <w:marLeft w:val="0"/>
              <w:marRight w:val="0"/>
              <w:marTop w:val="0"/>
              <w:marBottom w:val="0"/>
              <w:divBdr>
                <w:top w:val="none" w:sz="0" w:space="0" w:color="auto"/>
                <w:left w:val="none" w:sz="0" w:space="0" w:color="auto"/>
                <w:bottom w:val="none" w:sz="0" w:space="0" w:color="auto"/>
                <w:right w:val="none" w:sz="0" w:space="0" w:color="auto"/>
              </w:divBdr>
            </w:div>
          </w:divsChild>
        </w:div>
        <w:div w:id="876893619">
          <w:marLeft w:val="0"/>
          <w:marRight w:val="0"/>
          <w:marTop w:val="0"/>
          <w:marBottom w:val="0"/>
          <w:divBdr>
            <w:top w:val="none" w:sz="0" w:space="0" w:color="auto"/>
            <w:left w:val="none" w:sz="0" w:space="0" w:color="auto"/>
            <w:bottom w:val="none" w:sz="0" w:space="0" w:color="auto"/>
            <w:right w:val="none" w:sz="0" w:space="0" w:color="auto"/>
          </w:divBdr>
          <w:divsChild>
            <w:div w:id="91424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448262">
      <w:bodyDiv w:val="1"/>
      <w:marLeft w:val="0"/>
      <w:marRight w:val="0"/>
      <w:marTop w:val="0"/>
      <w:marBottom w:val="0"/>
      <w:divBdr>
        <w:top w:val="none" w:sz="0" w:space="0" w:color="auto"/>
        <w:left w:val="none" w:sz="0" w:space="0" w:color="auto"/>
        <w:bottom w:val="none" w:sz="0" w:space="0" w:color="auto"/>
        <w:right w:val="none" w:sz="0" w:space="0" w:color="auto"/>
      </w:divBdr>
      <w:divsChild>
        <w:div w:id="97871229">
          <w:marLeft w:val="0"/>
          <w:marRight w:val="0"/>
          <w:marTop w:val="0"/>
          <w:marBottom w:val="0"/>
          <w:divBdr>
            <w:top w:val="none" w:sz="0" w:space="0" w:color="auto"/>
            <w:left w:val="none" w:sz="0" w:space="0" w:color="auto"/>
            <w:bottom w:val="none" w:sz="0" w:space="0" w:color="auto"/>
            <w:right w:val="none" w:sz="0" w:space="0" w:color="auto"/>
          </w:divBdr>
        </w:div>
        <w:div w:id="594753753">
          <w:marLeft w:val="0"/>
          <w:marRight w:val="0"/>
          <w:marTop w:val="0"/>
          <w:marBottom w:val="0"/>
          <w:divBdr>
            <w:top w:val="none" w:sz="0" w:space="0" w:color="auto"/>
            <w:left w:val="none" w:sz="0" w:space="0" w:color="auto"/>
            <w:bottom w:val="none" w:sz="0" w:space="0" w:color="auto"/>
            <w:right w:val="none" w:sz="0" w:space="0" w:color="auto"/>
          </w:divBdr>
        </w:div>
        <w:div w:id="746609606">
          <w:marLeft w:val="0"/>
          <w:marRight w:val="0"/>
          <w:marTop w:val="0"/>
          <w:marBottom w:val="0"/>
          <w:divBdr>
            <w:top w:val="none" w:sz="0" w:space="0" w:color="auto"/>
            <w:left w:val="none" w:sz="0" w:space="0" w:color="auto"/>
            <w:bottom w:val="none" w:sz="0" w:space="0" w:color="auto"/>
            <w:right w:val="none" w:sz="0" w:space="0" w:color="auto"/>
          </w:divBdr>
        </w:div>
        <w:div w:id="771322063">
          <w:marLeft w:val="0"/>
          <w:marRight w:val="0"/>
          <w:marTop w:val="0"/>
          <w:marBottom w:val="0"/>
          <w:divBdr>
            <w:top w:val="none" w:sz="0" w:space="0" w:color="auto"/>
            <w:left w:val="none" w:sz="0" w:space="0" w:color="auto"/>
            <w:bottom w:val="none" w:sz="0" w:space="0" w:color="auto"/>
            <w:right w:val="none" w:sz="0" w:space="0" w:color="auto"/>
          </w:divBdr>
        </w:div>
        <w:div w:id="784739580">
          <w:marLeft w:val="0"/>
          <w:marRight w:val="0"/>
          <w:marTop w:val="0"/>
          <w:marBottom w:val="0"/>
          <w:divBdr>
            <w:top w:val="none" w:sz="0" w:space="0" w:color="auto"/>
            <w:left w:val="none" w:sz="0" w:space="0" w:color="auto"/>
            <w:bottom w:val="none" w:sz="0" w:space="0" w:color="auto"/>
            <w:right w:val="none" w:sz="0" w:space="0" w:color="auto"/>
          </w:divBdr>
        </w:div>
        <w:div w:id="1312633982">
          <w:marLeft w:val="0"/>
          <w:marRight w:val="0"/>
          <w:marTop w:val="0"/>
          <w:marBottom w:val="0"/>
          <w:divBdr>
            <w:top w:val="none" w:sz="0" w:space="0" w:color="auto"/>
            <w:left w:val="none" w:sz="0" w:space="0" w:color="auto"/>
            <w:bottom w:val="none" w:sz="0" w:space="0" w:color="auto"/>
            <w:right w:val="none" w:sz="0" w:space="0" w:color="auto"/>
          </w:divBdr>
        </w:div>
        <w:div w:id="1377505788">
          <w:marLeft w:val="0"/>
          <w:marRight w:val="0"/>
          <w:marTop w:val="0"/>
          <w:marBottom w:val="0"/>
          <w:divBdr>
            <w:top w:val="none" w:sz="0" w:space="0" w:color="auto"/>
            <w:left w:val="none" w:sz="0" w:space="0" w:color="auto"/>
            <w:bottom w:val="none" w:sz="0" w:space="0" w:color="auto"/>
            <w:right w:val="none" w:sz="0" w:space="0" w:color="auto"/>
          </w:divBdr>
        </w:div>
        <w:div w:id="1477071038">
          <w:marLeft w:val="0"/>
          <w:marRight w:val="0"/>
          <w:marTop w:val="0"/>
          <w:marBottom w:val="0"/>
          <w:divBdr>
            <w:top w:val="none" w:sz="0" w:space="0" w:color="auto"/>
            <w:left w:val="none" w:sz="0" w:space="0" w:color="auto"/>
            <w:bottom w:val="none" w:sz="0" w:space="0" w:color="auto"/>
            <w:right w:val="none" w:sz="0" w:space="0" w:color="auto"/>
          </w:divBdr>
        </w:div>
        <w:div w:id="1523592420">
          <w:marLeft w:val="0"/>
          <w:marRight w:val="0"/>
          <w:marTop w:val="0"/>
          <w:marBottom w:val="0"/>
          <w:divBdr>
            <w:top w:val="none" w:sz="0" w:space="0" w:color="auto"/>
            <w:left w:val="none" w:sz="0" w:space="0" w:color="auto"/>
            <w:bottom w:val="none" w:sz="0" w:space="0" w:color="auto"/>
            <w:right w:val="none" w:sz="0" w:space="0" w:color="auto"/>
          </w:divBdr>
        </w:div>
        <w:div w:id="1799490275">
          <w:marLeft w:val="0"/>
          <w:marRight w:val="0"/>
          <w:marTop w:val="0"/>
          <w:marBottom w:val="0"/>
          <w:divBdr>
            <w:top w:val="none" w:sz="0" w:space="0" w:color="auto"/>
            <w:left w:val="none" w:sz="0" w:space="0" w:color="auto"/>
            <w:bottom w:val="none" w:sz="0" w:space="0" w:color="auto"/>
            <w:right w:val="none" w:sz="0" w:space="0" w:color="auto"/>
          </w:divBdr>
        </w:div>
        <w:div w:id="1835293549">
          <w:marLeft w:val="0"/>
          <w:marRight w:val="0"/>
          <w:marTop w:val="0"/>
          <w:marBottom w:val="0"/>
          <w:divBdr>
            <w:top w:val="none" w:sz="0" w:space="0" w:color="auto"/>
            <w:left w:val="none" w:sz="0" w:space="0" w:color="auto"/>
            <w:bottom w:val="none" w:sz="0" w:space="0" w:color="auto"/>
            <w:right w:val="none" w:sz="0" w:space="0" w:color="auto"/>
          </w:divBdr>
        </w:div>
      </w:divsChild>
    </w:div>
    <w:div w:id="1864391620">
      <w:bodyDiv w:val="1"/>
      <w:marLeft w:val="0"/>
      <w:marRight w:val="0"/>
      <w:marTop w:val="0"/>
      <w:marBottom w:val="0"/>
      <w:divBdr>
        <w:top w:val="none" w:sz="0" w:space="0" w:color="auto"/>
        <w:left w:val="none" w:sz="0" w:space="0" w:color="auto"/>
        <w:bottom w:val="none" w:sz="0" w:space="0" w:color="auto"/>
        <w:right w:val="none" w:sz="0" w:space="0" w:color="auto"/>
      </w:divBdr>
      <w:divsChild>
        <w:div w:id="1943414038">
          <w:marLeft w:val="0"/>
          <w:marRight w:val="0"/>
          <w:marTop w:val="105"/>
          <w:marBottom w:val="0"/>
          <w:divBdr>
            <w:top w:val="none" w:sz="0" w:space="0" w:color="auto"/>
            <w:left w:val="none" w:sz="0" w:space="0" w:color="auto"/>
            <w:bottom w:val="none" w:sz="0" w:space="0" w:color="auto"/>
            <w:right w:val="none" w:sz="0" w:space="0" w:color="auto"/>
          </w:divBdr>
        </w:div>
        <w:div w:id="1110472887">
          <w:marLeft w:val="0"/>
          <w:marRight w:val="0"/>
          <w:marTop w:val="0"/>
          <w:marBottom w:val="0"/>
          <w:divBdr>
            <w:top w:val="none" w:sz="0" w:space="0" w:color="auto"/>
            <w:left w:val="none" w:sz="0" w:space="0" w:color="auto"/>
            <w:bottom w:val="none" w:sz="0" w:space="0" w:color="auto"/>
            <w:right w:val="none" w:sz="0" w:space="0" w:color="auto"/>
          </w:divBdr>
          <w:divsChild>
            <w:div w:id="1502626085">
              <w:marLeft w:val="255"/>
              <w:marRight w:val="0"/>
              <w:marTop w:val="0"/>
              <w:marBottom w:val="0"/>
              <w:divBdr>
                <w:top w:val="none" w:sz="0" w:space="0" w:color="auto"/>
                <w:left w:val="none" w:sz="0" w:space="0" w:color="auto"/>
                <w:bottom w:val="none" w:sz="0" w:space="0" w:color="auto"/>
                <w:right w:val="none" w:sz="0" w:space="0" w:color="auto"/>
              </w:divBdr>
            </w:div>
          </w:divsChild>
        </w:div>
        <w:div w:id="1948152009">
          <w:marLeft w:val="0"/>
          <w:marRight w:val="0"/>
          <w:marTop w:val="0"/>
          <w:marBottom w:val="0"/>
          <w:divBdr>
            <w:top w:val="none" w:sz="0" w:space="0" w:color="auto"/>
            <w:left w:val="none" w:sz="0" w:space="0" w:color="auto"/>
            <w:bottom w:val="none" w:sz="0" w:space="0" w:color="auto"/>
            <w:right w:val="none" w:sz="0" w:space="0" w:color="auto"/>
          </w:divBdr>
          <w:divsChild>
            <w:div w:id="584070017">
              <w:marLeft w:val="255"/>
              <w:marRight w:val="0"/>
              <w:marTop w:val="0"/>
              <w:marBottom w:val="0"/>
              <w:divBdr>
                <w:top w:val="none" w:sz="0" w:space="0" w:color="auto"/>
                <w:left w:val="none" w:sz="0" w:space="0" w:color="auto"/>
                <w:bottom w:val="none" w:sz="0" w:space="0" w:color="auto"/>
                <w:right w:val="none" w:sz="0" w:space="0" w:color="auto"/>
              </w:divBdr>
            </w:div>
          </w:divsChild>
        </w:div>
        <w:div w:id="1465005850">
          <w:marLeft w:val="0"/>
          <w:marRight w:val="0"/>
          <w:marTop w:val="0"/>
          <w:marBottom w:val="0"/>
          <w:divBdr>
            <w:top w:val="none" w:sz="0" w:space="0" w:color="auto"/>
            <w:left w:val="none" w:sz="0" w:space="0" w:color="auto"/>
            <w:bottom w:val="none" w:sz="0" w:space="0" w:color="auto"/>
            <w:right w:val="none" w:sz="0" w:space="0" w:color="auto"/>
          </w:divBdr>
          <w:divsChild>
            <w:div w:id="194900038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986272424">
      <w:bodyDiv w:val="1"/>
      <w:marLeft w:val="0"/>
      <w:marRight w:val="0"/>
      <w:marTop w:val="0"/>
      <w:marBottom w:val="0"/>
      <w:divBdr>
        <w:top w:val="none" w:sz="0" w:space="0" w:color="auto"/>
        <w:left w:val="none" w:sz="0" w:space="0" w:color="auto"/>
        <w:bottom w:val="none" w:sz="0" w:space="0" w:color="auto"/>
        <w:right w:val="none" w:sz="0" w:space="0" w:color="auto"/>
      </w:divBdr>
    </w:div>
    <w:div w:id="1988434185">
      <w:bodyDiv w:val="1"/>
      <w:marLeft w:val="0"/>
      <w:marRight w:val="0"/>
      <w:marTop w:val="0"/>
      <w:marBottom w:val="0"/>
      <w:divBdr>
        <w:top w:val="none" w:sz="0" w:space="0" w:color="auto"/>
        <w:left w:val="none" w:sz="0" w:space="0" w:color="auto"/>
        <w:bottom w:val="none" w:sz="0" w:space="0" w:color="auto"/>
        <w:right w:val="none" w:sz="0" w:space="0" w:color="auto"/>
      </w:divBdr>
      <w:divsChild>
        <w:div w:id="694816645">
          <w:marLeft w:val="0"/>
          <w:marRight w:val="0"/>
          <w:marTop w:val="0"/>
          <w:marBottom w:val="0"/>
          <w:divBdr>
            <w:top w:val="none" w:sz="0" w:space="0" w:color="auto"/>
            <w:left w:val="none" w:sz="0" w:space="0" w:color="auto"/>
            <w:bottom w:val="none" w:sz="0" w:space="0" w:color="auto"/>
            <w:right w:val="none" w:sz="0" w:space="0" w:color="auto"/>
          </w:divBdr>
        </w:div>
        <w:div w:id="864634569">
          <w:marLeft w:val="0"/>
          <w:marRight w:val="0"/>
          <w:marTop w:val="0"/>
          <w:marBottom w:val="0"/>
          <w:divBdr>
            <w:top w:val="none" w:sz="0" w:space="0" w:color="auto"/>
            <w:left w:val="none" w:sz="0" w:space="0" w:color="auto"/>
            <w:bottom w:val="none" w:sz="0" w:space="0" w:color="auto"/>
            <w:right w:val="none" w:sz="0" w:space="0" w:color="auto"/>
          </w:divBdr>
        </w:div>
        <w:div w:id="981420136">
          <w:marLeft w:val="0"/>
          <w:marRight w:val="0"/>
          <w:marTop w:val="0"/>
          <w:marBottom w:val="0"/>
          <w:divBdr>
            <w:top w:val="none" w:sz="0" w:space="0" w:color="auto"/>
            <w:left w:val="none" w:sz="0" w:space="0" w:color="auto"/>
            <w:bottom w:val="none" w:sz="0" w:space="0" w:color="auto"/>
            <w:right w:val="none" w:sz="0" w:space="0" w:color="auto"/>
          </w:divBdr>
        </w:div>
        <w:div w:id="1400982004">
          <w:marLeft w:val="0"/>
          <w:marRight w:val="0"/>
          <w:marTop w:val="0"/>
          <w:marBottom w:val="0"/>
          <w:divBdr>
            <w:top w:val="none" w:sz="0" w:space="0" w:color="auto"/>
            <w:left w:val="none" w:sz="0" w:space="0" w:color="auto"/>
            <w:bottom w:val="none" w:sz="0" w:space="0" w:color="auto"/>
            <w:right w:val="none" w:sz="0" w:space="0" w:color="auto"/>
          </w:divBdr>
        </w:div>
      </w:divsChild>
    </w:div>
    <w:div w:id="2032564705">
      <w:bodyDiv w:val="1"/>
      <w:marLeft w:val="0"/>
      <w:marRight w:val="0"/>
      <w:marTop w:val="0"/>
      <w:marBottom w:val="0"/>
      <w:divBdr>
        <w:top w:val="none" w:sz="0" w:space="0" w:color="auto"/>
        <w:left w:val="none" w:sz="0" w:space="0" w:color="auto"/>
        <w:bottom w:val="none" w:sz="0" w:space="0" w:color="auto"/>
        <w:right w:val="none" w:sz="0" w:space="0" w:color="auto"/>
      </w:divBdr>
    </w:div>
    <w:div w:id="2136412792">
      <w:bodyDiv w:val="1"/>
      <w:marLeft w:val="0"/>
      <w:marRight w:val="0"/>
      <w:marTop w:val="0"/>
      <w:marBottom w:val="0"/>
      <w:divBdr>
        <w:top w:val="none" w:sz="0" w:space="0" w:color="auto"/>
        <w:left w:val="none" w:sz="0" w:space="0" w:color="auto"/>
        <w:bottom w:val="none" w:sz="0" w:space="0" w:color="auto"/>
        <w:right w:val="none" w:sz="0" w:space="0" w:color="auto"/>
      </w:divBdr>
      <w:divsChild>
        <w:div w:id="14818299">
          <w:marLeft w:val="0"/>
          <w:marRight w:val="0"/>
          <w:marTop w:val="0"/>
          <w:marBottom w:val="0"/>
          <w:divBdr>
            <w:top w:val="none" w:sz="0" w:space="0" w:color="auto"/>
            <w:left w:val="none" w:sz="0" w:space="0" w:color="auto"/>
            <w:bottom w:val="none" w:sz="0" w:space="0" w:color="auto"/>
            <w:right w:val="none" w:sz="0" w:space="0" w:color="auto"/>
          </w:divBdr>
        </w:div>
        <w:div w:id="215896150">
          <w:marLeft w:val="0"/>
          <w:marRight w:val="0"/>
          <w:marTop w:val="0"/>
          <w:marBottom w:val="0"/>
          <w:divBdr>
            <w:top w:val="none" w:sz="0" w:space="0" w:color="auto"/>
            <w:left w:val="none" w:sz="0" w:space="0" w:color="auto"/>
            <w:bottom w:val="none" w:sz="0" w:space="0" w:color="auto"/>
            <w:right w:val="none" w:sz="0" w:space="0" w:color="auto"/>
          </w:divBdr>
        </w:div>
        <w:div w:id="293871163">
          <w:marLeft w:val="0"/>
          <w:marRight w:val="0"/>
          <w:marTop w:val="0"/>
          <w:marBottom w:val="0"/>
          <w:divBdr>
            <w:top w:val="none" w:sz="0" w:space="0" w:color="auto"/>
            <w:left w:val="none" w:sz="0" w:space="0" w:color="auto"/>
            <w:bottom w:val="none" w:sz="0" w:space="0" w:color="auto"/>
            <w:right w:val="none" w:sz="0" w:space="0" w:color="auto"/>
          </w:divBdr>
        </w:div>
        <w:div w:id="391539722">
          <w:marLeft w:val="0"/>
          <w:marRight w:val="0"/>
          <w:marTop w:val="0"/>
          <w:marBottom w:val="0"/>
          <w:divBdr>
            <w:top w:val="none" w:sz="0" w:space="0" w:color="auto"/>
            <w:left w:val="none" w:sz="0" w:space="0" w:color="auto"/>
            <w:bottom w:val="none" w:sz="0" w:space="0" w:color="auto"/>
            <w:right w:val="none" w:sz="0" w:space="0" w:color="auto"/>
          </w:divBdr>
        </w:div>
        <w:div w:id="685793250">
          <w:marLeft w:val="0"/>
          <w:marRight w:val="0"/>
          <w:marTop w:val="0"/>
          <w:marBottom w:val="0"/>
          <w:divBdr>
            <w:top w:val="none" w:sz="0" w:space="0" w:color="auto"/>
            <w:left w:val="none" w:sz="0" w:space="0" w:color="auto"/>
            <w:bottom w:val="none" w:sz="0" w:space="0" w:color="auto"/>
            <w:right w:val="none" w:sz="0" w:space="0" w:color="auto"/>
          </w:divBdr>
        </w:div>
        <w:div w:id="1080493069">
          <w:marLeft w:val="0"/>
          <w:marRight w:val="0"/>
          <w:marTop w:val="0"/>
          <w:marBottom w:val="0"/>
          <w:divBdr>
            <w:top w:val="none" w:sz="0" w:space="0" w:color="auto"/>
            <w:left w:val="none" w:sz="0" w:space="0" w:color="auto"/>
            <w:bottom w:val="none" w:sz="0" w:space="0" w:color="auto"/>
            <w:right w:val="none" w:sz="0" w:space="0" w:color="auto"/>
          </w:divBdr>
        </w:div>
        <w:div w:id="1102335930">
          <w:marLeft w:val="0"/>
          <w:marRight w:val="0"/>
          <w:marTop w:val="0"/>
          <w:marBottom w:val="0"/>
          <w:divBdr>
            <w:top w:val="none" w:sz="0" w:space="0" w:color="auto"/>
            <w:left w:val="none" w:sz="0" w:space="0" w:color="auto"/>
            <w:bottom w:val="none" w:sz="0" w:space="0" w:color="auto"/>
            <w:right w:val="none" w:sz="0" w:space="0" w:color="auto"/>
          </w:divBdr>
        </w:div>
        <w:div w:id="1569072699">
          <w:marLeft w:val="0"/>
          <w:marRight w:val="0"/>
          <w:marTop w:val="0"/>
          <w:marBottom w:val="0"/>
          <w:divBdr>
            <w:top w:val="none" w:sz="0" w:space="0" w:color="auto"/>
            <w:left w:val="none" w:sz="0" w:space="0" w:color="auto"/>
            <w:bottom w:val="none" w:sz="0" w:space="0" w:color="auto"/>
            <w:right w:val="none" w:sz="0" w:space="0" w:color="auto"/>
          </w:divBdr>
        </w:div>
        <w:div w:id="1857497068">
          <w:marLeft w:val="0"/>
          <w:marRight w:val="0"/>
          <w:marTop w:val="0"/>
          <w:marBottom w:val="0"/>
          <w:divBdr>
            <w:top w:val="none" w:sz="0" w:space="0" w:color="auto"/>
            <w:left w:val="none" w:sz="0" w:space="0" w:color="auto"/>
            <w:bottom w:val="none" w:sz="0" w:space="0" w:color="auto"/>
            <w:right w:val="none" w:sz="0" w:space="0" w:color="auto"/>
          </w:divBdr>
        </w:div>
        <w:div w:id="1897161672">
          <w:marLeft w:val="0"/>
          <w:marRight w:val="0"/>
          <w:marTop w:val="0"/>
          <w:marBottom w:val="0"/>
          <w:divBdr>
            <w:top w:val="none" w:sz="0" w:space="0" w:color="auto"/>
            <w:left w:val="none" w:sz="0" w:space="0" w:color="auto"/>
            <w:bottom w:val="none" w:sz="0" w:space="0" w:color="auto"/>
            <w:right w:val="none" w:sz="0" w:space="0" w:color="auto"/>
          </w:divBdr>
        </w:div>
        <w:div w:id="2035762518">
          <w:marLeft w:val="0"/>
          <w:marRight w:val="0"/>
          <w:marTop w:val="0"/>
          <w:marBottom w:val="0"/>
          <w:divBdr>
            <w:top w:val="none" w:sz="0" w:space="0" w:color="auto"/>
            <w:left w:val="none" w:sz="0" w:space="0" w:color="auto"/>
            <w:bottom w:val="none" w:sz="0" w:space="0" w:color="auto"/>
            <w:right w:val="none" w:sz="0" w:space="0" w:color="auto"/>
          </w:divBdr>
        </w:div>
        <w:div w:id="2040936928">
          <w:marLeft w:val="0"/>
          <w:marRight w:val="0"/>
          <w:marTop w:val="0"/>
          <w:marBottom w:val="0"/>
          <w:divBdr>
            <w:top w:val="none" w:sz="0" w:space="0" w:color="auto"/>
            <w:left w:val="none" w:sz="0" w:space="0" w:color="auto"/>
            <w:bottom w:val="none" w:sz="0" w:space="0" w:color="auto"/>
            <w:right w:val="none" w:sz="0" w:space="0" w:color="auto"/>
          </w:divBdr>
        </w:div>
        <w:div w:id="21438868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C9334-1164-4283-8937-BC400B818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23</Pages>
  <Words>9354</Words>
  <Characters>56129</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wzór nr 2</vt:lpstr>
    </vt:vector>
  </TitlesOfParts>
  <Company>Hewlett-Packard Company</Company>
  <LinksUpToDate>false</LinksUpToDate>
  <CharactersWithSpaces>65353</CharactersWithSpaces>
  <SharedDoc>false</SharedDoc>
  <HLinks>
    <vt:vector size="6" baseType="variant">
      <vt:variant>
        <vt:i4>5898266</vt:i4>
      </vt:variant>
      <vt:variant>
        <vt:i4>0</vt:i4>
      </vt:variant>
      <vt:variant>
        <vt:i4>0</vt:i4>
      </vt:variant>
      <vt:variant>
        <vt:i4>5</vt:i4>
      </vt:variant>
      <vt:variant>
        <vt:lpwstr>https://sip.legalis.pl/document-view.seam?documentId=mfrxilruguytenzuga4a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nr 2</dc:title>
  <dc:creator>ZIM</dc:creator>
  <cp:lastModifiedBy>IOD ZSCKR</cp:lastModifiedBy>
  <cp:revision>3</cp:revision>
  <cp:lastPrinted>2021-04-19T05:14:00Z</cp:lastPrinted>
  <dcterms:created xsi:type="dcterms:W3CDTF">2024-09-13T16:10:00Z</dcterms:created>
  <dcterms:modified xsi:type="dcterms:W3CDTF">2024-09-13T16:13:00Z</dcterms:modified>
</cp:coreProperties>
</file>